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31D1" w:rsidRPr="009D31D1" w:rsidRDefault="009D31D1" w:rsidP="009D31D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31D1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</w:t>
      </w:r>
    </w:p>
    <w:p w:rsidR="009D31D1" w:rsidRPr="009D31D1" w:rsidRDefault="009D31D1" w:rsidP="009D31D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31D1">
        <w:rPr>
          <w:rFonts w:ascii="Times New Roman" w:eastAsia="Times New Roman" w:hAnsi="Times New Roman" w:cs="Times New Roman"/>
          <w:sz w:val="28"/>
          <w:szCs w:val="28"/>
          <w:lang w:eastAsia="ru-RU"/>
        </w:rPr>
        <w:t>СУРКОВСКОГО СЕЛЬСОВЕТА</w:t>
      </w:r>
    </w:p>
    <w:p w:rsidR="009D31D1" w:rsidRPr="009D31D1" w:rsidRDefault="009D31D1" w:rsidP="009D31D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31D1">
        <w:rPr>
          <w:rFonts w:ascii="Times New Roman" w:eastAsia="Times New Roman" w:hAnsi="Times New Roman" w:cs="Times New Roman"/>
          <w:sz w:val="28"/>
          <w:szCs w:val="28"/>
          <w:lang w:eastAsia="ru-RU"/>
        </w:rPr>
        <w:t>ТОГУЧИНСКОГО РАЙОНА</w:t>
      </w:r>
    </w:p>
    <w:p w:rsidR="009D31D1" w:rsidRPr="009D31D1" w:rsidRDefault="009D31D1" w:rsidP="009D31D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31D1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НОВОСИБИРСКОЙ ОБЛАСТИ</w:t>
      </w:r>
    </w:p>
    <w:p w:rsidR="009D31D1" w:rsidRPr="009D31D1" w:rsidRDefault="009D31D1" w:rsidP="009D31D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31D1" w:rsidRPr="009D31D1" w:rsidRDefault="009D31D1" w:rsidP="009D31D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31D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</w:t>
      </w:r>
    </w:p>
    <w:p w:rsidR="009D31D1" w:rsidRPr="009D31D1" w:rsidRDefault="009D31D1" w:rsidP="009D31D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31D1" w:rsidRPr="009D31D1" w:rsidRDefault="009D31D1" w:rsidP="009D31D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D31D1" w:rsidRPr="009D31D1" w:rsidRDefault="009D31D1" w:rsidP="009D31D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D31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с. </w:t>
      </w:r>
      <w:proofErr w:type="spellStart"/>
      <w:r w:rsidRPr="009D31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Сурково</w:t>
      </w:r>
      <w:proofErr w:type="spellEnd"/>
    </w:p>
    <w:p w:rsidR="009D31D1" w:rsidRPr="009D31D1" w:rsidRDefault="009D31D1" w:rsidP="009D31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31D1" w:rsidRPr="009D31D1" w:rsidRDefault="009D31D1" w:rsidP="009D31D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31D1" w:rsidRPr="009D31D1" w:rsidRDefault="009D31D1" w:rsidP="009D31D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31D1">
        <w:rPr>
          <w:rFonts w:ascii="Times New Roman" w:eastAsia="Times New Roman" w:hAnsi="Times New Roman" w:cs="Times New Roman"/>
          <w:sz w:val="28"/>
          <w:szCs w:val="28"/>
          <w:lang w:eastAsia="ru-RU"/>
        </w:rPr>
        <w:t>30.12.2016                  № 124</w:t>
      </w:r>
    </w:p>
    <w:p w:rsidR="009D31D1" w:rsidRPr="009D31D1" w:rsidRDefault="009D31D1" w:rsidP="009D31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D31D1" w:rsidRPr="009D31D1" w:rsidRDefault="009D31D1" w:rsidP="009D31D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31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с. </w:t>
      </w:r>
      <w:proofErr w:type="spellStart"/>
      <w:r w:rsidRPr="009D31D1">
        <w:rPr>
          <w:rFonts w:ascii="Times New Roman" w:eastAsia="Times New Roman" w:hAnsi="Times New Roman" w:cs="Times New Roman"/>
          <w:sz w:val="28"/>
          <w:szCs w:val="28"/>
          <w:lang w:eastAsia="ru-RU"/>
        </w:rPr>
        <w:t>Сурково</w:t>
      </w:r>
      <w:proofErr w:type="spellEnd"/>
    </w:p>
    <w:p w:rsidR="009D31D1" w:rsidRPr="009D31D1" w:rsidRDefault="009D31D1" w:rsidP="009D31D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31D1" w:rsidRPr="009D31D1" w:rsidRDefault="009D31D1" w:rsidP="009D31D1">
      <w:pPr>
        <w:tabs>
          <w:tab w:val="center" w:pos="4807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D31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 утверждении типовых форм соглашений (договоров) о предоставлении из бюджета </w:t>
      </w:r>
      <w:proofErr w:type="spellStart"/>
      <w:r w:rsidRPr="009D31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Сурковского</w:t>
      </w:r>
      <w:proofErr w:type="spellEnd"/>
      <w:r w:rsidRPr="009D31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сельсовета  </w:t>
      </w:r>
      <w:proofErr w:type="spellStart"/>
      <w:r w:rsidRPr="009D31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Тогучинского</w:t>
      </w:r>
      <w:proofErr w:type="spellEnd"/>
      <w:r w:rsidRPr="009D31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района Новосибирской области субсидий юридическим лицам (за исключением субсидий  муниципальными учреждениями), индивидуальным предпринимателям, а также физическим лицам – производителям товаров, работ, услуг</w:t>
      </w:r>
    </w:p>
    <w:p w:rsidR="009D31D1" w:rsidRPr="009D31D1" w:rsidRDefault="009D31D1" w:rsidP="009D31D1">
      <w:pPr>
        <w:tabs>
          <w:tab w:val="center" w:pos="4807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D31D1" w:rsidRPr="009D31D1" w:rsidRDefault="009D31D1" w:rsidP="009D31D1">
      <w:pPr>
        <w:tabs>
          <w:tab w:val="center" w:pos="4807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D31D1" w:rsidRPr="009D31D1" w:rsidRDefault="009D31D1" w:rsidP="009D31D1">
      <w:pPr>
        <w:tabs>
          <w:tab w:val="center" w:pos="480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9D31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соответствии с пунктом «д»  пункта 4 «Общих требований к </w:t>
      </w:r>
      <w:proofErr w:type="spellStart"/>
      <w:r w:rsidRPr="009D31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нормативнным</w:t>
      </w:r>
      <w:proofErr w:type="spellEnd"/>
      <w:r w:rsidRPr="009D31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правовым актам, регулирующим предоставление субсидий юридическим лицам (за исключением субсидий  муниципальным учреждениями), индивидуальным предпринимателям, а также физическим лицам – производителям товаров, работ, услуг»,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9D31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утверждённых постановлением Правительства Российской Федерации от 06.09.2016 № 887 «Об общих требованиях  к нормативным правовым актам, муниципальным </w:t>
      </w:r>
      <w:proofErr w:type="spellStart"/>
      <w:r w:rsidRPr="009D31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правывым</w:t>
      </w:r>
      <w:proofErr w:type="spellEnd"/>
      <w:r w:rsidRPr="009D31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актам, регулирующим предоставление субсидий юридическим лицам (за исключением субсидий  муниципальным</w:t>
      </w:r>
      <w:proofErr w:type="gramEnd"/>
      <w:r w:rsidRPr="009D31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учреждениями), индивидуальным предпринимателям, а также физическим лицам – производителям товаров, работ, услуг», администрация </w:t>
      </w:r>
      <w:proofErr w:type="spellStart"/>
      <w:r w:rsidRPr="009D31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Сурковского</w:t>
      </w:r>
      <w:proofErr w:type="spellEnd"/>
      <w:r w:rsidRPr="009D31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сельсовета </w:t>
      </w:r>
      <w:proofErr w:type="spellStart"/>
      <w:r w:rsidRPr="009D31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Тогучинского</w:t>
      </w:r>
      <w:proofErr w:type="spellEnd"/>
      <w:r w:rsidRPr="009D31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района </w:t>
      </w:r>
      <w:proofErr w:type="gramStart"/>
      <w:r w:rsidRPr="009D31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Новосибирской</w:t>
      </w:r>
      <w:proofErr w:type="gramEnd"/>
      <w:r w:rsidRPr="009D31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9D31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облатси</w:t>
      </w:r>
      <w:proofErr w:type="spellEnd"/>
    </w:p>
    <w:p w:rsidR="009D31D1" w:rsidRPr="009D31D1" w:rsidRDefault="009D31D1" w:rsidP="009D31D1">
      <w:pPr>
        <w:tabs>
          <w:tab w:val="center" w:pos="480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D31D1" w:rsidRPr="009D31D1" w:rsidRDefault="009D31D1" w:rsidP="009D31D1">
      <w:pPr>
        <w:tabs>
          <w:tab w:val="center" w:pos="480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D31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ПОСТАНОВЛЯЕТ:</w:t>
      </w:r>
    </w:p>
    <w:p w:rsidR="009D31D1" w:rsidRPr="009D31D1" w:rsidRDefault="009D31D1" w:rsidP="009D31D1">
      <w:pPr>
        <w:tabs>
          <w:tab w:val="center" w:pos="480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D31D1" w:rsidRPr="009D31D1" w:rsidRDefault="009D31D1" w:rsidP="009D31D1">
      <w:pPr>
        <w:tabs>
          <w:tab w:val="center" w:pos="480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D31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1.Утвердить прилагаемые:</w:t>
      </w:r>
    </w:p>
    <w:p w:rsidR="009D31D1" w:rsidRPr="009D31D1" w:rsidRDefault="009D31D1" w:rsidP="009D31D1">
      <w:pPr>
        <w:tabs>
          <w:tab w:val="center" w:pos="480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D31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1.1.Типовую форму соглашения (договора) о предоставлении из бюджета </w:t>
      </w:r>
      <w:proofErr w:type="spellStart"/>
      <w:r w:rsidRPr="009D31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Сурковского</w:t>
      </w:r>
      <w:proofErr w:type="spellEnd"/>
      <w:r w:rsidRPr="009D31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сельсовета </w:t>
      </w:r>
      <w:proofErr w:type="spellStart"/>
      <w:r w:rsidRPr="009D31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Тогучинского</w:t>
      </w:r>
      <w:proofErr w:type="spellEnd"/>
      <w:r w:rsidRPr="009D31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района Новосибирской области субсидии на возмещение затрат (недополученных доходов) в связи с  производством (реализацией) товаров, выполненных работ, оказанием услуг, в соответствии с приложением № 1 к настоящему постановлению;</w:t>
      </w:r>
    </w:p>
    <w:p w:rsidR="009D31D1" w:rsidRPr="009D31D1" w:rsidRDefault="009D31D1" w:rsidP="009D31D1">
      <w:pPr>
        <w:tabs>
          <w:tab w:val="center" w:pos="480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D31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1.2. Типовую форму соглашения (договора) о предоставлении из бюджета </w:t>
      </w:r>
      <w:proofErr w:type="spellStart"/>
      <w:r w:rsidRPr="009D31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Сурковского</w:t>
      </w:r>
      <w:proofErr w:type="spellEnd"/>
      <w:r w:rsidRPr="009D31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сельсовета </w:t>
      </w:r>
      <w:proofErr w:type="spellStart"/>
      <w:r w:rsidRPr="009D31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Тогучинского</w:t>
      </w:r>
      <w:proofErr w:type="spellEnd"/>
      <w:r w:rsidRPr="009D31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района Новосибирской области </w:t>
      </w:r>
      <w:r w:rsidRPr="009D31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субсидии на финансовое обеспечение  затрат в связи с производством (реализацией) товаров, выполненных работ, оказанием услуг, в соответствии с приложением № 2 к настоящему постановлению.</w:t>
      </w:r>
    </w:p>
    <w:p w:rsidR="009D31D1" w:rsidRPr="009D31D1" w:rsidRDefault="009D31D1" w:rsidP="009D31D1">
      <w:pPr>
        <w:tabs>
          <w:tab w:val="center" w:pos="480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D31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2. </w:t>
      </w:r>
      <w:proofErr w:type="gramStart"/>
      <w:r w:rsidRPr="009D31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Контроль за</w:t>
      </w:r>
      <w:proofErr w:type="gramEnd"/>
      <w:r w:rsidRPr="009D31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исполнением настоящего постановления оставляю за собой.</w:t>
      </w:r>
    </w:p>
    <w:p w:rsidR="009D31D1" w:rsidRPr="009D31D1" w:rsidRDefault="009D31D1" w:rsidP="009D31D1">
      <w:pPr>
        <w:tabs>
          <w:tab w:val="center" w:pos="480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D31D1" w:rsidRPr="009D31D1" w:rsidRDefault="009D31D1" w:rsidP="009D31D1">
      <w:pPr>
        <w:tabs>
          <w:tab w:val="center" w:pos="480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D31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Глава </w:t>
      </w:r>
      <w:proofErr w:type="spellStart"/>
      <w:r w:rsidRPr="009D31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Сурковского</w:t>
      </w:r>
      <w:proofErr w:type="spellEnd"/>
      <w:r w:rsidRPr="009D31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9D31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сельосвета</w:t>
      </w:r>
      <w:proofErr w:type="spellEnd"/>
    </w:p>
    <w:p w:rsidR="009D31D1" w:rsidRPr="009D31D1" w:rsidRDefault="009D31D1" w:rsidP="009D31D1">
      <w:pPr>
        <w:tabs>
          <w:tab w:val="center" w:pos="480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spellStart"/>
      <w:r w:rsidRPr="009D31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Тогучинского</w:t>
      </w:r>
      <w:proofErr w:type="spellEnd"/>
      <w:r w:rsidRPr="009D31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района </w:t>
      </w:r>
    </w:p>
    <w:p w:rsidR="009D31D1" w:rsidRPr="009D31D1" w:rsidRDefault="009D31D1" w:rsidP="009D31D1">
      <w:pPr>
        <w:tabs>
          <w:tab w:val="center" w:pos="480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D31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Новосибирской области                                                                 </w:t>
      </w:r>
      <w:proofErr w:type="spellStart"/>
      <w:r w:rsidRPr="009D31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А.С.Гундарев</w:t>
      </w:r>
      <w:proofErr w:type="spellEnd"/>
    </w:p>
    <w:p w:rsidR="009D31D1" w:rsidRPr="009D31D1" w:rsidRDefault="009D31D1" w:rsidP="009D31D1">
      <w:pPr>
        <w:tabs>
          <w:tab w:val="center" w:pos="480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D31D1" w:rsidRPr="009D31D1" w:rsidRDefault="009D31D1" w:rsidP="009D31D1">
      <w:pPr>
        <w:tabs>
          <w:tab w:val="center" w:pos="480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D31D1" w:rsidRPr="009D31D1" w:rsidRDefault="009D31D1" w:rsidP="009D31D1">
      <w:pPr>
        <w:tabs>
          <w:tab w:val="center" w:pos="480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D31D1" w:rsidRPr="009D31D1" w:rsidRDefault="009D31D1" w:rsidP="009D31D1">
      <w:pPr>
        <w:tabs>
          <w:tab w:val="center" w:pos="480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D31D1" w:rsidRPr="009D31D1" w:rsidRDefault="009D31D1" w:rsidP="009D31D1">
      <w:pPr>
        <w:tabs>
          <w:tab w:val="center" w:pos="480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D31D1" w:rsidRPr="009D31D1" w:rsidRDefault="009D31D1" w:rsidP="009D31D1">
      <w:pPr>
        <w:tabs>
          <w:tab w:val="center" w:pos="480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D31D1" w:rsidRPr="009D31D1" w:rsidRDefault="009D31D1" w:rsidP="009D31D1">
      <w:pPr>
        <w:tabs>
          <w:tab w:val="center" w:pos="480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D31D1" w:rsidRPr="009D31D1" w:rsidRDefault="009D31D1" w:rsidP="009D31D1">
      <w:pPr>
        <w:tabs>
          <w:tab w:val="center" w:pos="480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D31D1" w:rsidRPr="009D31D1" w:rsidRDefault="009D31D1" w:rsidP="009D31D1">
      <w:pPr>
        <w:tabs>
          <w:tab w:val="center" w:pos="480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D31D1" w:rsidRPr="009D31D1" w:rsidRDefault="009D31D1" w:rsidP="009D31D1">
      <w:pPr>
        <w:tabs>
          <w:tab w:val="center" w:pos="480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D31D1" w:rsidRPr="009D31D1" w:rsidRDefault="009D31D1" w:rsidP="009D31D1">
      <w:pPr>
        <w:tabs>
          <w:tab w:val="center" w:pos="480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D31D1" w:rsidRPr="009D31D1" w:rsidRDefault="009D31D1" w:rsidP="009D31D1">
      <w:pPr>
        <w:tabs>
          <w:tab w:val="center" w:pos="480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D31D1" w:rsidRPr="009D31D1" w:rsidRDefault="009D31D1" w:rsidP="009D31D1">
      <w:pPr>
        <w:tabs>
          <w:tab w:val="center" w:pos="480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D31D1" w:rsidRPr="009D31D1" w:rsidRDefault="009D31D1" w:rsidP="009D31D1">
      <w:pPr>
        <w:tabs>
          <w:tab w:val="center" w:pos="480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D31D1" w:rsidRPr="009D31D1" w:rsidRDefault="009D31D1" w:rsidP="009D31D1">
      <w:pPr>
        <w:tabs>
          <w:tab w:val="center" w:pos="480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D31D1" w:rsidRPr="009D31D1" w:rsidRDefault="009D31D1" w:rsidP="009D31D1">
      <w:pPr>
        <w:tabs>
          <w:tab w:val="center" w:pos="480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D31D1" w:rsidRPr="009D31D1" w:rsidRDefault="009D31D1" w:rsidP="009D31D1">
      <w:pPr>
        <w:tabs>
          <w:tab w:val="center" w:pos="480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D31D1" w:rsidRPr="009D31D1" w:rsidRDefault="009D31D1" w:rsidP="009D31D1">
      <w:pPr>
        <w:tabs>
          <w:tab w:val="center" w:pos="480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D31D1" w:rsidRPr="009D31D1" w:rsidRDefault="009D31D1" w:rsidP="009D31D1">
      <w:pPr>
        <w:tabs>
          <w:tab w:val="center" w:pos="480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D31D1" w:rsidRPr="009D31D1" w:rsidRDefault="009D31D1" w:rsidP="009D31D1">
      <w:pPr>
        <w:tabs>
          <w:tab w:val="center" w:pos="480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D31D1" w:rsidRPr="009D31D1" w:rsidRDefault="009D31D1" w:rsidP="009D31D1">
      <w:pPr>
        <w:tabs>
          <w:tab w:val="center" w:pos="480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D31D1" w:rsidRPr="009D31D1" w:rsidRDefault="009D31D1" w:rsidP="009D31D1">
      <w:pPr>
        <w:tabs>
          <w:tab w:val="center" w:pos="480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D31D1" w:rsidRPr="009D31D1" w:rsidRDefault="009D31D1" w:rsidP="009D31D1">
      <w:pPr>
        <w:tabs>
          <w:tab w:val="center" w:pos="480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D31D1" w:rsidRPr="009D31D1" w:rsidRDefault="009D31D1" w:rsidP="009D31D1">
      <w:pPr>
        <w:tabs>
          <w:tab w:val="center" w:pos="480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D31D1" w:rsidRPr="009D31D1" w:rsidRDefault="009D31D1" w:rsidP="009D31D1">
      <w:pPr>
        <w:tabs>
          <w:tab w:val="center" w:pos="480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D31D1" w:rsidRPr="009D31D1" w:rsidRDefault="009D31D1" w:rsidP="009D31D1">
      <w:pPr>
        <w:tabs>
          <w:tab w:val="center" w:pos="480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D31D1" w:rsidRPr="009D31D1" w:rsidRDefault="009D31D1" w:rsidP="009D31D1">
      <w:pPr>
        <w:tabs>
          <w:tab w:val="center" w:pos="480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D31D1" w:rsidRPr="009D31D1" w:rsidRDefault="009D31D1" w:rsidP="009D31D1">
      <w:pPr>
        <w:tabs>
          <w:tab w:val="center" w:pos="480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D31D1" w:rsidRPr="009D31D1" w:rsidRDefault="009D31D1" w:rsidP="009D31D1">
      <w:pPr>
        <w:tabs>
          <w:tab w:val="center" w:pos="480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D31D1" w:rsidRPr="009D31D1" w:rsidRDefault="009D31D1" w:rsidP="009D31D1">
      <w:pPr>
        <w:tabs>
          <w:tab w:val="center" w:pos="480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D31D1" w:rsidRPr="009D31D1" w:rsidRDefault="009D31D1" w:rsidP="009D31D1">
      <w:pPr>
        <w:tabs>
          <w:tab w:val="center" w:pos="480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D31D1" w:rsidRPr="009D31D1" w:rsidRDefault="009D31D1" w:rsidP="009D31D1">
      <w:pPr>
        <w:tabs>
          <w:tab w:val="center" w:pos="480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D31D1" w:rsidRPr="009D31D1" w:rsidRDefault="009D31D1" w:rsidP="009D31D1">
      <w:pPr>
        <w:tabs>
          <w:tab w:val="center" w:pos="480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D31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Петроченко</w:t>
      </w:r>
    </w:p>
    <w:p w:rsidR="009D31D1" w:rsidRPr="009D31D1" w:rsidRDefault="009D31D1" w:rsidP="009D31D1">
      <w:pPr>
        <w:tabs>
          <w:tab w:val="center" w:pos="480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D31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33-118</w:t>
      </w:r>
    </w:p>
    <w:p w:rsidR="009D31D1" w:rsidRPr="009D31D1" w:rsidRDefault="009D31D1" w:rsidP="009D31D1">
      <w:pPr>
        <w:tabs>
          <w:tab w:val="center" w:pos="480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D31D1" w:rsidRPr="009D31D1" w:rsidRDefault="009D31D1" w:rsidP="009D31D1">
      <w:pPr>
        <w:tabs>
          <w:tab w:val="center" w:pos="480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D31D1" w:rsidRPr="009D31D1" w:rsidRDefault="009D31D1" w:rsidP="009D31D1">
      <w:pPr>
        <w:tabs>
          <w:tab w:val="center" w:pos="480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D31D1" w:rsidRPr="009D31D1" w:rsidRDefault="009D31D1" w:rsidP="009D31D1">
      <w:pPr>
        <w:tabs>
          <w:tab w:val="center" w:pos="480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D31D1" w:rsidRPr="009D31D1" w:rsidRDefault="009D31D1" w:rsidP="009D31D1">
      <w:pPr>
        <w:spacing w:after="0" w:line="240" w:lineRule="auto"/>
        <w:ind w:left="7090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31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 1</w:t>
      </w:r>
    </w:p>
    <w:p w:rsidR="009D31D1" w:rsidRPr="009D31D1" w:rsidRDefault="009D31D1" w:rsidP="009D31D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31D1"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постановлению администрации</w:t>
      </w:r>
    </w:p>
    <w:p w:rsidR="009D31D1" w:rsidRPr="009D31D1" w:rsidRDefault="009D31D1" w:rsidP="009D31D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D31D1">
        <w:rPr>
          <w:rFonts w:ascii="Times New Roman" w:eastAsia="Times New Roman" w:hAnsi="Times New Roman" w:cs="Times New Roman"/>
          <w:sz w:val="28"/>
          <w:szCs w:val="28"/>
          <w:lang w:eastAsia="ru-RU"/>
        </w:rPr>
        <w:t>Сурковского</w:t>
      </w:r>
      <w:proofErr w:type="spellEnd"/>
      <w:r w:rsidRPr="009D31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D31D1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сельосвета</w:t>
      </w:r>
      <w:proofErr w:type="spellEnd"/>
    </w:p>
    <w:p w:rsidR="009D31D1" w:rsidRPr="009D31D1" w:rsidRDefault="009D31D1" w:rsidP="009D31D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D31D1">
        <w:rPr>
          <w:rFonts w:ascii="Times New Roman" w:eastAsia="Times New Roman" w:hAnsi="Times New Roman" w:cs="Times New Roman"/>
          <w:sz w:val="28"/>
          <w:szCs w:val="28"/>
          <w:lang w:eastAsia="ru-RU"/>
        </w:rPr>
        <w:t>Тогучинского</w:t>
      </w:r>
      <w:proofErr w:type="spellEnd"/>
      <w:r w:rsidRPr="009D31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</w:t>
      </w:r>
    </w:p>
    <w:p w:rsidR="009D31D1" w:rsidRPr="009D31D1" w:rsidRDefault="009D31D1" w:rsidP="009D31D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31D1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Новосибирской области</w:t>
      </w:r>
    </w:p>
    <w:p w:rsidR="009D31D1" w:rsidRPr="009D31D1" w:rsidRDefault="009D31D1" w:rsidP="009D31D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31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30.12.2016 № 124 </w:t>
      </w:r>
    </w:p>
    <w:p w:rsidR="009D31D1" w:rsidRPr="009D31D1" w:rsidRDefault="009D31D1" w:rsidP="009D31D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31D1" w:rsidRPr="009D31D1" w:rsidRDefault="009D31D1" w:rsidP="009D31D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31D1">
        <w:rPr>
          <w:rFonts w:ascii="Times New Roman" w:eastAsia="Times New Roman" w:hAnsi="Times New Roman" w:cs="Times New Roman"/>
          <w:sz w:val="28"/>
          <w:szCs w:val="28"/>
          <w:lang w:eastAsia="ru-RU"/>
        </w:rPr>
        <w:t>Типовая форма</w:t>
      </w:r>
    </w:p>
    <w:p w:rsidR="009D31D1" w:rsidRPr="009D31D1" w:rsidRDefault="009D31D1" w:rsidP="009D31D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D31D1" w:rsidRPr="009D31D1" w:rsidRDefault="009D31D1" w:rsidP="009D31D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D31D1" w:rsidRPr="009D31D1" w:rsidRDefault="009D31D1" w:rsidP="009D31D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D31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Соглашение (договор) о предоставлении из бюджета  </w:t>
      </w:r>
      <w:proofErr w:type="spellStart"/>
      <w:r w:rsidRPr="009D31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Сурковского</w:t>
      </w:r>
      <w:proofErr w:type="spellEnd"/>
      <w:r w:rsidRPr="009D31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сельсовета </w:t>
      </w:r>
      <w:proofErr w:type="spellStart"/>
      <w:r w:rsidRPr="009D31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Тогучинского</w:t>
      </w:r>
      <w:proofErr w:type="spellEnd"/>
      <w:r w:rsidRPr="009D31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района Новосибирской области субсидии на возмещение затрат (недополученных доходов) в связи с производством (реализацией) товаров, выполнением работ, оказанием услуг</w:t>
      </w:r>
    </w:p>
    <w:p w:rsidR="009D31D1" w:rsidRPr="009D31D1" w:rsidRDefault="009D31D1" w:rsidP="009D31D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31D1" w:rsidRPr="009D31D1" w:rsidRDefault="009D31D1" w:rsidP="009D31D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D31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с. </w:t>
      </w:r>
      <w:proofErr w:type="spellStart"/>
      <w:r w:rsidRPr="009D31D1">
        <w:rPr>
          <w:rFonts w:ascii="Times New Roman" w:eastAsia="Times New Roman" w:hAnsi="Times New Roman" w:cs="Times New Roman"/>
          <w:sz w:val="28"/>
          <w:szCs w:val="28"/>
          <w:lang w:eastAsia="ru-RU"/>
        </w:rPr>
        <w:t>Сурково</w:t>
      </w:r>
      <w:proofErr w:type="spellEnd"/>
    </w:p>
    <w:p w:rsidR="009D31D1" w:rsidRPr="009D31D1" w:rsidRDefault="009D31D1" w:rsidP="009D31D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tbl>
      <w:tblPr>
        <w:tblpPr w:leftFromText="180" w:rightFromText="180" w:vertAnchor="text" w:horzAnchor="margin" w:tblpY="241"/>
        <w:tblW w:w="9394" w:type="dxa"/>
        <w:tblInd w:w="108" w:type="dxa"/>
        <w:tblLook w:val="04A0" w:firstRow="1" w:lastRow="0" w:firstColumn="1" w:lastColumn="0" w:noHBand="0" w:noVBand="1"/>
      </w:tblPr>
      <w:tblGrid>
        <w:gridCol w:w="4698"/>
        <w:gridCol w:w="4696"/>
      </w:tblGrid>
      <w:tr w:rsidR="009D31D1" w:rsidRPr="009D31D1" w:rsidTr="00F05171">
        <w:trPr>
          <w:trHeight w:val="336"/>
        </w:trPr>
        <w:tc>
          <w:tcPr>
            <w:tcW w:w="4697" w:type="dxa"/>
            <w:shd w:val="clear" w:color="auto" w:fill="auto"/>
            <w:vAlign w:val="bottom"/>
          </w:tcPr>
          <w:p w:rsidR="009D31D1" w:rsidRPr="009D31D1" w:rsidRDefault="009D31D1" w:rsidP="009D3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31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«____»_____________20__г.</w:t>
            </w:r>
          </w:p>
        </w:tc>
        <w:tc>
          <w:tcPr>
            <w:tcW w:w="4696" w:type="dxa"/>
            <w:shd w:val="clear" w:color="auto" w:fill="auto"/>
          </w:tcPr>
          <w:p w:rsidR="009D31D1" w:rsidRPr="009D31D1" w:rsidRDefault="009D31D1" w:rsidP="009D3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</w:t>
            </w:r>
            <w:r w:rsidRPr="009D31D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№ ___________________</w:t>
            </w:r>
          </w:p>
        </w:tc>
      </w:tr>
      <w:tr w:rsidR="009D31D1" w:rsidRPr="009D31D1" w:rsidTr="00F05171">
        <w:trPr>
          <w:trHeight w:val="600"/>
        </w:trPr>
        <w:tc>
          <w:tcPr>
            <w:tcW w:w="4697" w:type="dxa"/>
            <w:shd w:val="clear" w:color="auto" w:fill="auto"/>
          </w:tcPr>
          <w:p w:rsidR="009D31D1" w:rsidRPr="009D31D1" w:rsidRDefault="009D31D1" w:rsidP="009D3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9D31D1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 xml:space="preserve">  </w:t>
            </w:r>
            <w:proofErr w:type="gramStart"/>
            <w:r w:rsidRPr="009D31D1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(дата заключения соглашения (договора)</w:t>
            </w:r>
            <w:proofErr w:type="gramEnd"/>
          </w:p>
        </w:tc>
        <w:tc>
          <w:tcPr>
            <w:tcW w:w="4696" w:type="dxa"/>
            <w:shd w:val="clear" w:color="auto" w:fill="auto"/>
          </w:tcPr>
          <w:p w:rsidR="009D31D1" w:rsidRPr="009D31D1" w:rsidRDefault="009D31D1" w:rsidP="009D31D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9D31D1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 xml:space="preserve">                               </w:t>
            </w:r>
            <w:proofErr w:type="gramStart"/>
            <w:r w:rsidRPr="009D31D1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(номер соглашения (договора)</w:t>
            </w:r>
            <w:proofErr w:type="gramEnd"/>
          </w:p>
          <w:p w:rsidR="009D31D1" w:rsidRPr="009D31D1" w:rsidRDefault="009D31D1" w:rsidP="009D31D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D31D1" w:rsidRPr="009D31D1" w:rsidRDefault="009D31D1" w:rsidP="009D31D1">
      <w:pPr>
        <w:widowControl w:val="0"/>
        <w:spacing w:after="0" w:line="240" w:lineRule="auto"/>
        <w:ind w:right="-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31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Администрация </w:t>
      </w:r>
      <w:proofErr w:type="spellStart"/>
      <w:r w:rsidRPr="009D31D1">
        <w:rPr>
          <w:rFonts w:ascii="Times New Roman" w:eastAsia="Times New Roman" w:hAnsi="Times New Roman" w:cs="Times New Roman"/>
          <w:sz w:val="28"/>
          <w:szCs w:val="28"/>
          <w:lang w:eastAsia="ru-RU"/>
        </w:rPr>
        <w:t>Сурковского</w:t>
      </w:r>
      <w:proofErr w:type="spellEnd"/>
      <w:r w:rsidRPr="009D31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</w:t>
      </w:r>
      <w:r w:rsidRPr="009D31D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proofErr w:type="spellStart"/>
      <w:r w:rsidRPr="009D31D1">
        <w:rPr>
          <w:rFonts w:ascii="Times New Roman" w:eastAsia="Times New Roman" w:hAnsi="Times New Roman" w:cs="Times New Roman"/>
          <w:sz w:val="28"/>
          <w:szCs w:val="28"/>
          <w:lang w:eastAsia="ru-RU"/>
        </w:rPr>
        <w:t>Тогучинского</w:t>
      </w:r>
      <w:proofErr w:type="spellEnd"/>
      <w:r w:rsidRPr="009D31D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9D31D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 Новосибирской области</w:t>
      </w:r>
      <w:r w:rsidRPr="009D31D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, </w:t>
      </w:r>
      <w:r w:rsidRPr="009D31D1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которой доведены лимиты бюджетных обязательств на предоставление субсидии в соответствии со статьей 78 Бюджетного кодекса Российской Федерации, именуемая в дальнейшем - администрация</w:t>
      </w:r>
      <w:proofErr w:type="gramStart"/>
      <w:r w:rsidRPr="009D31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</w:t>
      </w:r>
      <w:proofErr w:type="gramEnd"/>
      <w:r w:rsidRPr="009D31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лице </w:t>
      </w:r>
    </w:p>
    <w:p w:rsidR="009D31D1" w:rsidRPr="009D31D1" w:rsidRDefault="009D31D1" w:rsidP="009D31D1">
      <w:pPr>
        <w:widowControl w:val="0"/>
        <w:spacing w:after="0" w:line="240" w:lineRule="auto"/>
        <w:ind w:right="-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31D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_________________________________________________________________,</w:t>
      </w:r>
    </w:p>
    <w:p w:rsidR="009D31D1" w:rsidRPr="009D31D1" w:rsidRDefault="009D31D1" w:rsidP="009D31D1">
      <w:pPr>
        <w:widowControl w:val="0"/>
        <w:spacing w:after="0" w:line="240" w:lineRule="auto"/>
        <w:ind w:right="-4"/>
        <w:jc w:val="center"/>
        <w:rPr>
          <w:rFonts w:ascii="Times New Roman" w:eastAsia="Times New Roman" w:hAnsi="Times New Roman" w:cs="Times New Roman"/>
          <w:bCs/>
          <w:i/>
          <w:sz w:val="18"/>
          <w:szCs w:val="18"/>
          <w:lang w:eastAsia="ru-RU"/>
        </w:rPr>
      </w:pPr>
      <w:r w:rsidRPr="009D31D1">
        <w:rPr>
          <w:rFonts w:ascii="Times New Roman" w:eastAsia="Times New Roman" w:hAnsi="Times New Roman" w:cs="Times New Roman"/>
          <w:bCs/>
          <w:i/>
          <w:sz w:val="18"/>
          <w:szCs w:val="18"/>
          <w:lang w:eastAsia="ru-RU"/>
        </w:rPr>
        <w:t xml:space="preserve">(наименование должности, а также фамилия, имя, отчество (при наличии) Главы сельсовета </w:t>
      </w:r>
      <w:r w:rsidRPr="009D31D1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 xml:space="preserve"> </w:t>
      </w:r>
      <w:r w:rsidRPr="009D31D1">
        <w:rPr>
          <w:rFonts w:ascii="Times New Roman" w:eastAsia="Times New Roman" w:hAnsi="Times New Roman" w:cs="Times New Roman"/>
          <w:bCs/>
          <w:i/>
          <w:sz w:val="18"/>
          <w:szCs w:val="18"/>
          <w:lang w:eastAsia="ru-RU"/>
        </w:rPr>
        <w:t>или уполномоченного им лица)</w:t>
      </w:r>
    </w:p>
    <w:p w:rsidR="009D31D1" w:rsidRPr="009D31D1" w:rsidRDefault="009D31D1" w:rsidP="009D31D1">
      <w:pPr>
        <w:widowControl w:val="0"/>
        <w:tabs>
          <w:tab w:val="left" w:pos="284"/>
        </w:tabs>
        <w:spacing w:after="0" w:line="240" w:lineRule="auto"/>
        <w:ind w:right="-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D31D1">
        <w:rPr>
          <w:rFonts w:ascii="Times New Roman" w:eastAsia="Times New Roman" w:hAnsi="Times New Roman" w:cs="Times New Roman"/>
          <w:sz w:val="28"/>
          <w:szCs w:val="28"/>
          <w:lang w:eastAsia="ru-RU"/>
        </w:rPr>
        <w:t>действующего</w:t>
      </w:r>
      <w:proofErr w:type="gramEnd"/>
      <w:r w:rsidRPr="009D31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  основании________________________________________________________</w:t>
      </w:r>
    </w:p>
    <w:p w:rsidR="009D31D1" w:rsidRPr="009D31D1" w:rsidRDefault="009D31D1" w:rsidP="009D31D1">
      <w:pPr>
        <w:widowControl w:val="0"/>
        <w:tabs>
          <w:tab w:val="left" w:pos="284"/>
        </w:tabs>
        <w:spacing w:after="0" w:line="240" w:lineRule="auto"/>
        <w:ind w:right="-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31D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_________________________________________________________________,</w:t>
      </w:r>
    </w:p>
    <w:p w:rsidR="009D31D1" w:rsidRPr="009D31D1" w:rsidRDefault="009D31D1" w:rsidP="009D31D1">
      <w:pPr>
        <w:widowControl w:val="0"/>
        <w:spacing w:after="0" w:line="240" w:lineRule="auto"/>
        <w:ind w:right="-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31D1">
        <w:rPr>
          <w:rFonts w:ascii="Times New Roman" w:eastAsia="Times New Roman" w:hAnsi="Times New Roman" w:cs="Times New Roman"/>
          <w:bCs/>
          <w:i/>
          <w:sz w:val="18"/>
          <w:szCs w:val="18"/>
          <w:lang w:eastAsia="ru-RU"/>
        </w:rPr>
        <w:t>(реквизиты учредительного документа (положения) администрации</w:t>
      </w:r>
      <w:r w:rsidRPr="009D31D1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 xml:space="preserve">, </w:t>
      </w:r>
      <w:r w:rsidRPr="009D31D1">
        <w:rPr>
          <w:rFonts w:ascii="Times New Roman" w:eastAsia="Times New Roman" w:hAnsi="Times New Roman" w:cs="Times New Roman"/>
          <w:bCs/>
          <w:i/>
          <w:sz w:val="18"/>
          <w:szCs w:val="18"/>
          <w:lang w:eastAsia="ru-RU"/>
        </w:rPr>
        <w:t>доверенности, распоряжения или иного документа, удостоверяющего полномочия)</w:t>
      </w:r>
    </w:p>
    <w:p w:rsidR="009D31D1" w:rsidRPr="009D31D1" w:rsidRDefault="009D31D1" w:rsidP="009D31D1">
      <w:pPr>
        <w:widowControl w:val="0"/>
        <w:tabs>
          <w:tab w:val="left" w:pos="0"/>
        </w:tabs>
        <w:spacing w:after="0" w:line="240" w:lineRule="auto"/>
        <w:ind w:right="-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31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одной стороны и __________________________________________________, </w:t>
      </w:r>
    </w:p>
    <w:p w:rsidR="009D31D1" w:rsidRPr="009D31D1" w:rsidRDefault="009D31D1" w:rsidP="009D31D1">
      <w:pPr>
        <w:widowControl w:val="0"/>
        <w:tabs>
          <w:tab w:val="left" w:pos="0"/>
        </w:tabs>
        <w:spacing w:after="0" w:line="240" w:lineRule="auto"/>
        <w:ind w:right="142" w:hanging="850"/>
        <w:jc w:val="center"/>
        <w:rPr>
          <w:rFonts w:ascii="Times New Roman" w:eastAsia="Times New Roman" w:hAnsi="Times New Roman" w:cs="Times New Roman"/>
          <w:bCs/>
          <w:i/>
          <w:sz w:val="18"/>
          <w:szCs w:val="18"/>
          <w:lang w:eastAsia="ru-RU"/>
        </w:rPr>
      </w:pPr>
      <w:r w:rsidRPr="009D31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</w:t>
      </w:r>
      <w:proofErr w:type="gramStart"/>
      <w:r w:rsidRPr="009D31D1">
        <w:rPr>
          <w:rFonts w:ascii="Times New Roman" w:eastAsia="Times New Roman" w:hAnsi="Times New Roman" w:cs="Times New Roman"/>
          <w:bCs/>
          <w:i/>
          <w:sz w:val="18"/>
          <w:szCs w:val="18"/>
          <w:lang w:eastAsia="ru-RU"/>
        </w:rPr>
        <w:t xml:space="preserve">(наименование юридического лица, фамилия, имя, отчество (при наличии) индивидуального </w:t>
      </w:r>
      <w:proofErr w:type="gramEnd"/>
    </w:p>
    <w:p w:rsidR="009D31D1" w:rsidRPr="009D31D1" w:rsidRDefault="009D31D1" w:rsidP="009D31D1">
      <w:pPr>
        <w:widowControl w:val="0"/>
        <w:tabs>
          <w:tab w:val="left" w:pos="0"/>
        </w:tabs>
        <w:spacing w:after="0" w:line="240" w:lineRule="auto"/>
        <w:ind w:right="142" w:hanging="850"/>
        <w:jc w:val="center"/>
        <w:rPr>
          <w:rFonts w:ascii="Times New Roman" w:eastAsia="Times New Roman" w:hAnsi="Times New Roman" w:cs="Times New Roman"/>
          <w:bCs/>
          <w:i/>
          <w:sz w:val="18"/>
          <w:szCs w:val="18"/>
          <w:lang w:eastAsia="ru-RU"/>
        </w:rPr>
      </w:pPr>
      <w:r w:rsidRPr="009D31D1">
        <w:rPr>
          <w:rFonts w:ascii="Times New Roman" w:eastAsia="Times New Roman" w:hAnsi="Times New Roman" w:cs="Times New Roman"/>
          <w:bCs/>
          <w:i/>
          <w:sz w:val="18"/>
          <w:szCs w:val="18"/>
          <w:lang w:eastAsia="ru-RU"/>
        </w:rPr>
        <w:t xml:space="preserve">                                                                   предпринимателя или физического лица-производителя товаров, работ, услуг)</w:t>
      </w:r>
    </w:p>
    <w:p w:rsidR="009D31D1" w:rsidRPr="009D31D1" w:rsidRDefault="009D31D1" w:rsidP="009D31D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31D1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именуемый в дальнейшем «Получатель», в лице _____________________________________________________________________________________________________________________________,</w:t>
      </w:r>
    </w:p>
    <w:p w:rsidR="009D31D1" w:rsidRPr="009D31D1" w:rsidRDefault="009D31D1" w:rsidP="009D31D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 w:val="18"/>
          <w:szCs w:val="18"/>
          <w:lang w:eastAsia="ru-RU"/>
        </w:rPr>
      </w:pPr>
      <w:proofErr w:type="gramStart"/>
      <w:r w:rsidRPr="009D31D1">
        <w:rPr>
          <w:rFonts w:ascii="Times New Roman" w:eastAsia="Times New Roman" w:hAnsi="Times New Roman" w:cs="Times New Roman"/>
          <w:bCs/>
          <w:i/>
          <w:sz w:val="18"/>
          <w:szCs w:val="18"/>
          <w:lang w:eastAsia="ru-RU"/>
        </w:rPr>
        <w:t>(наименование должности, а также фамилия, имя, отчество (при наличии) лица, представляющего Получателя, или уполномоченного им лица, фамилия, имя, отчество (при наличии) индивидуального предпринимателя или физического лица - производителя товаров, работ, услуг)</w:t>
      </w:r>
      <w:proofErr w:type="gramEnd"/>
    </w:p>
    <w:p w:rsidR="009D31D1" w:rsidRPr="009D31D1" w:rsidRDefault="009D31D1" w:rsidP="009D31D1">
      <w:pPr>
        <w:widowControl w:val="0"/>
        <w:spacing w:after="0" w:line="240" w:lineRule="auto"/>
        <w:ind w:left="2694" w:hanging="269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D31D1">
        <w:rPr>
          <w:rFonts w:ascii="Times New Roman" w:eastAsia="Times New Roman" w:hAnsi="Times New Roman" w:cs="Times New Roman"/>
          <w:sz w:val="28"/>
          <w:szCs w:val="28"/>
          <w:lang w:eastAsia="ru-RU"/>
        </w:rPr>
        <w:t>действующего</w:t>
      </w:r>
      <w:proofErr w:type="gramEnd"/>
      <w:r w:rsidRPr="009D31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</w:t>
      </w:r>
      <w:r w:rsidRPr="009D31D1">
        <w:rPr>
          <w:rFonts w:ascii="Times New Roman" w:eastAsia="Times New Roman" w:hAnsi="Times New Roman" w:cs="Times New Roman"/>
          <w:bCs/>
          <w:i/>
          <w:sz w:val="18"/>
          <w:szCs w:val="18"/>
          <w:lang w:eastAsia="ru-RU"/>
        </w:rPr>
        <w:t xml:space="preserve"> </w:t>
      </w:r>
      <w:r w:rsidRPr="009D31D1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основании _________________________________________</w:t>
      </w:r>
    </w:p>
    <w:p w:rsidR="009D31D1" w:rsidRPr="009D31D1" w:rsidRDefault="009D31D1" w:rsidP="009D31D1">
      <w:pPr>
        <w:widowControl w:val="0"/>
        <w:spacing w:after="0" w:line="240" w:lineRule="auto"/>
        <w:ind w:left="2694" w:hanging="269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31D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_________________________________________________________________,</w:t>
      </w:r>
    </w:p>
    <w:p w:rsidR="009D31D1" w:rsidRPr="009D31D1" w:rsidRDefault="009D31D1" w:rsidP="009D31D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 w:val="18"/>
          <w:szCs w:val="18"/>
          <w:lang w:eastAsia="ru-RU"/>
        </w:rPr>
      </w:pPr>
      <w:r w:rsidRPr="009D31D1">
        <w:rPr>
          <w:rFonts w:ascii="Times New Roman" w:eastAsia="Times New Roman" w:hAnsi="Times New Roman" w:cs="Times New Roman"/>
          <w:bCs/>
          <w:i/>
          <w:sz w:val="18"/>
          <w:szCs w:val="18"/>
          <w:lang w:eastAsia="ru-RU"/>
        </w:rPr>
        <w:t>(реквизиты устава юридического лица, свидетельства о государственной  регистрации индивидуального предпринимателя, доверенности)</w:t>
      </w:r>
    </w:p>
    <w:p w:rsidR="009D31D1" w:rsidRPr="009D31D1" w:rsidRDefault="009D31D1" w:rsidP="009D31D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18"/>
          <w:szCs w:val="24"/>
          <w:lang w:eastAsia="ru-RU"/>
        </w:rPr>
      </w:pPr>
      <w:r w:rsidRPr="009D31D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с другой стороны, далее именуемые «Стороны», в соответствии </w:t>
      </w:r>
      <w:r w:rsidRPr="009D31D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 Бюджетным кодексом Российской Федерации</w:t>
      </w:r>
      <w:r w:rsidRPr="009D31D1">
        <w:rPr>
          <w:rFonts w:ascii="Times New Roman CYR" w:eastAsia="Times New Roman" w:hAnsi="Times New Roman CYR" w:cs="Times New Roman"/>
          <w:sz w:val="30"/>
          <w:szCs w:val="30"/>
          <w:lang w:eastAsia="ru-RU"/>
        </w:rPr>
        <w:t>)</w:t>
      </w:r>
      <w:r w:rsidRPr="009D31D1">
        <w:rPr>
          <w:rFonts w:ascii="Times New Roman" w:eastAsia="Times New Roman" w:hAnsi="Times New Roman" w:cs="Times New Roman"/>
          <w:sz w:val="28"/>
          <w:szCs w:val="28"/>
          <w:lang w:eastAsia="ru-RU"/>
        </w:rPr>
        <w:t>, ________________________________________________________________,</w:t>
      </w:r>
    </w:p>
    <w:p w:rsidR="009D31D1" w:rsidRPr="009D31D1" w:rsidRDefault="009D31D1" w:rsidP="009D31D1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31D1">
        <w:rPr>
          <w:rFonts w:ascii="Times New Roman" w:eastAsia="Times New Roman" w:hAnsi="Times New Roman" w:cs="Times New Roman"/>
          <w:bCs/>
          <w:i/>
          <w:sz w:val="18"/>
          <w:szCs w:val="18"/>
          <w:lang w:eastAsia="ru-RU"/>
        </w:rPr>
        <w:t xml:space="preserve">  (наименование порядка предоставления субсидии из районного бюджета Получателю)</w:t>
      </w:r>
      <w:r w:rsidRPr="009D31D1">
        <w:rPr>
          <w:rFonts w:ascii="Times New Roman" w:eastAsia="Times New Roman" w:hAnsi="Times New Roman" w:cs="Times New Roman"/>
          <w:bCs/>
          <w:i/>
          <w:sz w:val="18"/>
          <w:szCs w:val="18"/>
          <w:lang w:eastAsia="ru-RU"/>
        </w:rPr>
        <w:br/>
      </w:r>
      <w:r w:rsidRPr="009D31D1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утвержденным</w:t>
      </w:r>
      <w:proofErr w:type="gramStart"/>
      <w:r w:rsidRPr="009D31D1">
        <w:rPr>
          <w:rFonts w:ascii="Times New Roman" w:eastAsia="Times New Roman" w:hAnsi="Times New Roman" w:cs="Times New Roman"/>
          <w:sz w:val="28"/>
          <w:szCs w:val="28"/>
          <w:lang w:eastAsia="ru-RU"/>
        </w:rPr>
        <w:t>и(</w:t>
      </w:r>
      <w:proofErr w:type="spellStart"/>
      <w:proofErr w:type="gramEnd"/>
      <w:r w:rsidRPr="009D31D1">
        <w:rPr>
          <w:rFonts w:ascii="Times New Roman" w:eastAsia="Times New Roman" w:hAnsi="Times New Roman" w:cs="Times New Roman"/>
          <w:sz w:val="28"/>
          <w:szCs w:val="28"/>
          <w:lang w:eastAsia="ru-RU"/>
        </w:rPr>
        <w:t>ым</w:t>
      </w:r>
      <w:proofErr w:type="spellEnd"/>
      <w:r w:rsidRPr="009D31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постановлением администрации  </w:t>
      </w:r>
      <w:proofErr w:type="spellStart"/>
      <w:r w:rsidRPr="009D31D1">
        <w:rPr>
          <w:rFonts w:ascii="Times New Roman" w:eastAsia="Times New Roman" w:hAnsi="Times New Roman" w:cs="Times New Roman"/>
          <w:sz w:val="28"/>
          <w:szCs w:val="28"/>
          <w:lang w:eastAsia="ru-RU"/>
        </w:rPr>
        <w:t>Сурковского</w:t>
      </w:r>
      <w:proofErr w:type="spellEnd"/>
      <w:r w:rsidRPr="009D31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</w:t>
      </w:r>
      <w:proofErr w:type="spellStart"/>
      <w:r w:rsidRPr="009D31D1">
        <w:rPr>
          <w:rFonts w:ascii="Times New Roman" w:eastAsia="Times New Roman" w:hAnsi="Times New Roman" w:cs="Times New Roman"/>
          <w:sz w:val="28"/>
          <w:szCs w:val="28"/>
          <w:lang w:eastAsia="ru-RU"/>
        </w:rPr>
        <w:t>Тогучинского</w:t>
      </w:r>
      <w:proofErr w:type="spellEnd"/>
      <w:r w:rsidRPr="009D31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Новосибирской области</w:t>
      </w:r>
    </w:p>
    <w:p w:rsidR="009D31D1" w:rsidRPr="009D31D1" w:rsidRDefault="009D31D1" w:rsidP="009D31D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31D1">
        <w:rPr>
          <w:rFonts w:ascii="Times New Roman" w:eastAsia="Times New Roman" w:hAnsi="Times New Roman" w:cs="Times New Roman"/>
          <w:sz w:val="28"/>
          <w:szCs w:val="28"/>
          <w:lang w:eastAsia="ru-RU"/>
        </w:rPr>
        <w:t>от «___» _________20__ г. № ___ (далее – Порядок предоставления субсидии), заключили настоящее Соглашение о нижеследующем.</w:t>
      </w:r>
    </w:p>
    <w:p w:rsidR="009D31D1" w:rsidRPr="009D31D1" w:rsidRDefault="009D31D1" w:rsidP="009D31D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31D1" w:rsidRPr="009D31D1" w:rsidRDefault="009D31D1" w:rsidP="009D31D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D31D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9D31D1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Предмет Соглашения</w:t>
      </w:r>
    </w:p>
    <w:p w:rsidR="009D31D1" w:rsidRPr="009D31D1" w:rsidRDefault="009D31D1" w:rsidP="009D31D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Courier New"/>
          <w:sz w:val="20"/>
          <w:szCs w:val="20"/>
          <w:lang w:eastAsia="ru-RU"/>
        </w:rPr>
      </w:pPr>
    </w:p>
    <w:p w:rsidR="009D31D1" w:rsidRPr="009D31D1" w:rsidRDefault="009D31D1" w:rsidP="009D31D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31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 Предметом настоящего Соглашения является предоставление из  бюджета </w:t>
      </w:r>
      <w:proofErr w:type="spellStart"/>
      <w:r w:rsidRPr="009D31D1">
        <w:rPr>
          <w:rFonts w:ascii="Times New Roman" w:eastAsia="Times New Roman" w:hAnsi="Times New Roman" w:cs="Times New Roman"/>
          <w:sz w:val="28"/>
          <w:szCs w:val="28"/>
          <w:lang w:eastAsia="ru-RU"/>
        </w:rPr>
        <w:t>Сурковского</w:t>
      </w:r>
      <w:proofErr w:type="spellEnd"/>
      <w:r w:rsidRPr="009D31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 </w:t>
      </w:r>
      <w:proofErr w:type="spellStart"/>
      <w:r w:rsidRPr="009D31D1">
        <w:rPr>
          <w:rFonts w:ascii="Times New Roman" w:eastAsia="Times New Roman" w:hAnsi="Times New Roman" w:cs="Times New Roman"/>
          <w:sz w:val="28"/>
          <w:szCs w:val="28"/>
          <w:lang w:eastAsia="ru-RU"/>
        </w:rPr>
        <w:t>Тогучинского</w:t>
      </w:r>
      <w:proofErr w:type="spellEnd"/>
      <w:r w:rsidRPr="009D31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Новосибирской области в 20__ году / 20__– 20__ годах</w:t>
      </w:r>
      <w:r w:rsidRPr="009D31D1">
        <w:rPr>
          <w:rFonts w:ascii="Courier New" w:eastAsia="Times New Roman" w:hAnsi="Courier New" w:cs="Courier New"/>
          <w:sz w:val="20"/>
          <w:szCs w:val="20"/>
          <w:vertAlign w:val="superscript"/>
          <w:lang w:eastAsia="ru-RU"/>
        </w:rPr>
        <w:footnoteReference w:id="1"/>
      </w:r>
      <w:r w:rsidRPr="009D31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субсидии:</w:t>
      </w:r>
    </w:p>
    <w:p w:rsidR="009D31D1" w:rsidRPr="009D31D1" w:rsidRDefault="009D31D1" w:rsidP="009D31D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31D1">
        <w:rPr>
          <w:rFonts w:ascii="Times New Roman" w:eastAsia="Times New Roman" w:hAnsi="Times New Roman" w:cs="Times New Roman"/>
          <w:sz w:val="28"/>
          <w:szCs w:val="28"/>
          <w:lang w:eastAsia="ru-RU"/>
        </w:rPr>
        <w:t>1.1.1. в целях возмещения _____________________________ Получателя,</w:t>
      </w:r>
    </w:p>
    <w:p w:rsidR="009D31D1" w:rsidRPr="009D31D1" w:rsidRDefault="009D31D1" w:rsidP="009D31D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</w:pPr>
      <w:r w:rsidRPr="009D31D1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 xml:space="preserve">                                                                                    (затрат/ недополученных доходов)</w:t>
      </w:r>
      <w:r w:rsidRPr="009D31D1">
        <w:rPr>
          <w:rFonts w:ascii="Courier New" w:eastAsia="Times New Roman" w:hAnsi="Courier New" w:cs="Courier New"/>
          <w:i/>
          <w:sz w:val="18"/>
          <w:szCs w:val="18"/>
          <w:vertAlign w:val="superscript"/>
          <w:lang w:eastAsia="ru-RU"/>
        </w:rPr>
        <w:footnoteReference w:id="2"/>
      </w:r>
    </w:p>
    <w:p w:rsidR="009D31D1" w:rsidRPr="009D31D1" w:rsidRDefault="009D31D1" w:rsidP="009D31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</w:pPr>
      <w:proofErr w:type="gramStart"/>
      <w:r w:rsidRPr="009D31D1">
        <w:rPr>
          <w:rFonts w:ascii="Times New Roman" w:eastAsia="Times New Roman" w:hAnsi="Times New Roman" w:cs="Times New Roman"/>
          <w:sz w:val="28"/>
          <w:szCs w:val="28"/>
          <w:lang w:eastAsia="ru-RU"/>
        </w:rPr>
        <w:t>связанных</w:t>
      </w:r>
      <w:proofErr w:type="gramEnd"/>
      <w:r w:rsidRPr="009D31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______________________________________ (далее – Субсидия); </w:t>
      </w:r>
    </w:p>
    <w:p w:rsidR="009D31D1" w:rsidRPr="009D31D1" w:rsidRDefault="009D31D1" w:rsidP="009D31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</w:pPr>
      <w:r w:rsidRPr="009D31D1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 xml:space="preserve">                         (производством (реализацией) товаров, выполнением работ, оказанием услуг)</w:t>
      </w:r>
      <w:r w:rsidRPr="009D31D1">
        <w:rPr>
          <w:rFonts w:ascii="Courier New" w:eastAsia="Times New Roman" w:hAnsi="Courier New" w:cs="Courier New"/>
          <w:i/>
          <w:sz w:val="18"/>
          <w:szCs w:val="18"/>
          <w:vertAlign w:val="superscript"/>
          <w:lang w:eastAsia="ru-RU"/>
        </w:rPr>
        <w:footnoteReference w:id="3"/>
      </w:r>
    </w:p>
    <w:p w:rsidR="009D31D1" w:rsidRPr="009D31D1" w:rsidRDefault="009D31D1" w:rsidP="009D31D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31D1">
        <w:rPr>
          <w:rFonts w:ascii="Times New Roman" w:eastAsia="Times New Roman" w:hAnsi="Times New Roman" w:cs="Times New Roman"/>
          <w:sz w:val="28"/>
          <w:szCs w:val="28"/>
          <w:lang w:eastAsia="ru-RU"/>
        </w:rPr>
        <w:t>1.1.2. в целях реализации Получателем следующих проектов (мероприятий)</w:t>
      </w:r>
      <w:r w:rsidRPr="009D31D1">
        <w:rPr>
          <w:rFonts w:ascii="Courier New" w:eastAsia="Times New Roman" w:hAnsi="Courier New" w:cs="Courier New"/>
          <w:sz w:val="20"/>
          <w:szCs w:val="20"/>
          <w:vertAlign w:val="superscript"/>
          <w:lang w:eastAsia="ru-RU"/>
        </w:rPr>
        <w:footnoteReference w:id="4"/>
      </w:r>
      <w:r w:rsidRPr="009D31D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9D31D1" w:rsidRPr="009D31D1" w:rsidRDefault="009D31D1" w:rsidP="009D31D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31D1">
        <w:rPr>
          <w:rFonts w:ascii="Times New Roman" w:eastAsia="Times New Roman" w:hAnsi="Times New Roman" w:cs="Times New Roman"/>
          <w:sz w:val="28"/>
          <w:szCs w:val="28"/>
          <w:lang w:eastAsia="ru-RU"/>
        </w:rPr>
        <w:t>1.1.2.1.______________________________________________________;</w:t>
      </w:r>
    </w:p>
    <w:p w:rsidR="009D31D1" w:rsidRPr="009D31D1" w:rsidRDefault="009D31D1" w:rsidP="009D31D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31D1">
        <w:rPr>
          <w:rFonts w:ascii="Times New Roman" w:eastAsia="Times New Roman" w:hAnsi="Times New Roman" w:cs="Times New Roman"/>
          <w:sz w:val="28"/>
          <w:szCs w:val="28"/>
          <w:lang w:eastAsia="ru-RU"/>
        </w:rPr>
        <w:t>1.1.2.2._____________________________________________________.</w:t>
      </w:r>
    </w:p>
    <w:p w:rsidR="009D31D1" w:rsidRPr="009D31D1" w:rsidRDefault="009D31D1" w:rsidP="009D31D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Courier New"/>
          <w:sz w:val="24"/>
          <w:szCs w:val="20"/>
          <w:lang w:eastAsia="ru-RU"/>
        </w:rPr>
      </w:pPr>
    </w:p>
    <w:p w:rsidR="009D31D1" w:rsidRPr="009D31D1" w:rsidRDefault="009D31D1" w:rsidP="009D31D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31D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</w:t>
      </w:r>
      <w:r w:rsidRPr="009D31D1">
        <w:rPr>
          <w:rFonts w:ascii="Times New Roman" w:eastAsia="Times New Roman" w:hAnsi="Times New Roman" w:cs="Times New Roman"/>
          <w:sz w:val="28"/>
          <w:szCs w:val="28"/>
          <w:lang w:eastAsia="ru-RU"/>
        </w:rPr>
        <w:t>. Финансовое обеспечение предоставления Субсидии</w:t>
      </w:r>
    </w:p>
    <w:p w:rsidR="009D31D1" w:rsidRPr="009D31D1" w:rsidRDefault="009D31D1" w:rsidP="009D31D1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31D1" w:rsidRPr="009D31D1" w:rsidRDefault="009D31D1" w:rsidP="009D31D1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31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2.1. Субсидия предоставляется в соответствии с лимитами бюджетных обязательств, доведенными администрацией </w:t>
      </w:r>
      <w:r w:rsidRPr="009D31D1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</w:t>
      </w:r>
      <w:r w:rsidRPr="009D31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кодам классификации расходов бюджетов Российской Федерации (далее – коды БК) на цели, указанные в разделе </w:t>
      </w:r>
      <w:r w:rsidRPr="009D31D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9D31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Соглашения, в следующем размере</w:t>
      </w:r>
      <w:r w:rsidRPr="009D31D1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5"/>
      </w:r>
      <w:r w:rsidRPr="009D31D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9D31D1" w:rsidRPr="009D31D1" w:rsidRDefault="009D31D1" w:rsidP="009D31D1">
      <w:pPr>
        <w:widowControl w:val="0"/>
        <w:autoSpaceDE w:val="0"/>
        <w:autoSpaceDN w:val="0"/>
        <w:adjustRightInd w:val="0"/>
        <w:spacing w:after="0" w:line="240" w:lineRule="auto"/>
        <w:ind w:left="567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31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в 20__ году</w:t>
      </w:r>
      <w:proofErr w:type="gramStart"/>
      <w:r w:rsidRPr="009D31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 (_________) </w:t>
      </w:r>
      <w:proofErr w:type="gramEnd"/>
      <w:r w:rsidRPr="009D31D1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 - по коду БК_______</w:t>
      </w:r>
      <w:r w:rsidRPr="009D31D1">
        <w:rPr>
          <w:rFonts w:ascii="Times New Roman" w:eastAsia="Times New Roman" w:hAnsi="Times New Roman" w:cs="Times New Roman"/>
          <w:bCs/>
          <w:i/>
          <w:sz w:val="18"/>
          <w:szCs w:val="18"/>
          <w:lang w:eastAsia="ru-RU"/>
        </w:rPr>
        <w:t xml:space="preserve"> (код БК)</w:t>
      </w:r>
      <w:r w:rsidRPr="009D31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D31D1" w:rsidRPr="009D31D1" w:rsidRDefault="009D31D1" w:rsidP="009D31D1">
      <w:pPr>
        <w:widowControl w:val="0"/>
        <w:autoSpaceDE w:val="0"/>
        <w:autoSpaceDN w:val="0"/>
        <w:adjustRightInd w:val="0"/>
        <w:spacing w:after="0" w:line="240" w:lineRule="auto"/>
        <w:ind w:left="567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31D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___________________________________________________________;</w:t>
      </w:r>
    </w:p>
    <w:p w:rsidR="009D31D1" w:rsidRPr="009D31D1" w:rsidRDefault="009D31D1" w:rsidP="009D31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18"/>
          <w:szCs w:val="18"/>
          <w:lang w:eastAsia="ru-RU"/>
        </w:rPr>
      </w:pPr>
      <w:r w:rsidRPr="009D31D1">
        <w:rPr>
          <w:rFonts w:ascii="Times New Roman" w:eastAsia="Times New Roman" w:hAnsi="Times New Roman" w:cs="Times New Roman"/>
          <w:bCs/>
          <w:i/>
          <w:sz w:val="18"/>
          <w:szCs w:val="18"/>
          <w:lang w:eastAsia="ru-RU"/>
        </w:rPr>
        <w:lastRenderedPageBreak/>
        <w:t xml:space="preserve">                                                                          (сумма прописью)                                                                   </w:t>
      </w:r>
    </w:p>
    <w:p w:rsidR="009D31D1" w:rsidRPr="009D31D1" w:rsidRDefault="009D31D1" w:rsidP="009D31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31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в 20__ году</w:t>
      </w:r>
      <w:proofErr w:type="gramStart"/>
      <w:r w:rsidRPr="009D31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 (____________________________________) </w:t>
      </w:r>
      <w:proofErr w:type="gramEnd"/>
    </w:p>
    <w:p w:rsidR="009D31D1" w:rsidRPr="009D31D1" w:rsidRDefault="009D31D1" w:rsidP="009D31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18"/>
          <w:szCs w:val="18"/>
          <w:lang w:eastAsia="ru-RU"/>
        </w:rPr>
      </w:pPr>
      <w:r w:rsidRPr="009D31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</w:t>
      </w:r>
      <w:r w:rsidRPr="009D31D1">
        <w:rPr>
          <w:rFonts w:ascii="Times New Roman" w:eastAsia="Times New Roman" w:hAnsi="Times New Roman" w:cs="Times New Roman"/>
          <w:bCs/>
          <w:i/>
          <w:sz w:val="18"/>
          <w:szCs w:val="18"/>
          <w:lang w:eastAsia="ru-RU"/>
        </w:rPr>
        <w:t>(сумма прописью)                                                                     </w:t>
      </w:r>
    </w:p>
    <w:p w:rsidR="009D31D1" w:rsidRPr="009D31D1" w:rsidRDefault="009D31D1" w:rsidP="009D31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31D1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 - по коду БК _____________</w:t>
      </w:r>
    </w:p>
    <w:p w:rsidR="009D31D1" w:rsidRPr="009D31D1" w:rsidRDefault="009D31D1" w:rsidP="009D31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18"/>
          <w:szCs w:val="18"/>
          <w:lang w:eastAsia="ru-RU"/>
        </w:rPr>
      </w:pPr>
      <w:r w:rsidRPr="009D31D1">
        <w:rPr>
          <w:rFonts w:ascii="Times New Roman" w:eastAsia="Times New Roman" w:hAnsi="Times New Roman" w:cs="Times New Roman"/>
          <w:bCs/>
          <w:i/>
          <w:sz w:val="18"/>
          <w:szCs w:val="18"/>
          <w:lang w:eastAsia="ru-RU"/>
        </w:rPr>
        <w:t xml:space="preserve">                                                         (код БК)</w:t>
      </w:r>
    </w:p>
    <w:p w:rsidR="009D31D1" w:rsidRPr="009D31D1" w:rsidRDefault="009D31D1" w:rsidP="009D31D1">
      <w:pPr>
        <w:widowControl w:val="0"/>
        <w:autoSpaceDE w:val="0"/>
        <w:autoSpaceDN w:val="0"/>
        <w:adjustRightInd w:val="0"/>
        <w:spacing w:after="0" w:line="240" w:lineRule="auto"/>
        <w:ind w:left="567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31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в 20__ году</w:t>
      </w:r>
      <w:proofErr w:type="gramStart"/>
      <w:r w:rsidRPr="009D31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 (__________________________________)  </w:t>
      </w:r>
      <w:proofErr w:type="gramEnd"/>
    </w:p>
    <w:p w:rsidR="009D31D1" w:rsidRPr="009D31D1" w:rsidRDefault="009D31D1" w:rsidP="009D31D1">
      <w:pPr>
        <w:widowControl w:val="0"/>
        <w:autoSpaceDE w:val="0"/>
        <w:autoSpaceDN w:val="0"/>
        <w:adjustRightInd w:val="0"/>
        <w:spacing w:after="0" w:line="240" w:lineRule="auto"/>
        <w:ind w:left="567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31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</w:t>
      </w:r>
      <w:r w:rsidRPr="009D31D1">
        <w:rPr>
          <w:rFonts w:ascii="Times New Roman" w:eastAsia="Times New Roman" w:hAnsi="Times New Roman" w:cs="Times New Roman"/>
          <w:bCs/>
          <w:i/>
          <w:sz w:val="18"/>
          <w:szCs w:val="18"/>
          <w:lang w:eastAsia="ru-RU"/>
        </w:rPr>
        <w:t>  </w:t>
      </w:r>
      <w:proofErr w:type="gramStart"/>
      <w:r w:rsidRPr="009D31D1">
        <w:rPr>
          <w:rFonts w:ascii="Times New Roman" w:eastAsia="Times New Roman" w:hAnsi="Times New Roman" w:cs="Times New Roman"/>
          <w:bCs/>
          <w:i/>
          <w:sz w:val="18"/>
          <w:szCs w:val="18"/>
          <w:lang w:eastAsia="ru-RU"/>
        </w:rPr>
        <w:t>(сумма прописью</w:t>
      </w:r>
      <w:proofErr w:type="gramEnd"/>
    </w:p>
    <w:p w:rsidR="009D31D1" w:rsidRPr="009D31D1" w:rsidRDefault="009D31D1" w:rsidP="009D31D1">
      <w:pPr>
        <w:widowControl w:val="0"/>
        <w:autoSpaceDE w:val="0"/>
        <w:autoSpaceDN w:val="0"/>
        <w:adjustRightInd w:val="0"/>
        <w:spacing w:after="0" w:line="240" w:lineRule="auto"/>
        <w:ind w:left="567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31D1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 - по коду БК ____________.</w:t>
      </w:r>
    </w:p>
    <w:p w:rsidR="009D31D1" w:rsidRPr="009D31D1" w:rsidRDefault="009D31D1" w:rsidP="009D31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18"/>
          <w:szCs w:val="18"/>
          <w:lang w:eastAsia="ru-RU"/>
        </w:rPr>
      </w:pPr>
      <w:r w:rsidRPr="009D31D1">
        <w:rPr>
          <w:rFonts w:ascii="Times New Roman" w:eastAsia="Times New Roman" w:hAnsi="Times New Roman" w:cs="Times New Roman"/>
          <w:bCs/>
          <w:i/>
          <w:sz w:val="18"/>
          <w:szCs w:val="18"/>
          <w:lang w:eastAsia="ru-RU"/>
        </w:rPr>
        <w:t xml:space="preserve">                                                             (код БК)</w:t>
      </w:r>
    </w:p>
    <w:p w:rsidR="009D31D1" w:rsidRPr="009D31D1" w:rsidRDefault="009D31D1" w:rsidP="009D31D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:rsidR="009D31D1" w:rsidRPr="009D31D1" w:rsidRDefault="009D31D1" w:rsidP="009D31D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31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9D31D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III</w:t>
      </w:r>
      <w:r w:rsidRPr="009D31D1">
        <w:rPr>
          <w:rFonts w:ascii="Times New Roman" w:eastAsia="Times New Roman" w:hAnsi="Times New Roman" w:cs="Times New Roman"/>
          <w:sz w:val="28"/>
          <w:szCs w:val="28"/>
          <w:lang w:eastAsia="ru-RU"/>
        </w:rPr>
        <w:t>. Условия и порядок предоставления Субсидии</w:t>
      </w:r>
    </w:p>
    <w:p w:rsidR="009D31D1" w:rsidRPr="009D31D1" w:rsidRDefault="009D31D1" w:rsidP="009D31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31D1" w:rsidRPr="009D31D1" w:rsidRDefault="009D31D1" w:rsidP="009D31D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31D1">
        <w:rPr>
          <w:rFonts w:ascii="Times New Roman" w:eastAsia="Times New Roman" w:hAnsi="Times New Roman" w:cs="Times New Roman"/>
          <w:sz w:val="28"/>
          <w:szCs w:val="28"/>
          <w:lang w:eastAsia="ru-RU"/>
        </w:rPr>
        <w:t>3.1. Субсидия предоставляется в соответствии с Порядком  предоставления субсидии:</w:t>
      </w:r>
    </w:p>
    <w:p w:rsidR="009D31D1" w:rsidRPr="009D31D1" w:rsidRDefault="009D31D1" w:rsidP="009D31D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31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3.1.1. на цели, указанные в разделе </w:t>
      </w:r>
      <w:r w:rsidRPr="009D31D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9D31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Соглашения;</w:t>
      </w:r>
    </w:p>
    <w:p w:rsidR="009D31D1" w:rsidRPr="009D31D1" w:rsidRDefault="009D31D1" w:rsidP="009D31D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31D1">
        <w:rPr>
          <w:rFonts w:ascii="Times New Roman" w:eastAsia="Times New Roman" w:hAnsi="Times New Roman" w:cs="Times New Roman"/>
          <w:sz w:val="28"/>
          <w:szCs w:val="28"/>
          <w:lang w:eastAsia="ru-RU"/>
        </w:rPr>
        <w:t>3.1.2. при представлении Получателем в администрацию сельсовета</w:t>
      </w:r>
      <w:r w:rsidRPr="009D31D1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 xml:space="preserve">                                                                                                                                </w:t>
      </w:r>
    </w:p>
    <w:p w:rsidR="009D31D1" w:rsidRPr="009D31D1" w:rsidRDefault="009D31D1" w:rsidP="009D31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31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документов, подтверждающих факт произведенных Получателем ______________________________, на возмещение которых  </w:t>
      </w:r>
    </w:p>
    <w:p w:rsidR="009D31D1" w:rsidRPr="009D31D1" w:rsidRDefault="009D31D1" w:rsidP="009D31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31D1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 xml:space="preserve">              </w:t>
      </w:r>
      <w:proofErr w:type="gramStart"/>
      <w:r w:rsidRPr="009D31D1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(затрат/ недополученных доходов</w:t>
      </w:r>
      <w:proofErr w:type="gramEnd"/>
    </w:p>
    <w:p w:rsidR="009D31D1" w:rsidRPr="009D31D1" w:rsidRDefault="009D31D1" w:rsidP="009D31D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</w:pPr>
      <w:r w:rsidRPr="009D31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Предоставляется  Субсидия в соответствии с Порядком предоставления субсидии и настоящим Соглашением, а также иных документов, определенных в приложении  № __ к настоящему Соглашению</w:t>
      </w:r>
      <w:r w:rsidRPr="009D31D1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6"/>
      </w:r>
      <w:r w:rsidRPr="009D31D1">
        <w:rPr>
          <w:rFonts w:ascii="Times New Roman" w:eastAsia="Times New Roman" w:hAnsi="Times New Roman" w:cs="Times New Roman"/>
          <w:sz w:val="28"/>
          <w:szCs w:val="28"/>
          <w:lang w:eastAsia="ru-RU"/>
        </w:rPr>
        <w:t>, являющемуся неотъемлемой частью настоящего Соглашения;</w:t>
      </w:r>
    </w:p>
    <w:p w:rsidR="009D31D1" w:rsidRPr="009D31D1" w:rsidRDefault="009D31D1" w:rsidP="009D31D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31D1">
        <w:rPr>
          <w:rFonts w:ascii="Times New Roman" w:eastAsia="Times New Roman" w:hAnsi="Times New Roman" w:cs="Times New Roman"/>
          <w:sz w:val="28"/>
          <w:szCs w:val="28"/>
          <w:lang w:eastAsia="ru-RU"/>
        </w:rPr>
        <w:t>3.2. Субсидия предоставляется при соблюдении иных условий, в том числе</w:t>
      </w:r>
      <w:r w:rsidRPr="009D31D1">
        <w:rPr>
          <w:rFonts w:ascii="Courier New" w:eastAsia="Times New Roman" w:hAnsi="Courier New" w:cs="Courier New"/>
          <w:sz w:val="20"/>
          <w:szCs w:val="20"/>
          <w:vertAlign w:val="superscript"/>
          <w:lang w:eastAsia="ru-RU"/>
        </w:rPr>
        <w:footnoteReference w:id="7"/>
      </w:r>
      <w:r w:rsidRPr="009D31D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9D31D1" w:rsidRPr="009D31D1" w:rsidRDefault="009D31D1" w:rsidP="009D31D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31D1">
        <w:rPr>
          <w:rFonts w:ascii="Times New Roman" w:eastAsia="Times New Roman" w:hAnsi="Times New Roman" w:cs="Times New Roman"/>
          <w:sz w:val="28"/>
          <w:szCs w:val="28"/>
          <w:lang w:eastAsia="ru-RU"/>
        </w:rPr>
        <w:t>3.2.1. ________________________________________________________;</w:t>
      </w:r>
    </w:p>
    <w:p w:rsidR="009D31D1" w:rsidRPr="009D31D1" w:rsidRDefault="009D31D1" w:rsidP="009D31D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31D1">
        <w:rPr>
          <w:rFonts w:ascii="Times New Roman" w:eastAsia="Times New Roman" w:hAnsi="Times New Roman" w:cs="Times New Roman"/>
          <w:sz w:val="28"/>
          <w:szCs w:val="28"/>
          <w:lang w:eastAsia="ru-RU"/>
        </w:rPr>
        <w:t>3.2.2. ________________________________________________________.</w:t>
      </w:r>
    </w:p>
    <w:p w:rsidR="009D31D1" w:rsidRPr="009D31D1" w:rsidRDefault="009D31D1" w:rsidP="009D31D1">
      <w:pPr>
        <w:widowControl w:val="0"/>
        <w:tabs>
          <w:tab w:val="left" w:pos="935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D31D1">
        <w:rPr>
          <w:rFonts w:ascii="Times New Roman" w:eastAsia="Times New Roman" w:hAnsi="Times New Roman" w:cs="Times New Roman"/>
          <w:sz w:val="28"/>
          <w:szCs w:val="28"/>
          <w:lang w:eastAsia="ru-RU"/>
        </w:rPr>
        <w:t>3.3. Перечисление Субсидии осуществляется</w:t>
      </w:r>
      <w:r w:rsidRPr="009D31D1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___________________________  </w:t>
      </w:r>
    </w:p>
    <w:p w:rsidR="009D31D1" w:rsidRPr="009D31D1" w:rsidRDefault="009D31D1" w:rsidP="009D31D1">
      <w:pPr>
        <w:widowControl w:val="0"/>
        <w:tabs>
          <w:tab w:val="left" w:pos="935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D31D1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(периодичность</w:t>
      </w:r>
      <w:r w:rsidRPr="009D31D1">
        <w:rPr>
          <w:rFonts w:ascii="Courier New" w:eastAsia="Times New Roman" w:hAnsi="Courier New" w:cs="Courier New"/>
          <w:i/>
          <w:sz w:val="20"/>
          <w:szCs w:val="20"/>
          <w:vertAlign w:val="superscript"/>
          <w:lang w:eastAsia="ru-RU"/>
        </w:rPr>
        <w:footnoteReference w:id="8"/>
      </w:r>
      <w:r w:rsidRPr="009D31D1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)</w:t>
      </w:r>
      <w:r w:rsidRPr="009D31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D31D1" w:rsidRPr="009D31D1" w:rsidRDefault="009D31D1" w:rsidP="009D31D1">
      <w:pPr>
        <w:widowControl w:val="0"/>
        <w:tabs>
          <w:tab w:val="left" w:pos="93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31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счет Получателя, открытый </w:t>
      </w:r>
      <w:proofErr w:type="gramStart"/>
      <w:r w:rsidRPr="009D31D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9D31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_____________________________________, </w:t>
      </w:r>
    </w:p>
    <w:p w:rsidR="009D31D1" w:rsidRPr="009D31D1" w:rsidRDefault="009D31D1" w:rsidP="009D31D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18"/>
          <w:szCs w:val="20"/>
          <w:lang w:eastAsia="ru-RU"/>
        </w:rPr>
      </w:pPr>
      <w:r w:rsidRPr="009D31D1">
        <w:rPr>
          <w:rFonts w:ascii="Times New Roman" w:eastAsia="Times New Roman" w:hAnsi="Times New Roman" w:cs="Times New Roman"/>
          <w:i/>
          <w:sz w:val="18"/>
          <w:szCs w:val="20"/>
          <w:lang w:eastAsia="ru-RU"/>
        </w:rPr>
        <w:t xml:space="preserve">                                                                                                            </w:t>
      </w:r>
      <w:proofErr w:type="gramStart"/>
      <w:r w:rsidRPr="009D31D1">
        <w:rPr>
          <w:rFonts w:ascii="Times New Roman" w:eastAsia="Times New Roman" w:hAnsi="Times New Roman" w:cs="Times New Roman"/>
          <w:i/>
          <w:sz w:val="18"/>
          <w:szCs w:val="20"/>
          <w:lang w:eastAsia="ru-RU"/>
        </w:rPr>
        <w:t>(наименование учреждения Центрального банка</w:t>
      </w:r>
      <w:proofErr w:type="gramEnd"/>
    </w:p>
    <w:p w:rsidR="009D31D1" w:rsidRPr="009D31D1" w:rsidRDefault="009D31D1" w:rsidP="009D31D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18"/>
          <w:szCs w:val="20"/>
          <w:lang w:eastAsia="ru-RU"/>
        </w:rPr>
      </w:pPr>
      <w:r w:rsidRPr="009D31D1">
        <w:rPr>
          <w:rFonts w:ascii="Times New Roman" w:eastAsia="Times New Roman" w:hAnsi="Times New Roman" w:cs="Times New Roman"/>
          <w:i/>
          <w:sz w:val="18"/>
          <w:szCs w:val="20"/>
          <w:lang w:eastAsia="ru-RU"/>
        </w:rPr>
        <w:t xml:space="preserve">                                                                                                         </w:t>
      </w:r>
      <w:proofErr w:type="gramStart"/>
      <w:r w:rsidRPr="009D31D1">
        <w:rPr>
          <w:rFonts w:ascii="Times New Roman" w:eastAsia="Times New Roman" w:hAnsi="Times New Roman" w:cs="Times New Roman"/>
          <w:i/>
          <w:sz w:val="18"/>
          <w:szCs w:val="20"/>
          <w:lang w:eastAsia="ru-RU"/>
        </w:rPr>
        <w:t>Российской Федерации или кредитной организации)</w:t>
      </w:r>
      <w:proofErr w:type="gramEnd"/>
    </w:p>
    <w:p w:rsidR="009D31D1" w:rsidRPr="009D31D1" w:rsidRDefault="009D31D1" w:rsidP="009D31D1">
      <w:pPr>
        <w:widowControl w:val="0"/>
        <w:tabs>
          <w:tab w:val="left" w:pos="93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18"/>
          <w:szCs w:val="28"/>
          <w:lang w:eastAsia="ru-RU"/>
        </w:rPr>
      </w:pPr>
      <w:r w:rsidRPr="009D31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позднее ___ рабочего дня, следующего за днем представления Получателем в  администрацию сельсовета  документов, указанных в пункте  </w:t>
      </w:r>
      <w:r w:rsidRPr="009D31D1">
        <w:rPr>
          <w:rFonts w:ascii="Times New Roman" w:eastAsia="Times New Roman" w:hAnsi="Times New Roman" w:cs="Courier New"/>
          <w:i/>
          <w:sz w:val="18"/>
          <w:szCs w:val="18"/>
          <w:lang w:eastAsia="ru-RU"/>
        </w:rPr>
        <w:t xml:space="preserve">            </w:t>
      </w:r>
      <w:r w:rsidRPr="009D31D1">
        <w:rPr>
          <w:rFonts w:ascii="Times New Roman" w:eastAsia="Times New Roman" w:hAnsi="Times New Roman" w:cs="Times New Roman"/>
          <w:sz w:val="28"/>
          <w:szCs w:val="28"/>
          <w:lang w:eastAsia="ru-RU"/>
        </w:rPr>
        <w:t>3.1.2 настоящего Соглашения</w:t>
      </w:r>
      <w:r w:rsidRPr="009D31D1">
        <w:rPr>
          <w:rFonts w:ascii="Courier New" w:eastAsia="Times New Roman" w:hAnsi="Courier New" w:cs="Courier New"/>
          <w:sz w:val="20"/>
          <w:szCs w:val="20"/>
          <w:vertAlign w:val="superscript"/>
          <w:lang w:eastAsia="ru-RU"/>
        </w:rPr>
        <w:footnoteReference w:id="9"/>
      </w:r>
      <w:r w:rsidRPr="009D31D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D31D1" w:rsidRPr="009D31D1" w:rsidRDefault="009D31D1" w:rsidP="009D31D1">
      <w:pPr>
        <w:widowControl w:val="0"/>
        <w:tabs>
          <w:tab w:val="center" w:pos="4678"/>
          <w:tab w:val="left" w:pos="726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31D1" w:rsidRPr="009D31D1" w:rsidRDefault="009D31D1" w:rsidP="009D31D1">
      <w:pPr>
        <w:widowControl w:val="0"/>
        <w:tabs>
          <w:tab w:val="center" w:pos="4678"/>
          <w:tab w:val="left" w:pos="726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31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</w:t>
      </w:r>
      <w:r w:rsidRPr="009D31D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IV</w:t>
      </w:r>
      <w:r w:rsidRPr="009D31D1">
        <w:rPr>
          <w:rFonts w:ascii="Times New Roman" w:eastAsia="Times New Roman" w:hAnsi="Times New Roman" w:cs="Times New Roman"/>
          <w:sz w:val="28"/>
          <w:szCs w:val="28"/>
          <w:lang w:eastAsia="ru-RU"/>
        </w:rPr>
        <w:t>. Взаимодействие Сторон</w:t>
      </w:r>
    </w:p>
    <w:p w:rsidR="009D31D1" w:rsidRPr="009D31D1" w:rsidRDefault="009D31D1" w:rsidP="009D31D1">
      <w:pPr>
        <w:widowControl w:val="0"/>
        <w:tabs>
          <w:tab w:val="center" w:pos="4678"/>
          <w:tab w:val="left" w:pos="726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31D1" w:rsidRPr="009D31D1" w:rsidRDefault="009D31D1" w:rsidP="009D31D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D31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4.1.  Администрация сельсовета обязуется:         </w:t>
      </w:r>
    </w:p>
    <w:p w:rsidR="009D31D1" w:rsidRPr="009D31D1" w:rsidRDefault="009D31D1" w:rsidP="009D31D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31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4.1.1. обеспечить предоставление Субсидии в соответствии с разделом </w:t>
      </w:r>
      <w:r w:rsidRPr="009D31D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III</w:t>
      </w:r>
      <w:r w:rsidRPr="009D31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Соглашения;</w:t>
      </w:r>
    </w:p>
    <w:p w:rsidR="009D31D1" w:rsidRPr="009D31D1" w:rsidRDefault="009D31D1" w:rsidP="009D31D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31D1">
        <w:rPr>
          <w:rFonts w:ascii="Times New Roman" w:eastAsia="Times New Roman" w:hAnsi="Times New Roman" w:cs="Times New Roman"/>
          <w:sz w:val="28"/>
          <w:szCs w:val="28"/>
          <w:lang w:eastAsia="ru-RU"/>
        </w:rPr>
        <w:t>4.1.2. осуществлять проверку представляемых Получателем документов, указанных в пункт</w:t>
      </w:r>
      <w:proofErr w:type="gramStart"/>
      <w:r w:rsidRPr="009D31D1">
        <w:rPr>
          <w:rFonts w:ascii="Times New Roman" w:eastAsia="Times New Roman" w:hAnsi="Times New Roman" w:cs="Times New Roman"/>
          <w:sz w:val="28"/>
          <w:szCs w:val="28"/>
          <w:lang w:eastAsia="ru-RU"/>
        </w:rPr>
        <w:t>е(</w:t>
      </w:r>
      <w:proofErr w:type="gramEnd"/>
      <w:r w:rsidRPr="009D31D1">
        <w:rPr>
          <w:rFonts w:ascii="Times New Roman" w:eastAsia="Times New Roman" w:hAnsi="Times New Roman" w:cs="Times New Roman"/>
          <w:sz w:val="28"/>
          <w:szCs w:val="28"/>
          <w:lang w:eastAsia="ru-RU"/>
        </w:rPr>
        <w:t>ах) 3.1.2, ______________ настоящего Соглашения</w:t>
      </w:r>
      <w:r w:rsidRPr="009D31D1">
        <w:rPr>
          <w:rFonts w:ascii="Courier New" w:eastAsia="Times New Roman" w:hAnsi="Courier New" w:cs="Courier New"/>
          <w:sz w:val="20"/>
          <w:szCs w:val="20"/>
          <w:vertAlign w:val="superscript"/>
          <w:lang w:eastAsia="ru-RU"/>
        </w:rPr>
        <w:footnoteReference w:id="10"/>
      </w:r>
      <w:r w:rsidRPr="009D31D1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 на соответствие их Порядку предоставления субсидии, в течение ___ рабочих дней со дня их получения от Получателя;</w:t>
      </w:r>
    </w:p>
    <w:p w:rsidR="009D31D1" w:rsidRPr="009D31D1" w:rsidRDefault="009D31D1" w:rsidP="009D31D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31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4.1.3. обеспечивать перечисление Субсидии на счет Получателя, указанный в разделе </w:t>
      </w:r>
      <w:r w:rsidRPr="009D31D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VIII</w:t>
      </w:r>
      <w:r w:rsidRPr="009D31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Соглашения, в соответствии с пунктом 3.3 настоящего Соглашения;</w:t>
      </w:r>
    </w:p>
    <w:p w:rsidR="009D31D1" w:rsidRPr="009D31D1" w:rsidRDefault="009D31D1" w:rsidP="009D31D1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31D1">
        <w:rPr>
          <w:rFonts w:ascii="Times New Roman" w:eastAsia="Times New Roman" w:hAnsi="Times New Roman" w:cs="Times New Roman"/>
          <w:sz w:val="28"/>
          <w:szCs w:val="28"/>
          <w:lang w:eastAsia="ru-RU"/>
        </w:rPr>
        <w:t>4.1.4.</w:t>
      </w:r>
      <w:r w:rsidRPr="009D31D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9D31D1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устанавливать</w:t>
      </w:r>
      <w:r w:rsidRPr="009D31D1">
        <w:rPr>
          <w:rFonts w:ascii="Courier New" w:eastAsia="Times New Roman" w:hAnsi="Courier New" w:cs="Courier New"/>
          <w:sz w:val="20"/>
          <w:szCs w:val="20"/>
          <w:vertAlign w:val="superscript"/>
          <w:lang w:eastAsia="ru-RU"/>
        </w:rPr>
        <w:footnoteReference w:id="11"/>
      </w:r>
      <w:r w:rsidRPr="009D31D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9D31D1" w:rsidRPr="009D31D1" w:rsidRDefault="009D31D1" w:rsidP="009D31D1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31D1">
        <w:rPr>
          <w:rFonts w:ascii="Times New Roman" w:eastAsia="Times New Roman" w:hAnsi="Times New Roman" w:cs="Times New Roman"/>
          <w:sz w:val="28"/>
          <w:szCs w:val="28"/>
          <w:lang w:eastAsia="ru-RU"/>
        </w:rPr>
        <w:t>4.1.4.1. показатели результативности в приложении № __  к настоящему Соглашению, являющемуся неотъемлемой частью настоящего Соглашения</w:t>
      </w:r>
      <w:r w:rsidRPr="009D31D1">
        <w:rPr>
          <w:rFonts w:ascii="Courier New" w:eastAsia="Times New Roman" w:hAnsi="Courier New" w:cs="Courier New"/>
          <w:sz w:val="20"/>
          <w:szCs w:val="20"/>
          <w:vertAlign w:val="superscript"/>
          <w:lang w:eastAsia="ru-RU"/>
        </w:rPr>
        <w:footnoteReference w:id="12"/>
      </w:r>
      <w:r w:rsidRPr="009D31D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D31D1" w:rsidRPr="009D31D1" w:rsidRDefault="009D31D1" w:rsidP="009D31D1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31D1">
        <w:rPr>
          <w:rFonts w:ascii="Times New Roman" w:eastAsia="Times New Roman" w:hAnsi="Times New Roman" w:cs="Times New Roman"/>
          <w:sz w:val="28"/>
          <w:szCs w:val="28"/>
          <w:lang w:eastAsia="ru-RU"/>
        </w:rPr>
        <w:t>4.1.4.2. иные показатели</w:t>
      </w:r>
      <w:r w:rsidRPr="009D31D1">
        <w:rPr>
          <w:rFonts w:ascii="Courier New" w:eastAsia="Times New Roman" w:hAnsi="Courier New" w:cs="Courier New"/>
          <w:sz w:val="20"/>
          <w:szCs w:val="20"/>
          <w:vertAlign w:val="superscript"/>
          <w:lang w:eastAsia="ru-RU"/>
        </w:rPr>
        <w:footnoteReference w:id="13"/>
      </w:r>
      <w:r w:rsidRPr="009D31D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9D31D1" w:rsidRPr="009D31D1" w:rsidRDefault="009D31D1" w:rsidP="009D31D1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31D1">
        <w:rPr>
          <w:rFonts w:ascii="Times New Roman" w:eastAsia="Times New Roman" w:hAnsi="Times New Roman" w:cs="Times New Roman"/>
          <w:sz w:val="28"/>
          <w:szCs w:val="28"/>
          <w:lang w:eastAsia="ru-RU"/>
        </w:rPr>
        <w:t>4.1.4.2.1. ____________________________________________________;</w:t>
      </w:r>
    </w:p>
    <w:p w:rsidR="009D31D1" w:rsidRPr="009D31D1" w:rsidRDefault="009D31D1" w:rsidP="009D31D1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31D1">
        <w:rPr>
          <w:rFonts w:ascii="Times New Roman" w:eastAsia="Times New Roman" w:hAnsi="Times New Roman" w:cs="Times New Roman"/>
          <w:sz w:val="28"/>
          <w:szCs w:val="28"/>
          <w:lang w:eastAsia="ru-RU"/>
        </w:rPr>
        <w:t>4.1.4.2.2. ____________________________________________________.</w:t>
      </w:r>
    </w:p>
    <w:p w:rsidR="009D31D1" w:rsidRPr="009D31D1" w:rsidRDefault="009D31D1" w:rsidP="009D31D1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31D1">
        <w:rPr>
          <w:rFonts w:ascii="Times New Roman" w:eastAsia="Times New Roman" w:hAnsi="Times New Roman" w:cs="Times New Roman"/>
          <w:sz w:val="28"/>
          <w:szCs w:val="28"/>
          <w:lang w:eastAsia="ru-RU"/>
        </w:rPr>
        <w:t>4.1.5. осуществлять оценку достижения Получателем показателей результативности и (или) иных показателей, установленных Порядком предоставления субсидии в соответствии с пунктом 4.1.4 настоящего Соглашения на основании</w:t>
      </w:r>
      <w:r w:rsidRPr="009D31D1">
        <w:rPr>
          <w:rFonts w:ascii="Courier New" w:eastAsia="Times New Roman" w:hAnsi="Courier New" w:cs="Courier New"/>
          <w:sz w:val="20"/>
          <w:szCs w:val="20"/>
          <w:vertAlign w:val="superscript"/>
          <w:lang w:eastAsia="ru-RU"/>
        </w:rPr>
        <w:footnoteReference w:id="14"/>
      </w:r>
      <w:r w:rsidRPr="009D31D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9D31D1" w:rsidRDefault="009D31D1" w:rsidP="009D31D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D31D1">
        <w:rPr>
          <w:rFonts w:ascii="Times New Roman" w:eastAsia="Times New Roman" w:hAnsi="Times New Roman" w:cs="Times New Roman"/>
          <w:sz w:val="28"/>
          <w:szCs w:val="28"/>
          <w:lang w:eastAsia="ru-RU"/>
        </w:rPr>
        <w:t>4.1.5.1. отчет</w:t>
      </w:r>
      <w:proofErr w:type="gramStart"/>
      <w:r w:rsidRPr="009D31D1">
        <w:rPr>
          <w:rFonts w:ascii="Times New Roman" w:eastAsia="Times New Roman" w:hAnsi="Times New Roman" w:cs="Times New Roman"/>
          <w:sz w:val="28"/>
          <w:szCs w:val="28"/>
          <w:lang w:eastAsia="ru-RU"/>
        </w:rPr>
        <w:t>а(</w:t>
      </w:r>
      <w:proofErr w:type="spellStart"/>
      <w:proofErr w:type="gramEnd"/>
      <w:r w:rsidRPr="009D31D1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proofErr w:type="spellEnd"/>
      <w:r w:rsidRPr="009D31D1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9D31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 достижении значений показателей результативности</w:t>
      </w:r>
      <w:r w:rsidRPr="009D31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D31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форме, установленной в приложении № __ к настоящему Соглашению</w:t>
      </w:r>
      <w:r w:rsidRPr="009D31D1">
        <w:rPr>
          <w:rFonts w:ascii="Courier New" w:eastAsia="Times New Roman" w:hAnsi="Courier New" w:cs="Courier New"/>
          <w:color w:val="000000"/>
          <w:sz w:val="20"/>
          <w:szCs w:val="20"/>
          <w:vertAlign w:val="superscript"/>
          <w:lang w:eastAsia="ru-RU"/>
        </w:rPr>
        <w:footnoteReference w:id="15"/>
      </w:r>
      <w:r w:rsidRPr="009D31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являющейся неотъемлемой частью настоящего Соглашения, представленного(</w:t>
      </w:r>
      <w:proofErr w:type="spellStart"/>
      <w:r w:rsidRPr="009D31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ых</w:t>
      </w:r>
      <w:proofErr w:type="spellEnd"/>
      <w:r w:rsidRPr="009D31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в соответствии с пунктом 4.3.3.1 настоящего Соглашения;</w:t>
      </w:r>
    </w:p>
    <w:p w:rsidR="009D31D1" w:rsidRPr="009D31D1" w:rsidRDefault="009D31D1" w:rsidP="009D31D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31D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4.1.5.2.  _____________________________________________________</w:t>
      </w:r>
      <w:r w:rsidRPr="009D31D1">
        <w:rPr>
          <w:rFonts w:ascii="Courier New" w:eastAsia="Times New Roman" w:hAnsi="Courier New" w:cs="Courier New"/>
          <w:sz w:val="20"/>
          <w:szCs w:val="20"/>
          <w:vertAlign w:val="superscript"/>
          <w:lang w:eastAsia="ru-RU"/>
        </w:rPr>
        <w:footnoteReference w:id="16"/>
      </w:r>
      <w:r w:rsidRPr="009D31D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D31D1" w:rsidRPr="009D31D1" w:rsidRDefault="009D31D1" w:rsidP="009D31D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31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4.1.6. осуществлять </w:t>
      </w:r>
      <w:proofErr w:type="gramStart"/>
      <w:r w:rsidRPr="009D31D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9D31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соблюдением Получателем порядка, целей и условий предоставления Субсидии, установленных Порядком  предоставления субсидии и настоящим Соглашением, в том числе в части достоверности представляемых Получателем в соответствии с настоящим Соглашением сведений, путем проведения плановых и (или) внеплановых проверок на основании:</w:t>
      </w:r>
    </w:p>
    <w:p w:rsidR="009D31D1" w:rsidRPr="009D31D1" w:rsidRDefault="009D31D1" w:rsidP="009D31D1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31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4.1.6.1. документов, </w:t>
      </w:r>
      <w:r w:rsidRPr="009D31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представленных Получателем по запросу администрации сельсовета в соответствии с пунктом 4.3.4 настоящего </w:t>
      </w:r>
    </w:p>
    <w:p w:rsidR="009D31D1" w:rsidRPr="009D31D1" w:rsidRDefault="009D31D1" w:rsidP="009D31D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31D1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Соглашения;</w:t>
      </w:r>
    </w:p>
    <w:p w:rsidR="009D31D1" w:rsidRPr="009D31D1" w:rsidRDefault="009D31D1" w:rsidP="009D31D1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D31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4.1.6.2. ______________________________________________________</w:t>
      </w:r>
      <w:r w:rsidRPr="009D31D1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footnoteReference w:id="17"/>
      </w:r>
      <w:r w:rsidRPr="009D31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9D31D1" w:rsidRPr="009D31D1" w:rsidRDefault="009D31D1" w:rsidP="009D31D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D31D1">
        <w:rPr>
          <w:rFonts w:ascii="Times New Roman" w:eastAsia="Times New Roman" w:hAnsi="Times New Roman" w:cs="Times New Roman"/>
          <w:sz w:val="28"/>
          <w:szCs w:val="28"/>
          <w:lang w:eastAsia="ru-RU"/>
        </w:rPr>
        <w:t>4.1.7. в случае установления администрацией  сельсовета  или получения от органов муниципального финансового контроля информации о факт</w:t>
      </w:r>
      <w:proofErr w:type="gramStart"/>
      <w:r w:rsidRPr="009D31D1">
        <w:rPr>
          <w:rFonts w:ascii="Times New Roman" w:eastAsia="Times New Roman" w:hAnsi="Times New Roman" w:cs="Times New Roman"/>
          <w:sz w:val="28"/>
          <w:szCs w:val="28"/>
          <w:lang w:eastAsia="ru-RU"/>
        </w:rPr>
        <w:t>е(</w:t>
      </w:r>
      <w:proofErr w:type="gramEnd"/>
      <w:r w:rsidRPr="009D31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ах) нарушения Получателем порядка, целей и условий предоставления Субсидии, предусмотренных Порядком  предоставления субсидии и настоящим Соглашением, в том числе указания в документах, представленных Получателем в соответствии с настоящим Соглашением, недостоверных сведений направлять Получателю требование об обеспечении возврата Субсидии в  бюджет </w:t>
      </w:r>
      <w:proofErr w:type="spellStart"/>
      <w:r w:rsidRPr="009D31D1">
        <w:rPr>
          <w:rFonts w:ascii="Times New Roman" w:eastAsia="Times New Roman" w:hAnsi="Times New Roman" w:cs="Times New Roman"/>
          <w:sz w:val="28"/>
          <w:szCs w:val="28"/>
          <w:lang w:eastAsia="ru-RU"/>
        </w:rPr>
        <w:t>Сурковского</w:t>
      </w:r>
      <w:proofErr w:type="spellEnd"/>
      <w:r w:rsidRPr="009D31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</w:t>
      </w:r>
      <w:proofErr w:type="spellStart"/>
      <w:r w:rsidRPr="009D31D1">
        <w:rPr>
          <w:rFonts w:ascii="Times New Roman" w:eastAsia="Times New Roman" w:hAnsi="Times New Roman" w:cs="Times New Roman"/>
          <w:sz w:val="28"/>
          <w:szCs w:val="28"/>
          <w:lang w:eastAsia="ru-RU"/>
        </w:rPr>
        <w:t>Тогучинского</w:t>
      </w:r>
      <w:proofErr w:type="spellEnd"/>
      <w:r w:rsidRPr="009D31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Новосибирской области в размере и в сроки, определенные в указанном требовании;       </w:t>
      </w:r>
    </w:p>
    <w:p w:rsidR="009D31D1" w:rsidRPr="009D31D1" w:rsidRDefault="009D31D1" w:rsidP="009D31D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proofErr w:type="gramStart"/>
      <w:r w:rsidRPr="009D31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4.1.8. </w:t>
      </w:r>
      <w:r w:rsidRPr="009D31D1">
        <w:rPr>
          <w:rFonts w:ascii="Times New Roman" w:eastAsia="Times New Roman" w:hAnsi="Times New Roman" w:cs="Courier New"/>
          <w:sz w:val="28"/>
          <w:szCs w:val="28"/>
          <w:lang w:eastAsia="ru-RU"/>
        </w:rPr>
        <w:t>в случае, если Получателем не достигнуты значения показателей результативности и (или) иных показателей, установленных Порядком  предоставления субсидии в соответствии с пунктом 4.1.4 настоящего Соглашения, применять штрафные санкции, рассчитываемые по форме, установленной в приложении № __ к настоящему Соглашению, являющейся неотъемлемой частью настоящего Соглашения, с обязательным уведомлением Получателя в течение ____ рабочих дней с даты принятия указанного решения</w:t>
      </w:r>
      <w:r w:rsidRPr="009D31D1">
        <w:rPr>
          <w:rFonts w:ascii="Courier New" w:eastAsia="Times New Roman" w:hAnsi="Courier New" w:cs="Courier New"/>
          <w:sz w:val="20"/>
          <w:szCs w:val="20"/>
          <w:vertAlign w:val="superscript"/>
          <w:lang w:eastAsia="ru-RU"/>
        </w:rPr>
        <w:footnoteReference w:id="18"/>
      </w:r>
      <w:r w:rsidRPr="009D31D1">
        <w:rPr>
          <w:rFonts w:ascii="Times New Roman" w:eastAsia="Times New Roman" w:hAnsi="Times New Roman" w:cs="Courier New"/>
          <w:sz w:val="28"/>
          <w:szCs w:val="28"/>
          <w:lang w:eastAsia="ru-RU"/>
        </w:rPr>
        <w:t>;</w:t>
      </w:r>
      <w:proofErr w:type="gramEnd"/>
    </w:p>
    <w:p w:rsidR="009D31D1" w:rsidRPr="009D31D1" w:rsidRDefault="009D31D1" w:rsidP="009D31D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31D1">
        <w:rPr>
          <w:rFonts w:ascii="Times New Roman" w:eastAsia="Times New Roman" w:hAnsi="Times New Roman" w:cs="Times New Roman"/>
          <w:sz w:val="28"/>
          <w:szCs w:val="28"/>
          <w:lang w:eastAsia="ru-RU"/>
        </w:rPr>
        <w:t>4.1.9. рассматривать предложения, документы и иную информацию, направленную Получателем, в том числе в соответствии с пунктом</w:t>
      </w:r>
      <w:r w:rsidRPr="009D31D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4.4.1 настоящего Соглашения, в течение ____ рабочих дней со дня их получения и уведомлять Получателя о принятом решении (при </w:t>
      </w:r>
      <w:r w:rsidRPr="009D31D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необходимости);</w:t>
      </w:r>
    </w:p>
    <w:p w:rsidR="009D31D1" w:rsidRPr="009D31D1" w:rsidRDefault="009D31D1" w:rsidP="009D31D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31D1">
        <w:rPr>
          <w:rFonts w:ascii="Times New Roman" w:eastAsia="Times New Roman" w:hAnsi="Times New Roman" w:cs="Times New Roman"/>
          <w:sz w:val="28"/>
          <w:szCs w:val="28"/>
          <w:lang w:eastAsia="ru-RU"/>
        </w:rPr>
        <w:t>4.1.10. направлять разъяснения Получателю по вопросам, связанным с исполнением настоящего Соглашения, в течение ____ рабочих дней со дня получения обращения Получателя в соответствии с пунктом 4.4.2 настоящего Соглашения;</w:t>
      </w:r>
    </w:p>
    <w:p w:rsidR="009D31D1" w:rsidRPr="009D31D1" w:rsidRDefault="009D31D1" w:rsidP="009D31D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31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4.1.11. выполнять иные обязательства </w:t>
      </w:r>
      <w:r w:rsidRPr="009D31D1">
        <w:rPr>
          <w:rFonts w:ascii="Times New Roman" w:eastAsia="Times New Roman" w:hAnsi="Times New Roman" w:cs="Courier New"/>
          <w:sz w:val="28"/>
          <w:szCs w:val="28"/>
          <w:lang w:eastAsia="ru-RU"/>
        </w:rPr>
        <w:t>в соответствии с бюджетным законодательством Российской Федерации и Порядком предоставления субсидии, в том числе</w:t>
      </w:r>
      <w:r w:rsidRPr="009D31D1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</w:t>
      </w:r>
      <w:r w:rsidRPr="009D31D1">
        <w:rPr>
          <w:rFonts w:ascii="Courier New" w:eastAsia="Times New Roman" w:hAnsi="Courier New" w:cs="Courier New"/>
          <w:sz w:val="20"/>
          <w:szCs w:val="20"/>
          <w:vertAlign w:val="superscript"/>
          <w:lang w:eastAsia="ru-RU"/>
        </w:rPr>
        <w:footnoteReference w:id="19"/>
      </w:r>
      <w:r w:rsidRPr="009D31D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9D31D1" w:rsidRPr="009D31D1" w:rsidRDefault="009D31D1" w:rsidP="009D31D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D31D1">
        <w:rPr>
          <w:rFonts w:ascii="Times New Roman" w:eastAsia="Times New Roman" w:hAnsi="Times New Roman" w:cs="Times New Roman"/>
          <w:sz w:val="28"/>
          <w:szCs w:val="28"/>
          <w:lang w:eastAsia="ru-RU"/>
        </w:rPr>
        <w:t>4.1.11.1. не допускать образования недоимки по налогам, подлежащим перечислению в бюджеты бюджетной системы Российской Федерации (за исключением отсроченной, рассроченной, в том числе в порядке реструктуризации, приостановленной к взысканию), и по страховым взносам в Пенсионный фонд Российской Федерации, Фонд социального страхования Российской Федерации, Областной фонд обязательного медицинского страхования и Территориальный фонд обязательного медицинского страхования Новосибирской области;</w:t>
      </w:r>
      <w:proofErr w:type="gramEnd"/>
    </w:p>
    <w:p w:rsidR="009D31D1" w:rsidRPr="009D31D1" w:rsidRDefault="009D31D1" w:rsidP="009D31D1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D31D1">
        <w:rPr>
          <w:rFonts w:ascii="Times New Roman" w:eastAsia="Times New Roman" w:hAnsi="Times New Roman" w:cs="Times New Roman"/>
          <w:sz w:val="28"/>
          <w:szCs w:val="28"/>
          <w:lang w:eastAsia="ru-RU"/>
        </w:rPr>
        <w:t>4.1.11.2._______________________________________________________.4.2. Администрация сельсовета  вправе</w:t>
      </w:r>
      <w:r w:rsidRPr="009D31D1">
        <w:rPr>
          <w:rFonts w:ascii="Courier New" w:eastAsia="Times New Roman" w:hAnsi="Courier New" w:cs="Courier New"/>
          <w:sz w:val="20"/>
          <w:szCs w:val="20"/>
          <w:vertAlign w:val="superscript"/>
          <w:lang w:eastAsia="ru-RU"/>
        </w:rPr>
        <w:footnoteReference w:id="20"/>
      </w:r>
      <w:r w:rsidRPr="009D31D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9D31D1" w:rsidRPr="009D31D1" w:rsidRDefault="009D31D1" w:rsidP="009D31D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D31D1">
        <w:rPr>
          <w:rFonts w:ascii="Times New Roman" w:eastAsia="Times New Roman" w:hAnsi="Times New Roman" w:cs="Times New Roman"/>
          <w:sz w:val="28"/>
          <w:szCs w:val="28"/>
          <w:lang w:eastAsia="ru-RU"/>
        </w:rPr>
        <w:t>4.2.1. принимать решение об изменении условий настоящего Соглашения, в том числе на основании информации и предложений, направленных Получателем в соответствии с пунктом 4.4.1 настоящего Соглашения, включая уменьшение размера Субсидии, а также увеличение размера Субсидии при наличии неиспользованных лимитов бюджетных обязательств, указанных в пункте 2.1 настоящего Соглашения, и при условии предоставления Получателем информации, содержащей финансово-экономическое обоснование данного изменения</w:t>
      </w:r>
      <w:r w:rsidRPr="009D31D1">
        <w:rPr>
          <w:rFonts w:ascii="Courier New" w:eastAsia="Times New Roman" w:hAnsi="Courier New" w:cs="Courier New"/>
          <w:sz w:val="20"/>
          <w:szCs w:val="20"/>
          <w:vertAlign w:val="superscript"/>
          <w:lang w:eastAsia="ru-RU"/>
        </w:rPr>
        <w:footnoteReference w:id="21"/>
      </w:r>
      <w:r w:rsidRPr="009D31D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proofErr w:type="gramEnd"/>
    </w:p>
    <w:p w:rsidR="009D31D1" w:rsidRPr="009D31D1" w:rsidRDefault="009D31D1" w:rsidP="009D31D1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31D1">
        <w:rPr>
          <w:rFonts w:ascii="Times New Roman" w:eastAsia="Times New Roman" w:hAnsi="Times New Roman" w:cs="Times New Roman"/>
          <w:sz w:val="28"/>
          <w:szCs w:val="28"/>
          <w:lang w:eastAsia="ru-RU"/>
        </w:rPr>
        <w:t>4.2.2. приостанавливать предоставление Субсидии в случае установления администрацией сельсовета  или получения от органа муниципального финансового контроля информации о факт</w:t>
      </w:r>
      <w:proofErr w:type="gramStart"/>
      <w:r w:rsidRPr="009D31D1">
        <w:rPr>
          <w:rFonts w:ascii="Times New Roman" w:eastAsia="Times New Roman" w:hAnsi="Times New Roman" w:cs="Times New Roman"/>
          <w:sz w:val="28"/>
          <w:szCs w:val="28"/>
          <w:lang w:eastAsia="ru-RU"/>
        </w:rPr>
        <w:t>е(</w:t>
      </w:r>
      <w:proofErr w:type="gramEnd"/>
      <w:r w:rsidRPr="009D31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ах) нарушения Получателем порядка, целей и условий предоставления Субсидии, предусмотренных Порядком предоставления субсидии и настоящим Соглашением, в том числе указания в документах, представленных Получателем в соответствии с настоящим Соглашением, недостоверных сведений, до устранения указанных нарушений с обязательным уведомлением Получателя не позднее ___________ рабочего дня </w:t>
      </w:r>
      <w:proofErr w:type="gramStart"/>
      <w:r w:rsidRPr="009D31D1">
        <w:rPr>
          <w:rFonts w:ascii="Times New Roman" w:eastAsia="Times New Roman" w:hAnsi="Times New Roman" w:cs="Times New Roman"/>
          <w:sz w:val="28"/>
          <w:szCs w:val="28"/>
          <w:lang w:eastAsia="ru-RU"/>
        </w:rPr>
        <w:t>с даты принятия</w:t>
      </w:r>
      <w:proofErr w:type="gramEnd"/>
      <w:r w:rsidRPr="009D31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решения о приостановлении</w:t>
      </w:r>
      <w:r w:rsidRPr="009D31D1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22"/>
      </w:r>
      <w:r w:rsidRPr="009D31D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D31D1" w:rsidRPr="009D31D1" w:rsidRDefault="009D31D1" w:rsidP="009D31D1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31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4.2.3. запрашивать у Получателя документы и информацию, </w:t>
      </w:r>
      <w:r w:rsidRPr="009D31D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необходимые для осуществления </w:t>
      </w:r>
      <w:proofErr w:type="gramStart"/>
      <w:r w:rsidRPr="009D31D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контроля за</w:t>
      </w:r>
      <w:proofErr w:type="gramEnd"/>
      <w:r w:rsidRPr="009D31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соблюдением Получателем порядка, целей и условий предоставления Субсидии, установленных Порядком  предоставления Субсидии и настоящим Соглашением, в соответствии с пунктом 4.1.6 настоящего Соглашения;</w:t>
      </w:r>
    </w:p>
    <w:p w:rsidR="009D31D1" w:rsidRPr="009D31D1" w:rsidRDefault="009D31D1" w:rsidP="009D31D1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31D1">
        <w:rPr>
          <w:rFonts w:ascii="Times New Roman" w:eastAsia="Times New Roman" w:hAnsi="Times New Roman" w:cs="Times New Roman"/>
          <w:sz w:val="28"/>
          <w:szCs w:val="28"/>
          <w:lang w:eastAsia="ru-RU"/>
        </w:rPr>
        <w:t>4.2.4. осуществлять иные права в соответствии с бюджетным законодательством Российской Федерации и Порядком  предоставления субсидии, в том числе</w:t>
      </w:r>
      <w:r w:rsidRPr="009D31D1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23"/>
      </w:r>
      <w:r w:rsidRPr="009D31D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9D31D1" w:rsidRPr="009D31D1" w:rsidRDefault="009D31D1" w:rsidP="009D31D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31D1">
        <w:rPr>
          <w:rFonts w:ascii="Times New Roman" w:eastAsia="Times New Roman" w:hAnsi="Times New Roman" w:cs="Times New Roman"/>
          <w:sz w:val="28"/>
          <w:szCs w:val="28"/>
          <w:lang w:eastAsia="ru-RU"/>
        </w:rPr>
        <w:t>4.2.4.1._______________________________________________________;</w:t>
      </w:r>
    </w:p>
    <w:p w:rsidR="009D31D1" w:rsidRPr="009D31D1" w:rsidRDefault="009D31D1" w:rsidP="009D31D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31D1">
        <w:rPr>
          <w:rFonts w:ascii="Times New Roman" w:eastAsia="Times New Roman" w:hAnsi="Times New Roman" w:cs="Times New Roman"/>
          <w:sz w:val="28"/>
          <w:szCs w:val="28"/>
          <w:lang w:eastAsia="ru-RU"/>
        </w:rPr>
        <w:t>4.2.4.2._______________________________________________________.</w:t>
      </w:r>
    </w:p>
    <w:p w:rsidR="009D31D1" w:rsidRPr="009D31D1" w:rsidRDefault="009D31D1" w:rsidP="009D31D1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31D1">
        <w:rPr>
          <w:rFonts w:ascii="Times New Roman" w:eastAsia="Times New Roman" w:hAnsi="Times New Roman" w:cs="Times New Roman"/>
          <w:sz w:val="28"/>
          <w:szCs w:val="28"/>
          <w:lang w:eastAsia="ru-RU"/>
        </w:rPr>
        <w:t>4.3. Получатель  обязуется:</w:t>
      </w:r>
    </w:p>
    <w:p w:rsidR="009D31D1" w:rsidRPr="009D31D1" w:rsidRDefault="009D31D1" w:rsidP="009D31D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31D1">
        <w:rPr>
          <w:rFonts w:ascii="Times New Roman" w:eastAsia="Times New Roman" w:hAnsi="Times New Roman" w:cs="Times New Roman"/>
          <w:sz w:val="28"/>
          <w:szCs w:val="28"/>
          <w:lang w:eastAsia="ru-RU"/>
        </w:rPr>
        <w:t>4.3.1. представлять в администрацию сельсовета  документы, установленные   пункто</w:t>
      </w:r>
      <w:proofErr w:type="gramStart"/>
      <w:r w:rsidRPr="009D31D1">
        <w:rPr>
          <w:rFonts w:ascii="Times New Roman" w:eastAsia="Times New Roman" w:hAnsi="Times New Roman" w:cs="Times New Roman"/>
          <w:sz w:val="28"/>
          <w:szCs w:val="28"/>
          <w:lang w:eastAsia="ru-RU"/>
        </w:rPr>
        <w:t>м(</w:t>
      </w:r>
      <w:proofErr w:type="spellStart"/>
      <w:proofErr w:type="gramEnd"/>
      <w:r w:rsidRPr="009D31D1">
        <w:rPr>
          <w:rFonts w:ascii="Times New Roman" w:eastAsia="Times New Roman" w:hAnsi="Times New Roman" w:cs="Times New Roman"/>
          <w:sz w:val="28"/>
          <w:szCs w:val="28"/>
          <w:lang w:eastAsia="ru-RU"/>
        </w:rPr>
        <w:t>ами</w:t>
      </w:r>
      <w:proofErr w:type="spellEnd"/>
      <w:r w:rsidRPr="009D31D1">
        <w:rPr>
          <w:rFonts w:ascii="Times New Roman" w:eastAsia="Times New Roman" w:hAnsi="Times New Roman" w:cs="Times New Roman"/>
          <w:sz w:val="28"/>
          <w:szCs w:val="28"/>
          <w:lang w:eastAsia="ru-RU"/>
        </w:rPr>
        <w:t>) 3.1.2, ______________</w:t>
      </w:r>
      <w:r w:rsidRPr="009D31D1">
        <w:rPr>
          <w:rFonts w:ascii="Courier New" w:eastAsia="Times New Roman" w:hAnsi="Courier New" w:cs="Courier New"/>
          <w:sz w:val="20"/>
          <w:szCs w:val="20"/>
          <w:vertAlign w:val="superscript"/>
          <w:lang w:eastAsia="ru-RU"/>
        </w:rPr>
        <w:footnoteReference w:id="24"/>
      </w:r>
      <w:r w:rsidRPr="009D31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настоящего Соглашения;</w:t>
      </w:r>
    </w:p>
    <w:p w:rsidR="009D31D1" w:rsidRPr="009D31D1" w:rsidRDefault="009D31D1" w:rsidP="009D31D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D31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4.3.2.</w:t>
      </w:r>
      <w:r w:rsidRPr="009D31D1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 </w:t>
      </w:r>
      <w:r w:rsidRPr="009D31D1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обеспечивать достижение значений п</w:t>
      </w:r>
      <w:r w:rsidRPr="009D31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оказателей результативности и (или) иных показателей</w:t>
      </w:r>
      <w:r w:rsidRPr="009D31D1">
        <w:rPr>
          <w:rFonts w:ascii="Times New Roman" w:eastAsia="Times New Roman" w:hAnsi="Times New Roman" w:cs="Times New Roman"/>
          <w:sz w:val="28"/>
          <w:szCs w:val="28"/>
          <w:lang w:eastAsia="ru-RU"/>
        </w:rPr>
        <w:t>, установленных Порядком  предоставления субсидии в соответствии с пунктом 4.1.4 настоящего Соглашения</w:t>
      </w:r>
      <w:r w:rsidRPr="009D31D1">
        <w:rPr>
          <w:rFonts w:ascii="Courier New" w:eastAsia="Times New Roman" w:hAnsi="Courier New" w:cs="Courier New"/>
          <w:sz w:val="20"/>
          <w:szCs w:val="20"/>
          <w:vertAlign w:val="superscript"/>
          <w:lang w:eastAsia="ru-RU"/>
        </w:rPr>
        <w:footnoteReference w:id="25"/>
      </w:r>
      <w:r w:rsidRPr="009D31D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D31D1" w:rsidRPr="009D31D1" w:rsidRDefault="009D31D1" w:rsidP="009D31D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D31D1">
        <w:rPr>
          <w:rFonts w:ascii="Times New Roman" w:eastAsia="Times New Roman" w:hAnsi="Times New Roman" w:cs="Times New Roman"/>
          <w:sz w:val="28"/>
          <w:szCs w:val="28"/>
          <w:lang w:eastAsia="ru-RU"/>
        </w:rPr>
        <w:t>4.3.3. представлять в  администрацию  сельсовета</w:t>
      </w:r>
      <w:r w:rsidRPr="009D31D1">
        <w:rPr>
          <w:rFonts w:ascii="Courier New" w:eastAsia="Times New Roman" w:hAnsi="Courier New" w:cs="Courier New"/>
          <w:sz w:val="20"/>
          <w:szCs w:val="20"/>
          <w:vertAlign w:val="superscript"/>
          <w:lang w:eastAsia="ru-RU"/>
        </w:rPr>
        <w:footnoteReference w:id="26"/>
      </w:r>
      <w:r w:rsidRPr="009D31D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9D31D1" w:rsidRPr="009D31D1" w:rsidRDefault="009D31D1" w:rsidP="009D31D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31D1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 xml:space="preserve">4.3.3.1. отчет о достижении значений показателей результативности в соответствии с пунктом </w:t>
      </w:r>
      <w:r w:rsidRPr="009D31D1">
        <w:rPr>
          <w:rFonts w:ascii="Times New Roman" w:eastAsia="Times New Roman" w:hAnsi="Times New Roman" w:cs="Courier New"/>
          <w:sz w:val="28"/>
          <w:szCs w:val="28"/>
          <w:lang w:eastAsia="ru-RU"/>
        </w:rPr>
        <w:t>4.1.5.1 настоящего Соглашения</w:t>
      </w:r>
      <w:r w:rsidRPr="009D31D1">
        <w:rPr>
          <w:rFonts w:ascii="Courier New" w:eastAsia="Times New Roman" w:hAnsi="Courier New" w:cs="Courier New"/>
          <w:sz w:val="20"/>
          <w:szCs w:val="20"/>
          <w:vertAlign w:val="superscript"/>
          <w:lang w:eastAsia="ru-RU"/>
        </w:rPr>
        <w:footnoteReference w:id="27"/>
      </w:r>
      <w:r w:rsidRPr="009D31D1">
        <w:rPr>
          <w:rFonts w:ascii="Times New Roman" w:eastAsia="Times New Roman" w:hAnsi="Times New Roman" w:cs="Courier New"/>
          <w:sz w:val="28"/>
          <w:szCs w:val="28"/>
          <w:lang w:eastAsia="ru-RU"/>
        </w:rPr>
        <w:t xml:space="preserve"> не позднее __ рабочего дня, следующего </w:t>
      </w:r>
      <w:proofErr w:type="gramStart"/>
      <w:r w:rsidRPr="009D31D1">
        <w:rPr>
          <w:rFonts w:ascii="Times New Roman" w:eastAsia="Times New Roman" w:hAnsi="Times New Roman" w:cs="Courier New"/>
          <w:sz w:val="28"/>
          <w:szCs w:val="28"/>
          <w:lang w:eastAsia="ru-RU"/>
        </w:rPr>
        <w:t>за</w:t>
      </w:r>
      <w:proofErr w:type="gramEnd"/>
      <w:r w:rsidRPr="009D31D1">
        <w:rPr>
          <w:rFonts w:ascii="Times New Roman" w:eastAsia="Times New Roman" w:hAnsi="Times New Roman" w:cs="Courier New"/>
          <w:sz w:val="28"/>
          <w:szCs w:val="28"/>
          <w:lang w:eastAsia="ru-RU"/>
        </w:rPr>
        <w:t xml:space="preserve"> отчетным ___________________________;</w:t>
      </w:r>
    </w:p>
    <w:p w:rsidR="009D31D1" w:rsidRPr="009D31D1" w:rsidRDefault="009D31D1" w:rsidP="009D31D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31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</w:t>
      </w:r>
      <w:r w:rsidRPr="009D31D1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(месяц, квартал, год)</w:t>
      </w:r>
    </w:p>
    <w:p w:rsidR="009D31D1" w:rsidRPr="009D31D1" w:rsidRDefault="009D31D1" w:rsidP="009D31D1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D31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4.3.3.2. иные отчеты</w:t>
      </w:r>
      <w:r w:rsidRPr="009D31D1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footnoteReference w:id="28"/>
      </w:r>
      <w:r w:rsidRPr="009D31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9D31D1" w:rsidRPr="009D31D1" w:rsidRDefault="009D31D1" w:rsidP="009D31D1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D31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4.3.3.2.1. ____________________________________________________;    </w:t>
      </w:r>
    </w:p>
    <w:p w:rsidR="009D31D1" w:rsidRPr="009D31D1" w:rsidRDefault="009D31D1" w:rsidP="009D31D1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D31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4.3.3.2.2. ____________________________________________________;</w:t>
      </w:r>
    </w:p>
    <w:p w:rsidR="009D31D1" w:rsidRPr="009D31D1" w:rsidRDefault="009D31D1" w:rsidP="009D31D1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31D1">
        <w:rPr>
          <w:rFonts w:ascii="Times New Roman" w:eastAsia="Times New Roman" w:hAnsi="Times New Roman" w:cs="Times New Roman"/>
          <w:sz w:val="28"/>
          <w:szCs w:val="28"/>
          <w:lang w:eastAsia="ru-RU"/>
        </w:rPr>
        <w:t>4.3.4.</w:t>
      </w:r>
      <w:r w:rsidRPr="009D31D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9D31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направлять по запросу в администрацию сельсовета документы и информацию, необходимые для осуществления </w:t>
      </w:r>
      <w:proofErr w:type="gramStart"/>
      <w:r w:rsidRPr="009D31D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контроля за</w:t>
      </w:r>
      <w:proofErr w:type="gramEnd"/>
      <w:r w:rsidRPr="009D31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соблюдением порядка, целей и условий предоставления Субсидии в соответствии с пунктом 4.2.3 настоящего Соглашения, в течение ___ рабочих дней со дня получения указанного запроса;</w:t>
      </w:r>
    </w:p>
    <w:p w:rsidR="009D31D1" w:rsidRPr="009D31D1" w:rsidRDefault="009D31D1" w:rsidP="009D31D1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D31D1">
        <w:rPr>
          <w:rFonts w:ascii="Times New Roman CYR" w:eastAsia="Times New Roman" w:hAnsi="Times New Roman CYR" w:cs="Courier New"/>
          <w:sz w:val="28"/>
          <w:szCs w:val="28"/>
          <w:lang w:eastAsia="ru-RU"/>
        </w:rPr>
        <w:lastRenderedPageBreak/>
        <w:t xml:space="preserve">4.3.5. </w:t>
      </w:r>
      <w:r w:rsidRPr="009D31D1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в случае получения </w:t>
      </w:r>
      <w:r w:rsidRPr="009D31D1">
        <w:rPr>
          <w:rFonts w:ascii="Times New Roman" w:eastAsia="Times New Roman" w:hAnsi="Times New Roman" w:cs="Times New Roman"/>
          <w:sz w:val="28"/>
          <w:szCs w:val="28"/>
          <w:lang w:eastAsia="ru-RU"/>
        </w:rPr>
        <w:t>от администрации сельсовета  требования</w:t>
      </w:r>
      <w:r w:rsidRPr="009D31D1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 в соответствии с пунктом 4.1.7 настоящего Соглашения:</w:t>
      </w:r>
    </w:p>
    <w:p w:rsidR="009D31D1" w:rsidRPr="009D31D1" w:rsidRDefault="009D31D1" w:rsidP="009D31D1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"/>
          <w:sz w:val="28"/>
          <w:szCs w:val="28"/>
          <w:lang w:eastAsia="ru-RU"/>
        </w:rPr>
      </w:pPr>
      <w:r w:rsidRPr="009D31D1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4.3.5.1.</w:t>
      </w:r>
      <w:r w:rsidRPr="009D31D1">
        <w:rPr>
          <w:rFonts w:ascii="Times New Roman" w:eastAsia="Times New Roman" w:hAnsi="Times New Roman" w:cs="Times New Roman"/>
          <w:sz w:val="28"/>
          <w:szCs w:val="28"/>
          <w:lang w:eastAsia="ru-RU"/>
        </w:rPr>
        <w:t> устранять фак</w:t>
      </w:r>
      <w:proofErr w:type="gramStart"/>
      <w:r w:rsidRPr="009D31D1">
        <w:rPr>
          <w:rFonts w:ascii="Times New Roman" w:eastAsia="Times New Roman" w:hAnsi="Times New Roman" w:cs="Times New Roman"/>
          <w:sz w:val="28"/>
          <w:szCs w:val="28"/>
          <w:lang w:eastAsia="ru-RU"/>
        </w:rPr>
        <w:t>т(</w:t>
      </w:r>
      <w:proofErr w:type="gramEnd"/>
      <w:r w:rsidRPr="009D31D1">
        <w:rPr>
          <w:rFonts w:ascii="Times New Roman" w:eastAsia="Times New Roman" w:hAnsi="Times New Roman" w:cs="Times New Roman"/>
          <w:sz w:val="28"/>
          <w:szCs w:val="28"/>
          <w:lang w:eastAsia="ru-RU"/>
        </w:rPr>
        <w:t>ы) нарушения порядка, целей и условий предоставления Субсидии в сроки, определенные в указанном требовании;</w:t>
      </w:r>
    </w:p>
    <w:p w:rsidR="009D31D1" w:rsidRPr="009D31D1" w:rsidRDefault="009D31D1" w:rsidP="009D31D1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31D1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4.3.5.2. </w:t>
      </w:r>
      <w:r w:rsidRPr="009D31D1">
        <w:rPr>
          <w:rFonts w:ascii="Times New Roman CYR" w:eastAsia="Times New Roman" w:hAnsi="Times New Roman CYR" w:cs="Courier New"/>
          <w:sz w:val="28"/>
          <w:szCs w:val="28"/>
          <w:lang w:eastAsia="ru-RU"/>
        </w:rPr>
        <w:t>возвращать</w:t>
      </w:r>
      <w:r w:rsidRPr="009D31D1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 </w:t>
      </w:r>
      <w:r w:rsidRPr="009D31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бюджет </w:t>
      </w:r>
      <w:proofErr w:type="spellStart"/>
      <w:r w:rsidRPr="009D31D1">
        <w:rPr>
          <w:rFonts w:ascii="Times New Roman" w:eastAsia="Times New Roman" w:hAnsi="Times New Roman" w:cs="Times New Roman"/>
          <w:sz w:val="28"/>
          <w:szCs w:val="28"/>
          <w:lang w:eastAsia="ru-RU"/>
        </w:rPr>
        <w:t>Сурковского</w:t>
      </w:r>
      <w:proofErr w:type="spellEnd"/>
      <w:r w:rsidRPr="009D31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</w:t>
      </w:r>
      <w:proofErr w:type="spellStart"/>
      <w:r w:rsidRPr="009D31D1">
        <w:rPr>
          <w:rFonts w:ascii="Times New Roman" w:eastAsia="Times New Roman" w:hAnsi="Times New Roman" w:cs="Times New Roman"/>
          <w:sz w:val="28"/>
          <w:szCs w:val="28"/>
          <w:lang w:eastAsia="ru-RU"/>
        </w:rPr>
        <w:t>Тогучинского</w:t>
      </w:r>
      <w:proofErr w:type="spellEnd"/>
      <w:r w:rsidRPr="009D31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Новосибирской области </w:t>
      </w:r>
      <w:r w:rsidRPr="009D31D1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Субсидию </w:t>
      </w:r>
      <w:r w:rsidRPr="009D31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размере и в сроки, определенные в указанном требовании;       </w:t>
      </w:r>
    </w:p>
    <w:p w:rsidR="009D31D1" w:rsidRPr="009D31D1" w:rsidRDefault="009D31D1" w:rsidP="009D31D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proofErr w:type="gramStart"/>
      <w:r w:rsidRPr="009D31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4.3.6.  возвращать в  бюджет </w:t>
      </w:r>
      <w:proofErr w:type="spellStart"/>
      <w:r w:rsidRPr="009D31D1">
        <w:rPr>
          <w:rFonts w:ascii="Times New Roman" w:eastAsia="Times New Roman" w:hAnsi="Times New Roman" w:cs="Times New Roman"/>
          <w:sz w:val="28"/>
          <w:szCs w:val="28"/>
          <w:lang w:eastAsia="ru-RU"/>
        </w:rPr>
        <w:t>Сурковского</w:t>
      </w:r>
      <w:proofErr w:type="spellEnd"/>
      <w:r w:rsidRPr="009D31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</w:t>
      </w:r>
      <w:proofErr w:type="spellStart"/>
      <w:r w:rsidRPr="009D31D1">
        <w:rPr>
          <w:rFonts w:ascii="Times New Roman" w:eastAsia="Times New Roman" w:hAnsi="Times New Roman" w:cs="Times New Roman"/>
          <w:sz w:val="28"/>
          <w:szCs w:val="28"/>
          <w:lang w:eastAsia="ru-RU"/>
        </w:rPr>
        <w:t>Тогучинского</w:t>
      </w:r>
      <w:proofErr w:type="spellEnd"/>
      <w:r w:rsidRPr="009D31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Новосибирской области средства в размере, определенном по форме в соответствии с приложением № __ к настоящему Соглашению, являющейся неотъемлемой частью настоящего Соглашения,</w:t>
      </w:r>
      <w:r w:rsidRPr="009D31D1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 в случае принятия администрацией  сельсовета </w:t>
      </w:r>
      <w:r w:rsidRPr="009D31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решения о применении к Получателю штрафных санкций в соответствии с пунктом 4.1.8 настоящего Соглашения, в срок, установленный администрацией сельсовета  в уведомлении о применении штрафных санкций</w:t>
      </w:r>
      <w:r w:rsidRPr="009D31D1">
        <w:rPr>
          <w:rFonts w:ascii="Courier New" w:eastAsia="Times New Roman" w:hAnsi="Courier New" w:cs="Courier New"/>
          <w:sz w:val="20"/>
          <w:szCs w:val="20"/>
          <w:vertAlign w:val="superscript"/>
          <w:lang w:eastAsia="ru-RU"/>
        </w:rPr>
        <w:footnoteReference w:id="29"/>
      </w:r>
      <w:r w:rsidRPr="009D31D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proofErr w:type="gramEnd"/>
    </w:p>
    <w:p w:rsidR="009D31D1" w:rsidRPr="009D31D1" w:rsidRDefault="009D31D1" w:rsidP="009D31D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D31D1">
        <w:rPr>
          <w:rFonts w:ascii="Times New Roman" w:eastAsia="Times New Roman" w:hAnsi="Times New Roman" w:cs="Courier New"/>
          <w:sz w:val="28"/>
          <w:szCs w:val="28"/>
          <w:lang w:eastAsia="ru-RU"/>
        </w:rPr>
        <w:t>4.3.7. </w:t>
      </w:r>
      <w:r w:rsidRPr="009D31D1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>обеспечивать полноту и достоверность сведений, представляемых в администрацию сельсовета  в соответствии с настоящим Соглашением;</w:t>
      </w:r>
    </w:p>
    <w:p w:rsidR="009D31D1" w:rsidRPr="009D31D1" w:rsidRDefault="009D31D1" w:rsidP="009D31D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31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4.3.8. выполнять иные обязательства </w:t>
      </w:r>
      <w:r w:rsidRPr="009D31D1">
        <w:rPr>
          <w:rFonts w:ascii="Times New Roman" w:eastAsia="Times New Roman" w:hAnsi="Times New Roman" w:cs="Courier New"/>
          <w:sz w:val="28"/>
          <w:szCs w:val="28"/>
          <w:lang w:eastAsia="ru-RU"/>
        </w:rPr>
        <w:t>в соответствии с бюджетным законодательством Российской Федерации и Порядком  предоставления субсидии, в том числе</w:t>
      </w:r>
      <w:r w:rsidRPr="009D31D1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</w:t>
      </w:r>
      <w:r w:rsidRPr="009D31D1">
        <w:rPr>
          <w:rFonts w:ascii="Courier New" w:eastAsia="Times New Roman" w:hAnsi="Courier New" w:cs="Courier New"/>
          <w:sz w:val="20"/>
          <w:szCs w:val="20"/>
          <w:vertAlign w:val="superscript"/>
          <w:lang w:eastAsia="ru-RU"/>
        </w:rPr>
        <w:footnoteReference w:id="30"/>
      </w:r>
      <w:r w:rsidRPr="009D31D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9D31D1" w:rsidRPr="009D31D1" w:rsidRDefault="009D31D1" w:rsidP="009D31D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31D1">
        <w:rPr>
          <w:rFonts w:ascii="Times New Roman" w:eastAsia="Times New Roman" w:hAnsi="Times New Roman" w:cs="Times New Roman"/>
          <w:sz w:val="28"/>
          <w:szCs w:val="28"/>
          <w:lang w:eastAsia="ru-RU"/>
        </w:rPr>
        <w:t>4.3.8.1. _______________________________________________________;</w:t>
      </w:r>
    </w:p>
    <w:p w:rsidR="009D31D1" w:rsidRPr="009D31D1" w:rsidRDefault="009D31D1" w:rsidP="009D31D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31D1">
        <w:rPr>
          <w:rFonts w:ascii="Times New Roman" w:eastAsia="Times New Roman" w:hAnsi="Times New Roman" w:cs="Times New Roman"/>
          <w:sz w:val="28"/>
          <w:szCs w:val="28"/>
          <w:lang w:eastAsia="ru-RU"/>
        </w:rPr>
        <w:t>4.3.8.2. _______________________________________________________.</w:t>
      </w:r>
    </w:p>
    <w:p w:rsidR="009D31D1" w:rsidRPr="009D31D1" w:rsidRDefault="009D31D1" w:rsidP="009D31D1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31D1">
        <w:rPr>
          <w:rFonts w:ascii="Times New Roman" w:eastAsia="Times New Roman" w:hAnsi="Times New Roman" w:cs="Times New Roman"/>
          <w:sz w:val="28"/>
          <w:szCs w:val="28"/>
          <w:lang w:eastAsia="ru-RU"/>
        </w:rPr>
        <w:t>4.4. Получатель вправе</w:t>
      </w:r>
      <w:r w:rsidRPr="009D31D1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31"/>
      </w:r>
      <w:r w:rsidRPr="009D31D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9D31D1" w:rsidRPr="009D31D1" w:rsidRDefault="009D31D1" w:rsidP="009D31D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D31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4.4.1. направлять в администрацию сельсовета  предложения о внесении изменений в настоящее Соглашение, в том числе в случае </w:t>
      </w:r>
      <w:proofErr w:type="gramStart"/>
      <w:r w:rsidRPr="009D31D1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установления необходимости изменения размера Субсидии</w:t>
      </w:r>
      <w:proofErr w:type="gramEnd"/>
      <w:r w:rsidRPr="009D31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приложением информации, содержащей финансово-экономическое обоснование данного изменения;</w:t>
      </w:r>
    </w:p>
    <w:p w:rsidR="009D31D1" w:rsidRPr="009D31D1" w:rsidRDefault="009D31D1" w:rsidP="009D31D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D31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4.4.2. обращаться в администрацию сельсовета </w:t>
      </w:r>
      <w:r w:rsidRPr="009D31D1">
        <w:rPr>
          <w:rFonts w:ascii="Times New Roman" w:eastAsia="Times New Roman" w:hAnsi="Times New Roman" w:cs="Courier New"/>
          <w:sz w:val="28"/>
          <w:szCs w:val="20"/>
          <w:lang w:eastAsia="ru-RU"/>
        </w:rPr>
        <w:t xml:space="preserve"> </w:t>
      </w:r>
      <w:r w:rsidRPr="009D31D1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получения разъяснений в связи с исполнением настоящего Соглашения;</w:t>
      </w:r>
    </w:p>
    <w:p w:rsidR="009D31D1" w:rsidRPr="009D31D1" w:rsidRDefault="009D31D1" w:rsidP="009D31D1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31D1">
        <w:rPr>
          <w:rFonts w:ascii="Times New Roman" w:eastAsia="Times New Roman" w:hAnsi="Times New Roman" w:cs="Times New Roman"/>
          <w:sz w:val="28"/>
          <w:szCs w:val="28"/>
          <w:lang w:eastAsia="ru-RU"/>
        </w:rPr>
        <w:t>4.4.3. осуществлять иные права в соответствии с бюджетным законодательством Российской Федерации и Порядком  предоставления субсидии, в том числе</w:t>
      </w:r>
      <w:r w:rsidRPr="009D31D1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</w:t>
      </w:r>
      <w:r w:rsidRPr="009D31D1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32"/>
      </w:r>
      <w:r w:rsidRPr="009D31D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9D31D1" w:rsidRPr="009D31D1" w:rsidRDefault="009D31D1" w:rsidP="009D31D1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31D1">
        <w:rPr>
          <w:rFonts w:ascii="Times New Roman" w:eastAsia="Times New Roman" w:hAnsi="Times New Roman" w:cs="Times New Roman"/>
          <w:sz w:val="28"/>
          <w:szCs w:val="28"/>
          <w:lang w:eastAsia="ru-RU"/>
        </w:rPr>
        <w:t>4.4.3.1. ______________________________________________________;</w:t>
      </w:r>
    </w:p>
    <w:p w:rsidR="009D31D1" w:rsidRPr="009D31D1" w:rsidRDefault="009D31D1" w:rsidP="009D31D1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31D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4.4.3.2. ______________________________________________________.</w:t>
      </w:r>
    </w:p>
    <w:p w:rsidR="009D31D1" w:rsidRPr="009D31D1" w:rsidRDefault="009D31D1" w:rsidP="009D31D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31D1">
        <w:rPr>
          <w:rFonts w:ascii="Times New Roman" w:eastAsia="Times New Roman" w:hAnsi="Times New Roman" w:cs="Times New Roman"/>
          <w:sz w:val="28"/>
          <w:szCs w:val="28"/>
          <w:lang w:eastAsia="ru-RU"/>
        </w:rPr>
        <w:t>4.5.</w:t>
      </w:r>
      <w:r w:rsidRPr="009D31D1">
        <w:rPr>
          <w:rFonts w:ascii="Times New Roman" w:eastAsia="Times New Roman" w:hAnsi="Times New Roman" w:cs="Times New Roman"/>
          <w:sz w:val="28"/>
          <w:szCs w:val="28"/>
        </w:rPr>
        <w:t xml:space="preserve"> Получатель выражает согласие н</w:t>
      </w:r>
      <w:r w:rsidRPr="009D31D1">
        <w:rPr>
          <w:rFonts w:ascii="Times New Roman" w:eastAsia="Times New Roman" w:hAnsi="Times New Roman" w:cs="Times New Roman"/>
          <w:sz w:val="28"/>
          <w:szCs w:val="28"/>
          <w:lang w:eastAsia="ru-RU"/>
        </w:rPr>
        <w:t>а осуществление главным распорядителем средств районного бюджета, предоставившим Субсидию, и органами муниципального финансового контроля проверок соблюдения Получателем субсидии условий, целей и порядка ее предоставления.</w:t>
      </w:r>
    </w:p>
    <w:p w:rsidR="009D31D1" w:rsidRPr="009D31D1" w:rsidRDefault="009D31D1" w:rsidP="009D31D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31D1" w:rsidRPr="009D31D1" w:rsidRDefault="009D31D1" w:rsidP="009D31D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31D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r w:rsidRPr="009D31D1">
        <w:rPr>
          <w:rFonts w:ascii="Times New Roman" w:eastAsia="Times New Roman" w:hAnsi="Times New Roman" w:cs="Times New Roman"/>
          <w:sz w:val="28"/>
          <w:szCs w:val="28"/>
          <w:lang w:eastAsia="ru-RU"/>
        </w:rPr>
        <w:t>. Ответственность Сторон</w:t>
      </w:r>
    </w:p>
    <w:p w:rsidR="009D31D1" w:rsidRPr="009D31D1" w:rsidRDefault="009D31D1" w:rsidP="009D31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28"/>
          <w:lang w:eastAsia="ru-RU"/>
        </w:rPr>
      </w:pPr>
    </w:p>
    <w:p w:rsidR="009D31D1" w:rsidRPr="009D31D1" w:rsidRDefault="009D31D1" w:rsidP="009D31D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31D1">
        <w:rPr>
          <w:rFonts w:ascii="Times New Roman" w:eastAsia="Times New Roman" w:hAnsi="Times New Roman" w:cs="Times New Roman"/>
          <w:sz w:val="28"/>
          <w:szCs w:val="28"/>
          <w:lang w:eastAsia="ru-RU"/>
        </w:rPr>
        <w:t>5.1. В случае неисполнения или ненадлежащего исполнения своих обязательств по настоящему Соглашению Стороны несут ответственность в соответствии с законодательством Российской Федерации.</w:t>
      </w:r>
    </w:p>
    <w:p w:rsidR="009D31D1" w:rsidRPr="009D31D1" w:rsidRDefault="009D31D1" w:rsidP="009D31D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31D1">
        <w:rPr>
          <w:rFonts w:ascii="Times New Roman" w:eastAsia="Times New Roman" w:hAnsi="Times New Roman" w:cs="Times New Roman"/>
          <w:sz w:val="28"/>
          <w:szCs w:val="28"/>
          <w:lang w:eastAsia="ru-RU"/>
        </w:rPr>
        <w:t>5.2. Иные положения об ответственности за неисполнение или ненадлежащее исполнение Сторонами обязательств по настоящему Соглашению</w:t>
      </w:r>
      <w:r w:rsidRPr="009D31D1">
        <w:rPr>
          <w:rFonts w:ascii="Courier New" w:eastAsia="Times New Roman" w:hAnsi="Courier New" w:cs="Courier New"/>
          <w:sz w:val="20"/>
          <w:szCs w:val="20"/>
          <w:vertAlign w:val="superscript"/>
          <w:lang w:eastAsia="ru-RU"/>
        </w:rPr>
        <w:footnoteReference w:id="33"/>
      </w:r>
      <w:r w:rsidRPr="009D31D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9D31D1" w:rsidRPr="009D31D1" w:rsidRDefault="009D31D1" w:rsidP="009D31D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31D1">
        <w:rPr>
          <w:rFonts w:ascii="Times New Roman" w:eastAsia="Times New Roman" w:hAnsi="Times New Roman" w:cs="Times New Roman"/>
          <w:sz w:val="28"/>
          <w:szCs w:val="28"/>
          <w:lang w:eastAsia="ru-RU"/>
        </w:rPr>
        <w:t>5.2.1.________________________________________________________;</w:t>
      </w:r>
    </w:p>
    <w:p w:rsidR="009D31D1" w:rsidRPr="009D31D1" w:rsidRDefault="009D31D1" w:rsidP="009D31D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31D1">
        <w:rPr>
          <w:rFonts w:ascii="Times New Roman" w:eastAsia="Times New Roman" w:hAnsi="Times New Roman" w:cs="Times New Roman"/>
          <w:sz w:val="28"/>
          <w:szCs w:val="28"/>
          <w:lang w:eastAsia="ru-RU"/>
        </w:rPr>
        <w:t>5.2.2.________________________________________________________.</w:t>
      </w:r>
    </w:p>
    <w:p w:rsidR="009D31D1" w:rsidRPr="009D31D1" w:rsidRDefault="009D31D1" w:rsidP="009D31D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31D1" w:rsidRPr="009D31D1" w:rsidRDefault="009D31D1" w:rsidP="009D31D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31D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</w:t>
      </w:r>
      <w:r w:rsidRPr="009D31D1">
        <w:rPr>
          <w:rFonts w:ascii="Times New Roman" w:eastAsia="Times New Roman" w:hAnsi="Times New Roman" w:cs="Times New Roman"/>
          <w:sz w:val="28"/>
          <w:szCs w:val="28"/>
          <w:lang w:eastAsia="ru-RU"/>
        </w:rPr>
        <w:t>. Иные условия</w:t>
      </w:r>
    </w:p>
    <w:p w:rsidR="009D31D1" w:rsidRPr="009D31D1" w:rsidRDefault="009D31D1" w:rsidP="009D31D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31D1" w:rsidRPr="009D31D1" w:rsidRDefault="009D31D1" w:rsidP="009D31D1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31D1">
        <w:rPr>
          <w:rFonts w:ascii="Times New Roman" w:eastAsia="Times New Roman" w:hAnsi="Times New Roman" w:cs="Times New Roman"/>
          <w:sz w:val="28"/>
          <w:szCs w:val="28"/>
          <w:lang w:eastAsia="ru-RU"/>
        </w:rPr>
        <w:t>6.1. Иные условия по настоящему Соглашению</w:t>
      </w:r>
      <w:r w:rsidRPr="009D31D1">
        <w:rPr>
          <w:rFonts w:ascii="Courier New" w:eastAsia="Times New Roman" w:hAnsi="Courier New" w:cs="Courier New"/>
          <w:sz w:val="20"/>
          <w:szCs w:val="20"/>
          <w:vertAlign w:val="superscript"/>
          <w:lang w:eastAsia="ru-RU"/>
        </w:rPr>
        <w:footnoteReference w:id="34"/>
      </w:r>
      <w:r w:rsidRPr="009D31D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9D31D1" w:rsidRPr="009D31D1" w:rsidRDefault="009D31D1" w:rsidP="009D31D1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31D1">
        <w:rPr>
          <w:rFonts w:ascii="Times New Roman" w:eastAsia="Times New Roman" w:hAnsi="Times New Roman" w:cs="Times New Roman"/>
          <w:sz w:val="28"/>
          <w:szCs w:val="28"/>
          <w:lang w:eastAsia="ru-RU"/>
        </w:rPr>
        <w:t>6.1.1. _______________________________________________________;</w:t>
      </w:r>
    </w:p>
    <w:p w:rsidR="009D31D1" w:rsidRPr="009D31D1" w:rsidRDefault="009D31D1" w:rsidP="009D31D1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31D1">
        <w:rPr>
          <w:rFonts w:ascii="Times New Roman" w:eastAsia="Times New Roman" w:hAnsi="Times New Roman" w:cs="Times New Roman"/>
          <w:sz w:val="28"/>
          <w:szCs w:val="28"/>
          <w:lang w:eastAsia="ru-RU"/>
        </w:rPr>
        <w:t>6.1.2. _______________________________________________________.</w:t>
      </w:r>
    </w:p>
    <w:p w:rsidR="009D31D1" w:rsidRPr="009D31D1" w:rsidRDefault="009D31D1" w:rsidP="009D31D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31D1" w:rsidRPr="009D31D1" w:rsidRDefault="009D31D1" w:rsidP="009D31D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31D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</w:t>
      </w:r>
      <w:r w:rsidRPr="009D31D1">
        <w:rPr>
          <w:rFonts w:ascii="Times New Roman" w:eastAsia="Times New Roman" w:hAnsi="Times New Roman" w:cs="Times New Roman"/>
          <w:sz w:val="28"/>
          <w:szCs w:val="28"/>
          <w:lang w:eastAsia="ru-RU"/>
        </w:rPr>
        <w:t>. Заключительные положения</w:t>
      </w:r>
    </w:p>
    <w:p w:rsidR="009D31D1" w:rsidRPr="009D31D1" w:rsidRDefault="009D31D1" w:rsidP="009D31D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31D1" w:rsidRPr="009D31D1" w:rsidRDefault="009D31D1" w:rsidP="009D31D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31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7.1. Споры, возникающие между Сторонами в связи с исполнением настоящего Соглашения, решаются ими, по возможности, путем проведения переговоров с оформлением соответствующих протоколов или иных документов. При </w:t>
      </w:r>
      <w:proofErr w:type="spellStart"/>
      <w:r w:rsidRPr="009D31D1">
        <w:rPr>
          <w:rFonts w:ascii="Times New Roman" w:eastAsia="Times New Roman" w:hAnsi="Times New Roman" w:cs="Times New Roman"/>
          <w:sz w:val="28"/>
          <w:szCs w:val="28"/>
          <w:lang w:eastAsia="ru-RU"/>
        </w:rPr>
        <w:t>недостижении</w:t>
      </w:r>
      <w:proofErr w:type="spellEnd"/>
      <w:r w:rsidRPr="009D31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согласия споры между Сторонами решаются в судебном порядке.</w:t>
      </w:r>
    </w:p>
    <w:p w:rsidR="009D31D1" w:rsidRPr="009D31D1" w:rsidRDefault="009D31D1" w:rsidP="009D31D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31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7.2. Настоящее Соглашение вступает в силу </w:t>
      </w:r>
      <w:proofErr w:type="gramStart"/>
      <w:r w:rsidRPr="009D31D1">
        <w:rPr>
          <w:rFonts w:ascii="Times New Roman" w:eastAsia="Times New Roman" w:hAnsi="Times New Roman" w:cs="Times New Roman"/>
          <w:sz w:val="28"/>
          <w:szCs w:val="28"/>
          <w:lang w:eastAsia="ru-RU"/>
        </w:rPr>
        <w:t>с даты</w:t>
      </w:r>
      <w:proofErr w:type="gramEnd"/>
      <w:r w:rsidRPr="009D31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его подписания лицами, имеющими право действовать от имени каждой из Сторон, но не ранее доведения лимитов бюджетных обязательств, указанных в пункте 2.1 настоящего Соглашения, и действует до полного исполнения Сторонами своих обязательств по настоящему Соглашению. </w:t>
      </w:r>
    </w:p>
    <w:p w:rsidR="009D31D1" w:rsidRPr="009D31D1" w:rsidRDefault="009D31D1" w:rsidP="009D31D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31D1">
        <w:rPr>
          <w:rFonts w:ascii="Times New Roman" w:eastAsia="Times New Roman" w:hAnsi="Times New Roman" w:cs="Times New Roman"/>
          <w:sz w:val="28"/>
          <w:szCs w:val="28"/>
          <w:lang w:eastAsia="ru-RU"/>
        </w:rPr>
        <w:t>7.3. Все изменения и дополнения к настоящему Соглашению оформляются дополнительными соглашениями и после их подписания Сторонами становятся неотъемлемой частью Соглашения.</w:t>
      </w:r>
    </w:p>
    <w:p w:rsidR="009D31D1" w:rsidRPr="009D31D1" w:rsidRDefault="009D31D1" w:rsidP="009D31D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31D1">
        <w:rPr>
          <w:rFonts w:ascii="Times New Roman" w:eastAsia="Times New Roman" w:hAnsi="Times New Roman" w:cs="Times New Roman"/>
          <w:sz w:val="28"/>
          <w:szCs w:val="28"/>
          <w:lang w:eastAsia="ru-RU"/>
        </w:rPr>
        <w:t>7.4. Расторжение настоящего Соглашения возможно в случае:</w:t>
      </w:r>
    </w:p>
    <w:p w:rsidR="009D31D1" w:rsidRPr="009D31D1" w:rsidRDefault="009D31D1" w:rsidP="009D31D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31D1">
        <w:rPr>
          <w:rFonts w:ascii="Times New Roman" w:eastAsia="Times New Roman" w:hAnsi="Times New Roman" w:cs="Times New Roman"/>
          <w:sz w:val="28"/>
          <w:szCs w:val="28"/>
          <w:lang w:eastAsia="ru-RU"/>
        </w:rPr>
        <w:t>7.4.1. реорганизации</w:t>
      </w:r>
      <w:r w:rsidRPr="009D31D1">
        <w:rPr>
          <w:rFonts w:ascii="Courier New" w:eastAsia="Times New Roman" w:hAnsi="Courier New" w:cs="Courier New"/>
          <w:sz w:val="20"/>
          <w:szCs w:val="20"/>
          <w:vertAlign w:val="superscript"/>
          <w:lang w:eastAsia="ru-RU"/>
        </w:rPr>
        <w:footnoteReference w:id="35"/>
      </w:r>
      <w:r w:rsidRPr="009D31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прекращения деятельности Получателя;</w:t>
      </w:r>
    </w:p>
    <w:p w:rsidR="009D31D1" w:rsidRPr="009D31D1" w:rsidRDefault="009D31D1" w:rsidP="009D31D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31D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7.4.2. нарушения Получателем порядка, целей и условий предоставления Субсидии, установленных Порядком  предоставления субсидии и настоящим Соглашением;</w:t>
      </w:r>
    </w:p>
    <w:p w:rsidR="009D31D1" w:rsidRPr="009D31D1" w:rsidRDefault="009D31D1" w:rsidP="009D31D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31D1">
        <w:rPr>
          <w:rFonts w:ascii="Times New Roman" w:eastAsia="Times New Roman" w:hAnsi="Times New Roman" w:cs="Times New Roman"/>
          <w:sz w:val="28"/>
          <w:szCs w:val="28"/>
          <w:lang w:eastAsia="ru-RU"/>
        </w:rPr>
        <w:t>7.4.3. ______________________________________________________</w:t>
      </w:r>
      <w:r w:rsidRPr="009D31D1">
        <w:rPr>
          <w:rFonts w:ascii="Courier New" w:eastAsia="Times New Roman" w:hAnsi="Courier New" w:cs="Courier New"/>
          <w:sz w:val="20"/>
          <w:szCs w:val="20"/>
          <w:vertAlign w:val="superscript"/>
          <w:lang w:eastAsia="ru-RU"/>
        </w:rPr>
        <w:footnoteReference w:id="36"/>
      </w:r>
      <w:r w:rsidRPr="009D31D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D31D1" w:rsidRPr="009D31D1" w:rsidRDefault="009D31D1" w:rsidP="009D31D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31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7.5. Расторжение настоящего Соглашения в одностороннем порядке возможно в случае </w:t>
      </w:r>
      <w:proofErr w:type="spellStart"/>
      <w:r w:rsidRPr="009D31D1">
        <w:rPr>
          <w:rFonts w:ascii="Times New Roman" w:eastAsia="Times New Roman" w:hAnsi="Times New Roman" w:cs="Times New Roman"/>
          <w:sz w:val="28"/>
          <w:szCs w:val="28"/>
          <w:lang w:eastAsia="ru-RU"/>
        </w:rPr>
        <w:t>недостижения</w:t>
      </w:r>
      <w:proofErr w:type="spellEnd"/>
      <w:r w:rsidRPr="009D31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Получателем установленных настоящим Соглашением показателей результативности или иных показателей, установленных настоящим Соглашением</w:t>
      </w:r>
      <w:r w:rsidRPr="009D31D1">
        <w:rPr>
          <w:rFonts w:ascii="Courier New" w:eastAsia="Times New Roman" w:hAnsi="Courier New" w:cs="Courier New"/>
          <w:sz w:val="20"/>
          <w:szCs w:val="20"/>
          <w:vertAlign w:val="superscript"/>
          <w:lang w:eastAsia="ru-RU"/>
        </w:rPr>
        <w:footnoteReference w:id="37"/>
      </w:r>
      <w:r w:rsidRPr="009D31D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D31D1" w:rsidRPr="009D31D1" w:rsidRDefault="009D31D1" w:rsidP="009D31D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31D1">
        <w:rPr>
          <w:rFonts w:ascii="Times New Roman" w:eastAsia="Times New Roman" w:hAnsi="Times New Roman" w:cs="Times New Roman"/>
          <w:sz w:val="28"/>
          <w:szCs w:val="28"/>
          <w:lang w:eastAsia="ru-RU"/>
        </w:rPr>
        <w:t>7.6. Документы и иная информация, предусмотренные настоящим Соглашением, могут направляться Сторонами заказным письмом с уведомлением о вручении либо вручением представителем одной Стороны подлинников документов, иной информации представителю другой Стороны.</w:t>
      </w:r>
    </w:p>
    <w:p w:rsidR="009D31D1" w:rsidRPr="009D31D1" w:rsidRDefault="009D31D1" w:rsidP="009D31D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31D1">
        <w:rPr>
          <w:rFonts w:ascii="Times New Roman" w:eastAsia="Times New Roman" w:hAnsi="Times New Roman" w:cs="Times New Roman"/>
          <w:sz w:val="28"/>
          <w:szCs w:val="28"/>
          <w:lang w:eastAsia="ru-RU"/>
        </w:rPr>
        <w:t>7.7. Настоящее Соглашение заключено Сторонами в форме бумажного документа в двух экземплярах, по одному экземпляру для каждой из Сторон.</w:t>
      </w:r>
    </w:p>
    <w:p w:rsidR="009D31D1" w:rsidRPr="009D31D1" w:rsidRDefault="009D31D1" w:rsidP="009D31D1">
      <w:pPr>
        <w:spacing w:after="0" w:line="34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31D1" w:rsidRPr="009D31D1" w:rsidRDefault="009D31D1" w:rsidP="009D31D1">
      <w:pPr>
        <w:spacing w:after="0" w:line="34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31D1" w:rsidRPr="009D31D1" w:rsidRDefault="009D31D1" w:rsidP="009D31D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Par203"/>
      <w:bookmarkEnd w:id="0"/>
      <w:r w:rsidRPr="009D31D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VIII</w:t>
      </w:r>
      <w:r w:rsidRPr="009D31D1">
        <w:rPr>
          <w:rFonts w:ascii="Times New Roman" w:eastAsia="Times New Roman" w:hAnsi="Times New Roman" w:cs="Times New Roman"/>
          <w:sz w:val="28"/>
          <w:szCs w:val="28"/>
          <w:lang w:eastAsia="ru-RU"/>
        </w:rPr>
        <w:t>. Платежные реквизиты Сторон</w:t>
      </w:r>
      <w:r w:rsidRPr="009D31D1">
        <w:rPr>
          <w:rFonts w:ascii="Times New Roman" w:eastAsia="Calibri" w:hAnsi="Times New Roman" w:cs="Times New Roman"/>
          <w:sz w:val="16"/>
          <w:szCs w:val="16"/>
        </w:rPr>
        <w:t xml:space="preserve"> </w:t>
      </w:r>
    </w:p>
    <w:p w:rsidR="009D31D1" w:rsidRPr="009D31D1" w:rsidRDefault="009D31D1" w:rsidP="009D31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560" w:type="dxa"/>
        <w:tblInd w:w="-1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102" w:type="dxa"/>
          <w:left w:w="47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739"/>
        <w:gridCol w:w="4821"/>
      </w:tblGrid>
      <w:tr w:rsidR="009D31D1" w:rsidRPr="009D31D1" w:rsidTr="00F05171">
        <w:tc>
          <w:tcPr>
            <w:tcW w:w="4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7" w:type="dxa"/>
            </w:tcMar>
          </w:tcPr>
          <w:p w:rsidR="009D31D1" w:rsidRPr="009D31D1" w:rsidRDefault="009D31D1" w:rsidP="009D31D1">
            <w:pPr>
              <w:widowControl w:val="0"/>
              <w:autoSpaceDE w:val="0"/>
              <w:autoSpaceDN w:val="0"/>
              <w:adjustRightInd w:val="0"/>
              <w:spacing w:after="0" w:line="38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31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Администрация </w:t>
            </w:r>
            <w:proofErr w:type="spellStart"/>
            <w:r w:rsidRPr="009D31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Сурковского</w:t>
            </w:r>
            <w:proofErr w:type="spellEnd"/>
            <w:r w:rsidRPr="009D31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сельсовета </w:t>
            </w:r>
            <w:proofErr w:type="spellStart"/>
            <w:r w:rsidRPr="009D31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Тогучинского</w:t>
            </w:r>
            <w:proofErr w:type="spellEnd"/>
            <w:r w:rsidRPr="009D31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района Новосибирской области 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7" w:type="dxa"/>
            </w:tcMar>
          </w:tcPr>
          <w:p w:rsidR="009D31D1" w:rsidRPr="009D31D1" w:rsidRDefault="009D31D1" w:rsidP="009D31D1">
            <w:pPr>
              <w:widowControl w:val="0"/>
              <w:autoSpaceDE w:val="0"/>
              <w:autoSpaceDN w:val="0"/>
              <w:adjustRightInd w:val="0"/>
              <w:spacing w:after="0" w:line="380" w:lineRule="atLeast"/>
              <w:jc w:val="center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9D31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Получатель</w:t>
            </w:r>
          </w:p>
        </w:tc>
      </w:tr>
      <w:tr w:rsidR="009D31D1" w:rsidRPr="009D31D1" w:rsidTr="00F05171">
        <w:tc>
          <w:tcPr>
            <w:tcW w:w="4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7" w:type="dxa"/>
            </w:tcMar>
          </w:tcPr>
          <w:p w:rsidR="009D31D1" w:rsidRPr="009D31D1" w:rsidRDefault="009D31D1" w:rsidP="009D31D1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МУП «</w:t>
            </w:r>
            <w:proofErr w:type="spellStart"/>
            <w:r w:rsidRPr="009D31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Сурковское</w:t>
            </w:r>
            <w:proofErr w:type="gramStart"/>
            <w:r w:rsidRPr="009D31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»Т</w:t>
            </w:r>
            <w:proofErr w:type="gramEnd"/>
            <w:r w:rsidRPr="009D31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огучинского</w:t>
            </w:r>
            <w:proofErr w:type="spellEnd"/>
            <w:r w:rsidRPr="009D31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района Новосибирской области</w:t>
            </w:r>
          </w:p>
          <w:p w:rsidR="009D31D1" w:rsidRPr="009D31D1" w:rsidRDefault="009D31D1" w:rsidP="009D31D1">
            <w:pPr>
              <w:widowControl w:val="0"/>
              <w:spacing w:after="0" w:line="271" w:lineRule="auto"/>
              <w:rPr>
                <w:rFonts w:ascii="Times New Roman" w:eastAsia="Times New Roman" w:hAnsi="Times New Roman" w:cs="Times New Roman"/>
                <w:sz w:val="10"/>
                <w:szCs w:val="28"/>
                <w:lang w:eastAsia="ru-RU"/>
              </w:rPr>
            </w:pPr>
          </w:p>
          <w:p w:rsidR="009D31D1" w:rsidRPr="009D31D1" w:rsidRDefault="009D31D1" w:rsidP="009D31D1">
            <w:pPr>
              <w:widowControl w:val="0"/>
              <w:autoSpaceDE w:val="0"/>
              <w:autoSpaceDN w:val="0"/>
              <w:adjustRightInd w:val="0"/>
              <w:spacing w:after="0" w:line="271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D31D1" w:rsidRPr="009D31D1" w:rsidRDefault="009D31D1" w:rsidP="009D31D1">
            <w:pPr>
              <w:widowControl w:val="0"/>
              <w:autoSpaceDE w:val="0"/>
              <w:autoSpaceDN w:val="0"/>
              <w:adjustRightInd w:val="0"/>
              <w:spacing w:after="0" w:line="271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9D31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ОГРН, ОКТМО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7" w:type="dxa"/>
            </w:tcMar>
          </w:tcPr>
          <w:p w:rsidR="009D31D1" w:rsidRPr="009D31D1" w:rsidRDefault="009D31D1" w:rsidP="009D31D1">
            <w:pPr>
              <w:widowControl w:val="0"/>
              <w:autoSpaceDE w:val="0"/>
              <w:autoSpaceDN w:val="0"/>
              <w:adjustRightInd w:val="0"/>
              <w:spacing w:after="0" w:line="380" w:lineRule="atLeast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9D31D1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Наименование Получателя</w:t>
            </w:r>
          </w:p>
          <w:p w:rsidR="009D31D1" w:rsidRPr="009D31D1" w:rsidRDefault="009D31D1" w:rsidP="009D31D1">
            <w:pPr>
              <w:widowControl w:val="0"/>
              <w:autoSpaceDE w:val="0"/>
              <w:autoSpaceDN w:val="0"/>
              <w:adjustRightInd w:val="0"/>
              <w:spacing w:after="0" w:line="380" w:lineRule="atLeast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  <w:p w:rsidR="009D31D1" w:rsidRPr="009D31D1" w:rsidRDefault="009D31D1" w:rsidP="009D31D1">
            <w:pPr>
              <w:widowControl w:val="0"/>
              <w:autoSpaceDE w:val="0"/>
              <w:autoSpaceDN w:val="0"/>
              <w:adjustRightInd w:val="0"/>
              <w:spacing w:after="0" w:line="380" w:lineRule="atLeast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  <w:p w:rsidR="009D31D1" w:rsidRPr="009D31D1" w:rsidRDefault="009D31D1" w:rsidP="009D31D1">
            <w:pPr>
              <w:widowControl w:val="0"/>
              <w:autoSpaceDE w:val="0"/>
              <w:autoSpaceDN w:val="0"/>
              <w:adjustRightInd w:val="0"/>
              <w:spacing w:after="0" w:line="271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9D31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ОГРН, ОКТМО</w:t>
            </w:r>
          </w:p>
        </w:tc>
      </w:tr>
      <w:tr w:rsidR="009D31D1" w:rsidRPr="009D31D1" w:rsidTr="00F05171">
        <w:tc>
          <w:tcPr>
            <w:tcW w:w="4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7" w:type="dxa"/>
            </w:tcMar>
          </w:tcPr>
          <w:p w:rsidR="009D31D1" w:rsidRPr="009D31D1" w:rsidRDefault="009D31D1" w:rsidP="009D31D1">
            <w:pPr>
              <w:widowControl w:val="0"/>
              <w:autoSpaceDE w:val="0"/>
              <w:autoSpaceDN w:val="0"/>
              <w:adjustRightInd w:val="0"/>
              <w:spacing w:after="0" w:line="38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31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Место нахождения:</w:t>
            </w:r>
          </w:p>
          <w:p w:rsidR="009D31D1" w:rsidRPr="009D31D1" w:rsidRDefault="009D31D1" w:rsidP="009D31D1">
            <w:pPr>
              <w:widowControl w:val="0"/>
              <w:autoSpaceDE w:val="0"/>
              <w:autoSpaceDN w:val="0"/>
              <w:adjustRightInd w:val="0"/>
              <w:spacing w:after="0" w:line="38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7" w:type="dxa"/>
            </w:tcMar>
          </w:tcPr>
          <w:p w:rsidR="009D31D1" w:rsidRPr="009D31D1" w:rsidRDefault="009D31D1" w:rsidP="009D31D1">
            <w:pPr>
              <w:widowControl w:val="0"/>
              <w:autoSpaceDE w:val="0"/>
              <w:autoSpaceDN w:val="0"/>
              <w:adjustRightInd w:val="0"/>
              <w:spacing w:after="0" w:line="38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31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Место нахождения: </w:t>
            </w:r>
          </w:p>
          <w:p w:rsidR="009D31D1" w:rsidRPr="009D31D1" w:rsidRDefault="009D31D1" w:rsidP="009D31D1">
            <w:pPr>
              <w:widowControl w:val="0"/>
              <w:autoSpaceDE w:val="0"/>
              <w:autoSpaceDN w:val="0"/>
              <w:adjustRightInd w:val="0"/>
              <w:spacing w:after="0" w:line="38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D31D1" w:rsidRPr="009D31D1" w:rsidTr="00F05171">
        <w:tc>
          <w:tcPr>
            <w:tcW w:w="4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7" w:type="dxa"/>
            </w:tcMar>
          </w:tcPr>
          <w:p w:rsidR="009D31D1" w:rsidRPr="009D31D1" w:rsidRDefault="009D31D1" w:rsidP="009D31D1">
            <w:pPr>
              <w:widowControl w:val="0"/>
              <w:autoSpaceDE w:val="0"/>
              <w:autoSpaceDN w:val="0"/>
              <w:adjustRightInd w:val="0"/>
              <w:spacing w:after="0" w:line="38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31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ИНН/КПП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7" w:type="dxa"/>
            </w:tcMar>
          </w:tcPr>
          <w:p w:rsidR="009D31D1" w:rsidRPr="009D31D1" w:rsidRDefault="009D31D1" w:rsidP="009D31D1">
            <w:pPr>
              <w:widowControl w:val="0"/>
              <w:autoSpaceDE w:val="0"/>
              <w:autoSpaceDN w:val="0"/>
              <w:adjustRightInd w:val="0"/>
              <w:spacing w:after="0" w:line="38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31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ИНН/КПП</w:t>
            </w:r>
          </w:p>
        </w:tc>
      </w:tr>
      <w:tr w:rsidR="009D31D1" w:rsidRPr="009D31D1" w:rsidTr="00F05171">
        <w:tc>
          <w:tcPr>
            <w:tcW w:w="4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7" w:type="dxa"/>
            </w:tcMar>
          </w:tcPr>
          <w:p w:rsidR="009D31D1" w:rsidRPr="009D31D1" w:rsidRDefault="009D31D1" w:rsidP="009D31D1">
            <w:pPr>
              <w:widowControl w:val="0"/>
              <w:autoSpaceDE w:val="0"/>
              <w:autoSpaceDN w:val="0"/>
              <w:adjustRightInd w:val="0"/>
              <w:spacing w:after="0" w:line="38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31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Платежные реквизиты:</w:t>
            </w:r>
          </w:p>
          <w:p w:rsidR="009D31D1" w:rsidRPr="009D31D1" w:rsidRDefault="009D31D1" w:rsidP="009D31D1">
            <w:pPr>
              <w:widowControl w:val="0"/>
              <w:autoSpaceDE w:val="0"/>
              <w:autoSpaceDN w:val="0"/>
              <w:adjustRightInd w:val="0"/>
              <w:spacing w:after="0" w:line="38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31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Наименование учреждения Банка </w:t>
            </w:r>
            <w:r w:rsidRPr="009D31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России, БИК</w:t>
            </w:r>
          </w:p>
          <w:p w:rsidR="009D31D1" w:rsidRPr="009D31D1" w:rsidRDefault="009D31D1" w:rsidP="009D31D1">
            <w:pPr>
              <w:widowControl w:val="0"/>
              <w:autoSpaceDE w:val="0"/>
              <w:autoSpaceDN w:val="0"/>
              <w:adjustRightInd w:val="0"/>
              <w:spacing w:after="0" w:line="271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31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Расчетный счет</w:t>
            </w:r>
          </w:p>
          <w:p w:rsidR="009D31D1" w:rsidRPr="009D31D1" w:rsidRDefault="009D31D1" w:rsidP="009D31D1">
            <w:pPr>
              <w:widowControl w:val="0"/>
              <w:autoSpaceDE w:val="0"/>
              <w:autoSpaceDN w:val="0"/>
              <w:adjustRightInd w:val="0"/>
              <w:spacing w:after="0" w:line="271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31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территориального органа Федерального казначейства, в котором открыт лицевой счет</w:t>
            </w:r>
          </w:p>
          <w:p w:rsidR="009D31D1" w:rsidRPr="009D31D1" w:rsidRDefault="009D31D1" w:rsidP="009D31D1">
            <w:pPr>
              <w:widowControl w:val="0"/>
              <w:autoSpaceDE w:val="0"/>
              <w:autoSpaceDN w:val="0"/>
              <w:adjustRightInd w:val="0"/>
              <w:spacing w:after="0" w:line="271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31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Лицевой счет 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7" w:type="dxa"/>
            </w:tcMar>
          </w:tcPr>
          <w:p w:rsidR="009D31D1" w:rsidRPr="009D31D1" w:rsidRDefault="009D31D1" w:rsidP="009D31D1">
            <w:pPr>
              <w:widowControl w:val="0"/>
              <w:autoSpaceDE w:val="0"/>
              <w:autoSpaceDN w:val="0"/>
              <w:adjustRightInd w:val="0"/>
              <w:spacing w:after="0" w:line="38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31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Платежные реквизиты:</w:t>
            </w:r>
          </w:p>
          <w:p w:rsidR="009D31D1" w:rsidRPr="009D31D1" w:rsidRDefault="009D31D1" w:rsidP="009D31D1">
            <w:pPr>
              <w:widowControl w:val="0"/>
              <w:autoSpaceDE w:val="0"/>
              <w:autoSpaceDN w:val="0"/>
              <w:adjustRightInd w:val="0"/>
              <w:spacing w:after="0" w:line="38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31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Наименование учреждения Банка </w:t>
            </w:r>
            <w:r w:rsidRPr="009D31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России, БИК</w:t>
            </w:r>
          </w:p>
          <w:p w:rsidR="009D31D1" w:rsidRPr="009D31D1" w:rsidRDefault="009D31D1" w:rsidP="009D31D1">
            <w:pPr>
              <w:widowControl w:val="0"/>
              <w:autoSpaceDE w:val="0"/>
              <w:autoSpaceDN w:val="0"/>
              <w:adjustRightInd w:val="0"/>
              <w:spacing w:after="0" w:line="271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31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Расчетный счет</w:t>
            </w:r>
          </w:p>
          <w:p w:rsidR="009D31D1" w:rsidRPr="009D31D1" w:rsidRDefault="009D31D1" w:rsidP="009D31D1">
            <w:pPr>
              <w:widowControl w:val="0"/>
              <w:autoSpaceDE w:val="0"/>
              <w:autoSpaceDN w:val="0"/>
              <w:adjustRightInd w:val="0"/>
              <w:spacing w:after="0" w:line="271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9D31D1" w:rsidRPr="009D31D1" w:rsidRDefault="009D31D1" w:rsidP="009D31D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31D1" w:rsidRPr="009D31D1" w:rsidRDefault="009D31D1" w:rsidP="009D31D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31D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IX</w:t>
      </w:r>
      <w:r w:rsidRPr="009D31D1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Подписи Сторон</w:t>
      </w:r>
    </w:p>
    <w:p w:rsidR="009D31D1" w:rsidRPr="009D31D1" w:rsidRDefault="009D31D1" w:rsidP="009D31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639" w:type="dxa"/>
        <w:tblInd w:w="-1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102" w:type="dxa"/>
          <w:left w:w="47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6"/>
        <w:gridCol w:w="5103"/>
      </w:tblGrid>
      <w:tr w:rsidR="009D31D1" w:rsidRPr="009D31D1" w:rsidTr="00F05171">
        <w:tc>
          <w:tcPr>
            <w:tcW w:w="4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7" w:type="dxa"/>
            </w:tcMar>
          </w:tcPr>
          <w:p w:rsidR="009D31D1" w:rsidRPr="009D31D1" w:rsidRDefault="009D31D1" w:rsidP="009D3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31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Сокращенное</w:t>
            </w:r>
          </w:p>
          <w:p w:rsidR="009D31D1" w:rsidRPr="009D31D1" w:rsidRDefault="009D31D1" w:rsidP="009D3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31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наименование </w:t>
            </w:r>
          </w:p>
          <w:p w:rsidR="009D31D1" w:rsidRPr="009D31D1" w:rsidRDefault="009D31D1" w:rsidP="009D31D1">
            <w:pPr>
              <w:widowControl w:val="0"/>
              <w:autoSpaceDE w:val="0"/>
              <w:autoSpaceDN w:val="0"/>
              <w:adjustRightInd w:val="0"/>
              <w:spacing w:after="0" w:line="38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31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</w:t>
            </w:r>
          </w:p>
          <w:p w:rsidR="009D31D1" w:rsidRPr="009D31D1" w:rsidRDefault="009D31D1" w:rsidP="009D3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vertAlign w:val="superscript"/>
                <w:lang w:eastAsia="ru-RU"/>
              </w:rPr>
            </w:pPr>
            <w:r w:rsidRPr="009D31D1">
              <w:rPr>
                <w:rFonts w:ascii="Times New Roman" w:eastAsia="Times New Roman" w:hAnsi="Times New Roman" w:cs="Courier New"/>
                <w:i/>
                <w:sz w:val="18"/>
                <w:szCs w:val="18"/>
                <w:lang w:eastAsia="ru-RU"/>
              </w:rPr>
              <w:t xml:space="preserve">                (администрации сельсовета)</w:t>
            </w:r>
          </w:p>
        </w:tc>
        <w:tc>
          <w:tcPr>
            <w:tcW w:w="51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7" w:type="dxa"/>
            </w:tcMar>
          </w:tcPr>
          <w:p w:rsidR="009D31D1" w:rsidRPr="009D31D1" w:rsidRDefault="009D31D1" w:rsidP="009D3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31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Сокращенное</w:t>
            </w:r>
          </w:p>
          <w:p w:rsidR="009D31D1" w:rsidRPr="009D31D1" w:rsidRDefault="009D31D1" w:rsidP="009D3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31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  <w:p w:rsidR="009D31D1" w:rsidRPr="009D31D1" w:rsidRDefault="009D31D1" w:rsidP="009D3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31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Получателя </w:t>
            </w:r>
          </w:p>
        </w:tc>
      </w:tr>
      <w:tr w:rsidR="009D31D1" w:rsidRPr="009D31D1" w:rsidTr="00F05171">
        <w:tc>
          <w:tcPr>
            <w:tcW w:w="4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7" w:type="dxa"/>
            </w:tcMar>
          </w:tcPr>
          <w:p w:rsidR="009D31D1" w:rsidRPr="009D31D1" w:rsidRDefault="009D31D1" w:rsidP="009D3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31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 / _______________</w:t>
            </w:r>
          </w:p>
          <w:p w:rsidR="009D31D1" w:rsidRPr="009D31D1" w:rsidRDefault="009D31D1" w:rsidP="009D3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9D31D1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 xml:space="preserve">           (подпись)                                     (ФИО)</w:t>
            </w:r>
          </w:p>
          <w:p w:rsidR="009D31D1" w:rsidRPr="009D31D1" w:rsidRDefault="009D31D1" w:rsidP="009D3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vertAlign w:val="superscript"/>
                <w:lang w:eastAsia="ru-RU"/>
              </w:rPr>
            </w:pPr>
          </w:p>
        </w:tc>
        <w:tc>
          <w:tcPr>
            <w:tcW w:w="51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7" w:type="dxa"/>
            </w:tcMar>
          </w:tcPr>
          <w:p w:rsidR="009D31D1" w:rsidRPr="009D31D1" w:rsidRDefault="009D31D1" w:rsidP="009D3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31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 / _____________________</w:t>
            </w:r>
          </w:p>
          <w:p w:rsidR="009D31D1" w:rsidRPr="009D31D1" w:rsidRDefault="009D31D1" w:rsidP="009D3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9D31D1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 xml:space="preserve">           (подпись)                                     (ФИО)</w:t>
            </w:r>
          </w:p>
          <w:p w:rsidR="009D31D1" w:rsidRPr="009D31D1" w:rsidRDefault="009D31D1" w:rsidP="009D3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</w:tc>
      </w:tr>
    </w:tbl>
    <w:p w:rsidR="009D31D1" w:rsidRPr="009D31D1" w:rsidRDefault="009D31D1" w:rsidP="009D31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D31D1" w:rsidRPr="009D31D1" w:rsidRDefault="009D31D1" w:rsidP="009D31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D31D1" w:rsidRPr="009D31D1" w:rsidRDefault="009D31D1" w:rsidP="009D31D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9D31D1" w:rsidRPr="009D31D1" w:rsidRDefault="009D31D1" w:rsidP="009D31D1">
      <w:pPr>
        <w:tabs>
          <w:tab w:val="center" w:pos="480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D31D1" w:rsidRPr="009D31D1" w:rsidRDefault="009D31D1" w:rsidP="009D31D1">
      <w:pPr>
        <w:tabs>
          <w:tab w:val="center" w:pos="480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D31D1" w:rsidRPr="009D31D1" w:rsidRDefault="009D31D1" w:rsidP="009D31D1">
      <w:pPr>
        <w:tabs>
          <w:tab w:val="center" w:pos="480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</w:p>
    <w:p w:rsidR="009D31D1" w:rsidRPr="009D31D1" w:rsidRDefault="009D31D1" w:rsidP="009D31D1">
      <w:pPr>
        <w:tabs>
          <w:tab w:val="center" w:pos="480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D31D1" w:rsidRPr="009D31D1" w:rsidRDefault="009D31D1" w:rsidP="009D31D1">
      <w:pPr>
        <w:tabs>
          <w:tab w:val="center" w:pos="480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D31D1" w:rsidRPr="009D31D1" w:rsidRDefault="009D31D1" w:rsidP="009D31D1">
      <w:pPr>
        <w:tabs>
          <w:tab w:val="center" w:pos="480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D31D1" w:rsidRPr="009D31D1" w:rsidRDefault="009D31D1" w:rsidP="009D31D1">
      <w:pPr>
        <w:tabs>
          <w:tab w:val="center" w:pos="480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D31D1" w:rsidRPr="009D31D1" w:rsidRDefault="009D31D1" w:rsidP="009D31D1">
      <w:pPr>
        <w:tabs>
          <w:tab w:val="center" w:pos="480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D31D1" w:rsidRPr="009D31D1" w:rsidRDefault="009D31D1" w:rsidP="009D31D1">
      <w:pPr>
        <w:tabs>
          <w:tab w:val="center" w:pos="480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D31D1" w:rsidRPr="009D31D1" w:rsidRDefault="009D31D1" w:rsidP="009D31D1">
      <w:pPr>
        <w:tabs>
          <w:tab w:val="center" w:pos="480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D31D1" w:rsidRPr="009D31D1" w:rsidRDefault="009D31D1" w:rsidP="009D31D1">
      <w:pPr>
        <w:tabs>
          <w:tab w:val="center" w:pos="480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D31D1" w:rsidRPr="009D31D1" w:rsidRDefault="009D31D1" w:rsidP="009D31D1">
      <w:pPr>
        <w:tabs>
          <w:tab w:val="center" w:pos="480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D31D1" w:rsidRPr="009D31D1" w:rsidRDefault="009D31D1" w:rsidP="009D31D1">
      <w:pPr>
        <w:tabs>
          <w:tab w:val="center" w:pos="480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D31D1" w:rsidRPr="009D31D1" w:rsidRDefault="009D31D1" w:rsidP="009D31D1">
      <w:pPr>
        <w:tabs>
          <w:tab w:val="center" w:pos="480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D31D1" w:rsidRPr="009D31D1" w:rsidRDefault="009D31D1" w:rsidP="009D31D1">
      <w:pPr>
        <w:tabs>
          <w:tab w:val="center" w:pos="480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D31D1" w:rsidRPr="009D31D1" w:rsidRDefault="009D31D1" w:rsidP="009D31D1">
      <w:pPr>
        <w:tabs>
          <w:tab w:val="center" w:pos="480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D31D1" w:rsidRPr="009D31D1" w:rsidRDefault="009D31D1" w:rsidP="009D31D1">
      <w:pPr>
        <w:tabs>
          <w:tab w:val="center" w:pos="480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D31D1" w:rsidRPr="009D31D1" w:rsidRDefault="009D31D1" w:rsidP="009D31D1">
      <w:pPr>
        <w:tabs>
          <w:tab w:val="center" w:pos="480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D31D1" w:rsidRPr="009D31D1" w:rsidRDefault="009D31D1" w:rsidP="009D31D1">
      <w:pPr>
        <w:widowControl w:val="0"/>
        <w:tabs>
          <w:tab w:val="right" w:pos="10159"/>
        </w:tabs>
        <w:spacing w:after="0" w:line="223" w:lineRule="exact"/>
        <w:ind w:left="3969" w:right="40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ru-RU"/>
        </w:rPr>
      </w:pPr>
      <w:r w:rsidRPr="009D31D1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ru-RU"/>
        </w:rPr>
        <w:t xml:space="preserve">Приложение № 1 </w:t>
      </w:r>
    </w:p>
    <w:p w:rsidR="009D31D1" w:rsidRPr="009D31D1" w:rsidRDefault="009D31D1" w:rsidP="009D31D1">
      <w:pPr>
        <w:widowControl w:val="0"/>
        <w:shd w:val="clear" w:color="auto" w:fill="FFFFFF"/>
        <w:tabs>
          <w:tab w:val="right" w:pos="7213"/>
          <w:tab w:val="left" w:pos="7868"/>
        </w:tabs>
        <w:spacing w:after="0" w:line="240" w:lineRule="auto"/>
        <w:ind w:left="3969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ru-RU"/>
        </w:rPr>
      </w:pPr>
      <w:r w:rsidRPr="009D31D1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ru-RU"/>
        </w:rPr>
        <w:t xml:space="preserve">к Типовой форме соглашения (договора) о предоставлении из бюджета </w:t>
      </w:r>
      <w:proofErr w:type="spellStart"/>
      <w:r w:rsidRPr="009D31D1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ru-RU"/>
        </w:rPr>
        <w:t>Сурковского</w:t>
      </w:r>
      <w:proofErr w:type="spellEnd"/>
      <w:r w:rsidRPr="009D31D1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ru-RU"/>
        </w:rPr>
        <w:t xml:space="preserve"> сельсовета </w:t>
      </w:r>
      <w:proofErr w:type="spellStart"/>
      <w:r w:rsidRPr="009D31D1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ru-RU"/>
        </w:rPr>
        <w:t>Тогучинского</w:t>
      </w:r>
      <w:proofErr w:type="spellEnd"/>
      <w:r w:rsidRPr="009D31D1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ru-RU"/>
        </w:rPr>
        <w:t xml:space="preserve"> района  Новосибирской области</w:t>
      </w:r>
    </w:p>
    <w:p w:rsidR="009D31D1" w:rsidRPr="009D31D1" w:rsidRDefault="009D31D1" w:rsidP="009D31D1">
      <w:pPr>
        <w:widowControl w:val="0"/>
        <w:shd w:val="clear" w:color="auto" w:fill="FFFFFF"/>
        <w:tabs>
          <w:tab w:val="right" w:pos="7213"/>
          <w:tab w:val="left" w:pos="7868"/>
        </w:tabs>
        <w:spacing w:after="0" w:line="240" w:lineRule="auto"/>
        <w:ind w:left="3969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ru-RU"/>
        </w:rPr>
      </w:pPr>
      <w:r w:rsidRPr="009D31D1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ru-RU"/>
        </w:rPr>
        <w:t xml:space="preserve">субсидии в связи с производством (реализацией) товаров, выполнением работ, оказанием услуг, утвержденной постановлением администрации </w:t>
      </w:r>
      <w:proofErr w:type="spellStart"/>
      <w:r w:rsidRPr="009D31D1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ru-RU"/>
        </w:rPr>
        <w:t>Тогучинского</w:t>
      </w:r>
      <w:proofErr w:type="spellEnd"/>
      <w:r w:rsidRPr="009D31D1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ru-RU"/>
        </w:rPr>
        <w:t xml:space="preserve"> района</w:t>
      </w:r>
      <w:r w:rsidRPr="009D31D1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ru-RU"/>
        </w:rPr>
        <w:t xml:space="preserve"> Новосибирской области</w:t>
      </w:r>
    </w:p>
    <w:p w:rsidR="009D31D1" w:rsidRPr="009D31D1" w:rsidRDefault="009D31D1" w:rsidP="009D31D1">
      <w:pPr>
        <w:widowControl w:val="0"/>
        <w:spacing w:after="0" w:line="240" w:lineRule="auto"/>
        <w:ind w:left="3969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ru-RU"/>
        </w:rPr>
      </w:pPr>
      <w:r w:rsidRPr="009D31D1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ru-RU"/>
        </w:rPr>
        <w:t xml:space="preserve"> от «___» _____ 2016 г. № ______</w:t>
      </w:r>
    </w:p>
    <w:p w:rsidR="009D31D1" w:rsidRPr="009D31D1" w:rsidRDefault="009D31D1" w:rsidP="009D31D1">
      <w:pPr>
        <w:widowControl w:val="0"/>
        <w:shd w:val="clear" w:color="auto" w:fill="FFFFFF"/>
        <w:tabs>
          <w:tab w:val="right" w:pos="7213"/>
          <w:tab w:val="left" w:pos="7868"/>
        </w:tabs>
        <w:spacing w:after="0" w:line="240" w:lineRule="auto"/>
        <w:ind w:left="6096"/>
        <w:jc w:val="right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</w:p>
    <w:p w:rsidR="009D31D1" w:rsidRPr="009D31D1" w:rsidRDefault="009D31D1" w:rsidP="009D31D1">
      <w:pPr>
        <w:widowControl w:val="0"/>
        <w:tabs>
          <w:tab w:val="left" w:leader="underscore" w:pos="10206"/>
        </w:tabs>
        <w:spacing w:after="0" w:line="230" w:lineRule="exact"/>
        <w:jc w:val="right"/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  <w:lang w:eastAsia="ru-RU"/>
        </w:rPr>
      </w:pPr>
      <w:r w:rsidRPr="009D31D1"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  <w:lang w:eastAsia="ru-RU"/>
        </w:rPr>
        <w:t xml:space="preserve">Приложение №  </w:t>
      </w:r>
    </w:p>
    <w:p w:rsidR="009D31D1" w:rsidRPr="009D31D1" w:rsidRDefault="009D31D1" w:rsidP="009D31D1">
      <w:pPr>
        <w:widowControl w:val="0"/>
        <w:tabs>
          <w:tab w:val="left" w:leader="underscore" w:pos="10206"/>
        </w:tabs>
        <w:spacing w:after="0" w:line="230" w:lineRule="exact"/>
        <w:jc w:val="right"/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  <w:lang w:eastAsia="ru-RU"/>
        </w:rPr>
      </w:pPr>
      <w:r w:rsidRPr="009D31D1"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  <w:lang w:eastAsia="ru-RU"/>
        </w:rPr>
        <w:t xml:space="preserve">   к   соглашению </w:t>
      </w:r>
      <w:r w:rsidRPr="009D31D1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№</w:t>
      </w:r>
      <w:r w:rsidRPr="009D31D1"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  <w:lang w:eastAsia="ru-RU"/>
        </w:rPr>
        <w:t xml:space="preserve">    </w:t>
      </w:r>
    </w:p>
    <w:p w:rsidR="009D31D1" w:rsidRPr="009D31D1" w:rsidRDefault="009D31D1" w:rsidP="009D31D1">
      <w:pPr>
        <w:widowControl w:val="0"/>
        <w:tabs>
          <w:tab w:val="left" w:leader="underscore" w:pos="10206"/>
        </w:tabs>
        <w:spacing w:after="0" w:line="230" w:lineRule="exact"/>
        <w:jc w:val="right"/>
        <w:rPr>
          <w:rFonts w:ascii="Times New Roman" w:eastAsia="Times New Roman" w:hAnsi="Times New Roman" w:cs="Times New Roman"/>
          <w:color w:val="000000"/>
          <w:spacing w:val="80"/>
          <w:sz w:val="30"/>
          <w:szCs w:val="30"/>
          <w:lang w:eastAsia="ru-RU"/>
        </w:rPr>
      </w:pPr>
      <w:r w:rsidRPr="009D31D1"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  <w:lang w:eastAsia="ru-RU"/>
        </w:rPr>
        <w:t xml:space="preserve">    от «__» _______20____</w:t>
      </w:r>
    </w:p>
    <w:p w:rsidR="009D31D1" w:rsidRPr="009D31D1" w:rsidRDefault="009D31D1" w:rsidP="009D31D1">
      <w:pPr>
        <w:widowControl w:val="0"/>
        <w:spacing w:after="0" w:line="331" w:lineRule="exact"/>
        <w:ind w:right="1420"/>
        <w:jc w:val="center"/>
        <w:rPr>
          <w:rFonts w:ascii="Times New Roman" w:eastAsia="Times New Roman" w:hAnsi="Times New Roman" w:cs="Times New Roman"/>
          <w:color w:val="000000"/>
          <w:spacing w:val="80"/>
          <w:sz w:val="30"/>
          <w:szCs w:val="30"/>
          <w:lang w:eastAsia="ru-RU"/>
        </w:rPr>
      </w:pPr>
      <w:r w:rsidRPr="009D31D1">
        <w:rPr>
          <w:rFonts w:ascii="Times New Roman" w:eastAsia="Times New Roman" w:hAnsi="Times New Roman" w:cs="Times New Roman"/>
          <w:color w:val="000000"/>
          <w:spacing w:val="80"/>
          <w:sz w:val="30"/>
          <w:szCs w:val="30"/>
          <w:lang w:eastAsia="ru-RU"/>
        </w:rPr>
        <w:t xml:space="preserve">            </w:t>
      </w:r>
    </w:p>
    <w:p w:rsidR="009D31D1" w:rsidRPr="009D31D1" w:rsidRDefault="009D31D1" w:rsidP="009D31D1">
      <w:pPr>
        <w:widowControl w:val="0"/>
        <w:spacing w:after="0" w:line="331" w:lineRule="exact"/>
        <w:ind w:right="1420"/>
        <w:jc w:val="center"/>
        <w:rPr>
          <w:rFonts w:ascii="Times New Roman" w:eastAsia="Times New Roman" w:hAnsi="Times New Roman" w:cs="Times New Roman"/>
          <w:color w:val="000000"/>
          <w:spacing w:val="80"/>
          <w:sz w:val="30"/>
          <w:szCs w:val="30"/>
          <w:lang w:eastAsia="ru-RU"/>
        </w:rPr>
      </w:pPr>
      <w:r w:rsidRPr="009D31D1">
        <w:rPr>
          <w:rFonts w:ascii="Times New Roman" w:eastAsia="Times New Roman" w:hAnsi="Times New Roman" w:cs="Times New Roman"/>
          <w:color w:val="000000"/>
          <w:spacing w:val="80"/>
          <w:sz w:val="30"/>
          <w:szCs w:val="30"/>
          <w:lang w:eastAsia="ru-RU"/>
        </w:rPr>
        <w:t>ПЕРЕЧЕНЬ</w:t>
      </w:r>
    </w:p>
    <w:p w:rsidR="009D31D1" w:rsidRPr="009D31D1" w:rsidRDefault="009D31D1" w:rsidP="009D31D1">
      <w:pPr>
        <w:widowControl w:val="0"/>
        <w:spacing w:after="0" w:line="331" w:lineRule="exact"/>
        <w:ind w:right="1420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</w:pPr>
      <w:r w:rsidRPr="009D31D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                         документов, представляемых для получения Субсидии</w:t>
      </w:r>
      <w:r w:rsidRPr="009D31D1">
        <w:rPr>
          <w:rFonts w:ascii="Times New Roman" w:eastAsia="Times New Roman" w:hAnsi="Times New Roman" w:cs="Times New Roman"/>
          <w:color w:val="000000"/>
          <w:sz w:val="26"/>
          <w:szCs w:val="26"/>
          <w:vertAlign w:val="superscript"/>
          <w:lang w:eastAsia="ru-RU"/>
        </w:rPr>
        <w:footnoteReference w:id="38"/>
      </w:r>
    </w:p>
    <w:p w:rsidR="009D31D1" w:rsidRPr="009D31D1" w:rsidRDefault="009D31D1" w:rsidP="009D31D1">
      <w:pPr>
        <w:widowControl w:val="0"/>
        <w:spacing w:after="0" w:line="331" w:lineRule="exact"/>
        <w:ind w:right="1420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</w:pPr>
    </w:p>
    <w:p w:rsidR="009D31D1" w:rsidRPr="009D31D1" w:rsidRDefault="009D31D1" w:rsidP="009D31D1">
      <w:pPr>
        <w:widowControl w:val="0"/>
        <w:spacing w:after="0" w:line="367" w:lineRule="exact"/>
        <w:ind w:right="20" w:firstLine="8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D31D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footnoteRef/>
      </w:r>
      <w:r w:rsidRPr="009D31D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. Заявление Получателя о предоставлении Субсидии по форме согласно приложению № 1 к настоящему Перечню за подписью руководителя (иного уполномоченного лица) Получателя.</w:t>
      </w:r>
    </w:p>
    <w:p w:rsidR="009D31D1" w:rsidRPr="009D31D1" w:rsidRDefault="009D31D1" w:rsidP="009D31D1">
      <w:pPr>
        <w:widowControl w:val="0"/>
        <w:spacing w:after="0" w:line="367" w:lineRule="exact"/>
        <w:ind w:left="20" w:right="20" w:firstLine="78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</w:pPr>
      <w:r w:rsidRPr="009D31D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2. </w:t>
      </w:r>
      <w:proofErr w:type="gramStart"/>
      <w:r w:rsidRPr="009D31D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Справка территориального органа Федеральной налоговой службы, подписанная ее руководителем (иным уполномоченным лицом), подтверждающая отсутствие сведений о прекращении деятельности Получателя, а также содержащая сведения о том, что Получатель находится (не находится) в процессе реорганизации или ликвидации, имеет (не имеет) ограничений на осуществление хозяйственной деятельности, что в отношении Получателя возбуждено (не возбуждено) производство по делу о несостоятельности (банкротстве).</w:t>
      </w:r>
      <w:proofErr w:type="gramEnd"/>
    </w:p>
    <w:p w:rsidR="009D31D1" w:rsidRPr="009D31D1" w:rsidRDefault="009D31D1" w:rsidP="009D31D1">
      <w:pPr>
        <w:widowControl w:val="0"/>
        <w:spacing w:after="0" w:line="367" w:lineRule="exact"/>
        <w:ind w:left="20" w:firstLine="7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D31D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3. </w:t>
      </w:r>
      <w:proofErr w:type="gramStart"/>
      <w:r w:rsidRPr="009D31D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Справка территориального органа Федеральной налоговой службы, подписанная ее руководителем (иным уполномоченным лицом), по состоянию на первое число месяца, предшествующего месяцу, в котором планируется заключение Соглашения о предоставлении субсидии, подтверждающая отсутствие у Получателя задолженности по уплате налогов, сборов и иных обязательных платежей в бюджеты бюджетной системы Российской Федерации, срок исполнения по которым наступил в соответствии с законодательством Российской Федерации.</w:t>
      </w:r>
      <w:proofErr w:type="gramEnd"/>
    </w:p>
    <w:p w:rsidR="009D31D1" w:rsidRPr="009D31D1" w:rsidRDefault="009D31D1" w:rsidP="009D31D1">
      <w:pPr>
        <w:widowControl w:val="0"/>
        <w:spacing w:after="0" w:line="367" w:lineRule="exact"/>
        <w:ind w:right="20"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D31D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4. </w:t>
      </w:r>
      <w:proofErr w:type="gramStart"/>
      <w:r w:rsidRPr="009D31D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Справка, подтверждающая отсутствие у Получателя на первое число месяца, предшествующего месяцу, в котором планируется заключение Соглашения о предоставлении Субсидии, просроченной задолженности по субсидиям, бюджетным инвестициям и иным средствам, предоставленным из бюджета </w:t>
      </w:r>
      <w:proofErr w:type="spellStart"/>
      <w:r w:rsidRPr="009D31D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Сурковского</w:t>
      </w:r>
      <w:proofErr w:type="spellEnd"/>
      <w:r w:rsidRPr="009D31D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 сельсовета </w:t>
      </w:r>
      <w:proofErr w:type="spellStart"/>
      <w:r w:rsidRPr="009D31D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Тогучинского</w:t>
      </w:r>
      <w:proofErr w:type="spellEnd"/>
      <w:r w:rsidRPr="009D31D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 района Новосибирской области в соответствии с нормативными правовыми актами администрации </w:t>
      </w:r>
      <w:proofErr w:type="spellStart"/>
      <w:r w:rsidRPr="009D31D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Сурковского</w:t>
      </w:r>
      <w:proofErr w:type="spellEnd"/>
      <w:r w:rsidRPr="009D31D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 </w:t>
      </w:r>
      <w:proofErr w:type="spellStart"/>
      <w:r w:rsidRPr="009D31D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сельсовта</w:t>
      </w:r>
      <w:proofErr w:type="spellEnd"/>
      <w:r w:rsidRPr="009D31D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 </w:t>
      </w:r>
      <w:proofErr w:type="spellStart"/>
      <w:r w:rsidRPr="009D31D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Тогучинского</w:t>
      </w:r>
      <w:proofErr w:type="spellEnd"/>
      <w:r w:rsidRPr="009D31D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 района Новосибирской области (договорами (соглашениями) о предоставлении субсидий, бюджетных инвестиций) по форме согласно</w:t>
      </w:r>
      <w:proofErr w:type="gramEnd"/>
      <w:r w:rsidRPr="009D31D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 приложению № 2 к настоящему Перечню.</w:t>
      </w:r>
    </w:p>
    <w:p w:rsidR="009D31D1" w:rsidRPr="009D31D1" w:rsidRDefault="009D31D1" w:rsidP="009D31D1">
      <w:pPr>
        <w:widowControl w:val="0"/>
        <w:spacing w:after="0" w:line="367" w:lineRule="exac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D31D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  </w:t>
      </w:r>
      <w:r w:rsidRPr="009D31D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ab/>
        <w:t>5. Документы, подтверждающие осуществление затрат, в том числе:</w:t>
      </w:r>
    </w:p>
    <w:p w:rsidR="009D31D1" w:rsidRPr="009D31D1" w:rsidRDefault="009D31D1" w:rsidP="009D31D1">
      <w:pPr>
        <w:widowControl w:val="0"/>
        <w:spacing w:after="0" w:line="367" w:lineRule="exact"/>
        <w:ind w:left="20" w:right="20" w:firstLine="70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D31D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lastRenderedPageBreak/>
        <w:t>копии договоров и первичных учетных документов (счетов-фактур, актов сдачи-приемки выполненных работ, товарных накладных, платежных ведомостей, документов, подтверждающих численность основного и привлеченного персонала, копий платежных поручений, реестров платежных поручений), заверенные Получателем в порядке, установленном законодательством Российской Федерации</w:t>
      </w:r>
      <w:r w:rsidRPr="009D31D1">
        <w:rPr>
          <w:rFonts w:ascii="Times New Roman" w:eastAsia="Times New Roman" w:hAnsi="Times New Roman" w:cs="Times New Roman"/>
          <w:color w:val="000000"/>
          <w:sz w:val="26"/>
          <w:szCs w:val="26"/>
          <w:vertAlign w:val="superscript"/>
          <w:lang w:eastAsia="ru-RU"/>
        </w:rPr>
        <w:footnoteReference w:id="39"/>
      </w:r>
      <w:r w:rsidRPr="009D31D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;</w:t>
      </w:r>
    </w:p>
    <w:p w:rsidR="009D31D1" w:rsidRPr="009D31D1" w:rsidRDefault="009D31D1" w:rsidP="009D31D1">
      <w:pPr>
        <w:widowControl w:val="0"/>
        <w:spacing w:after="0" w:line="367" w:lineRule="exact"/>
        <w:ind w:left="20" w:right="20" w:firstLine="70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D31D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копии кредитных договоров (с графиками погашения кредита и уплаты процентов), заверенные Получателем и кредитной организацией, с приложением выписки по ссудному счету Получателя, подтверждающей получение кредитов, а также документов, подтверждающих своевременную уплату Получателем начисленных процентов за пользование кредитами и своевременное их погашение, заверенные кредитной организацией</w:t>
      </w:r>
      <w:r w:rsidRPr="009D31D1">
        <w:rPr>
          <w:rFonts w:ascii="Times New Roman" w:eastAsia="Times New Roman" w:hAnsi="Times New Roman" w:cs="Times New Roman"/>
          <w:color w:val="000000"/>
          <w:sz w:val="26"/>
          <w:szCs w:val="26"/>
          <w:vertAlign w:val="superscript"/>
          <w:lang w:eastAsia="ru-RU"/>
        </w:rPr>
        <w:footnoteReference w:id="40"/>
      </w:r>
      <w:r w:rsidRPr="009D31D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;</w:t>
      </w:r>
    </w:p>
    <w:p w:rsidR="009D31D1" w:rsidRPr="009D31D1" w:rsidRDefault="009D31D1" w:rsidP="009D31D1">
      <w:pPr>
        <w:widowControl w:val="0"/>
        <w:spacing w:after="0" w:line="367" w:lineRule="exact"/>
        <w:ind w:left="20" w:right="20" w:firstLine="70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9D31D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копии договоров лизинга (с графиками погашения лизинговых платежей), заверенные Получателем и лизинговой компанией, с приложением копий выписок с расчетных счетов Получателя с копиями платежных документов, подтверждающих использование лизинговых платежей на цели, установленные Порядком предоставления субсидии, а также документов, подтверждающих уплату лизинговых платежей, заверенных кредитной организацией, осуществляющей расчетно-кассовые операции по проведению платежей по договору лизинга</w:t>
      </w:r>
      <w:r w:rsidRPr="009D31D1">
        <w:rPr>
          <w:rFonts w:ascii="Times New Roman" w:eastAsia="Times New Roman" w:hAnsi="Times New Roman" w:cs="Times New Roman"/>
          <w:color w:val="000000"/>
          <w:sz w:val="26"/>
          <w:szCs w:val="26"/>
          <w:vertAlign w:val="superscript"/>
          <w:lang w:eastAsia="ru-RU"/>
        </w:rPr>
        <w:footnoteReference w:id="41"/>
      </w:r>
      <w:r w:rsidRPr="009D31D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.</w:t>
      </w:r>
      <w:proofErr w:type="gramEnd"/>
    </w:p>
    <w:p w:rsidR="009D31D1" w:rsidRPr="009D31D1" w:rsidRDefault="009D31D1" w:rsidP="009D31D1">
      <w:pPr>
        <w:widowControl w:val="0"/>
        <w:spacing w:after="0" w:line="367" w:lineRule="exact"/>
        <w:ind w:right="-3" w:firstLine="7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</w:pPr>
      <w:r w:rsidRPr="009D31D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6. Иные документы по решению ____________________________</w:t>
      </w:r>
      <w:r w:rsidRPr="009D31D1">
        <w:rPr>
          <w:rFonts w:ascii="Times New Roman" w:eastAsia="Times New Roman" w:hAnsi="Times New Roman" w:cs="Times New Roman"/>
          <w:color w:val="000000"/>
          <w:sz w:val="26"/>
          <w:szCs w:val="26"/>
          <w:vertAlign w:val="superscript"/>
          <w:lang w:eastAsia="ru-RU"/>
        </w:rPr>
        <w:footnoteReference w:id="42"/>
      </w:r>
      <w:r w:rsidRPr="009D31D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:</w:t>
      </w:r>
    </w:p>
    <w:p w:rsidR="009D31D1" w:rsidRPr="009D31D1" w:rsidRDefault="009D31D1" w:rsidP="009D31D1">
      <w:pPr>
        <w:widowControl w:val="0"/>
        <w:spacing w:after="0" w:line="240" w:lineRule="auto"/>
        <w:ind w:right="-6" w:firstLine="720"/>
        <w:jc w:val="both"/>
        <w:rPr>
          <w:rFonts w:ascii="Times New Roman" w:eastAsia="Times New Roman" w:hAnsi="Times New Roman" w:cs="Times New Roman"/>
          <w:i/>
          <w:color w:val="000000"/>
          <w:sz w:val="18"/>
          <w:szCs w:val="26"/>
          <w:shd w:val="clear" w:color="auto" w:fill="FFFFFF"/>
          <w:lang w:eastAsia="ru-RU"/>
        </w:rPr>
      </w:pPr>
      <w:r w:rsidRPr="009D31D1">
        <w:rPr>
          <w:rFonts w:ascii="Times New Roman" w:eastAsia="Times New Roman" w:hAnsi="Times New Roman" w:cs="Times New Roman"/>
          <w:i/>
          <w:color w:val="000000"/>
          <w:sz w:val="18"/>
          <w:szCs w:val="26"/>
          <w:shd w:val="clear" w:color="auto" w:fill="FFFFFF"/>
          <w:lang w:eastAsia="ru-RU"/>
        </w:rPr>
        <w:t xml:space="preserve">                                                                                       (министерства, департамента, управления)</w:t>
      </w:r>
    </w:p>
    <w:p w:rsidR="009D31D1" w:rsidRPr="009D31D1" w:rsidRDefault="009D31D1" w:rsidP="009D31D1">
      <w:pPr>
        <w:widowControl w:val="0"/>
        <w:spacing w:after="0" w:line="367" w:lineRule="exact"/>
        <w:ind w:right="-3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</w:pPr>
      <w:r w:rsidRPr="009D31D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6.1.___________________________________________________________________;</w:t>
      </w:r>
    </w:p>
    <w:p w:rsidR="009D31D1" w:rsidRPr="009D31D1" w:rsidRDefault="009D31D1" w:rsidP="009D31D1">
      <w:pPr>
        <w:widowControl w:val="0"/>
        <w:spacing w:after="0" w:line="367" w:lineRule="exact"/>
        <w:ind w:right="-3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</w:pPr>
      <w:r w:rsidRPr="009D31D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6.2.___________________________________________________________________.</w:t>
      </w:r>
    </w:p>
    <w:p w:rsidR="009D31D1" w:rsidRPr="009D31D1" w:rsidRDefault="009D31D1" w:rsidP="009D31D1">
      <w:pPr>
        <w:widowControl w:val="0"/>
        <w:spacing w:after="0" w:line="367" w:lineRule="exact"/>
        <w:ind w:right="-3" w:firstLine="7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</w:pPr>
    </w:p>
    <w:p w:rsidR="009D31D1" w:rsidRDefault="009D31D1" w:rsidP="009D31D1">
      <w:pPr>
        <w:suppressAutoHyphens/>
        <w:autoSpaceDE w:val="0"/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8"/>
          <w:lang w:eastAsia="zh-CN"/>
        </w:rPr>
      </w:pPr>
    </w:p>
    <w:p w:rsidR="009D31D1" w:rsidRDefault="009D31D1" w:rsidP="009D31D1">
      <w:pPr>
        <w:suppressAutoHyphens/>
        <w:autoSpaceDE w:val="0"/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8"/>
          <w:lang w:eastAsia="zh-CN"/>
        </w:rPr>
      </w:pPr>
    </w:p>
    <w:p w:rsidR="009D31D1" w:rsidRDefault="009D31D1" w:rsidP="009D31D1">
      <w:pPr>
        <w:suppressAutoHyphens/>
        <w:autoSpaceDE w:val="0"/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8"/>
          <w:lang w:eastAsia="zh-CN"/>
        </w:rPr>
      </w:pPr>
    </w:p>
    <w:p w:rsidR="009D31D1" w:rsidRDefault="009D31D1" w:rsidP="009D31D1">
      <w:pPr>
        <w:suppressAutoHyphens/>
        <w:autoSpaceDE w:val="0"/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8"/>
          <w:lang w:eastAsia="zh-CN"/>
        </w:rPr>
      </w:pPr>
    </w:p>
    <w:p w:rsidR="009D31D1" w:rsidRDefault="009D31D1" w:rsidP="009D31D1">
      <w:pPr>
        <w:suppressAutoHyphens/>
        <w:autoSpaceDE w:val="0"/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8"/>
          <w:lang w:eastAsia="zh-CN"/>
        </w:rPr>
      </w:pPr>
    </w:p>
    <w:p w:rsidR="009D31D1" w:rsidRDefault="009D31D1" w:rsidP="009D31D1">
      <w:pPr>
        <w:suppressAutoHyphens/>
        <w:autoSpaceDE w:val="0"/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8"/>
          <w:lang w:eastAsia="zh-CN"/>
        </w:rPr>
      </w:pPr>
    </w:p>
    <w:p w:rsidR="009D31D1" w:rsidRDefault="009D31D1" w:rsidP="009D31D1">
      <w:pPr>
        <w:suppressAutoHyphens/>
        <w:autoSpaceDE w:val="0"/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8"/>
          <w:lang w:eastAsia="zh-CN"/>
        </w:rPr>
      </w:pPr>
    </w:p>
    <w:p w:rsidR="009D31D1" w:rsidRDefault="009D31D1" w:rsidP="009D31D1">
      <w:pPr>
        <w:suppressAutoHyphens/>
        <w:autoSpaceDE w:val="0"/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8"/>
          <w:lang w:eastAsia="zh-CN"/>
        </w:rPr>
      </w:pPr>
    </w:p>
    <w:p w:rsidR="009D31D1" w:rsidRDefault="009D31D1" w:rsidP="009D31D1">
      <w:pPr>
        <w:suppressAutoHyphens/>
        <w:autoSpaceDE w:val="0"/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8"/>
          <w:lang w:eastAsia="zh-CN"/>
        </w:rPr>
      </w:pPr>
    </w:p>
    <w:p w:rsidR="009D31D1" w:rsidRDefault="009D31D1" w:rsidP="009D31D1">
      <w:pPr>
        <w:suppressAutoHyphens/>
        <w:autoSpaceDE w:val="0"/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8"/>
          <w:lang w:eastAsia="zh-CN"/>
        </w:rPr>
      </w:pPr>
    </w:p>
    <w:p w:rsidR="009D31D1" w:rsidRPr="009D31D1" w:rsidRDefault="009D31D1" w:rsidP="009D31D1">
      <w:pPr>
        <w:suppressAutoHyphens/>
        <w:autoSpaceDE w:val="0"/>
        <w:spacing w:after="0" w:line="240" w:lineRule="auto"/>
        <w:jc w:val="right"/>
        <w:rPr>
          <w:rFonts w:ascii="Calibri" w:eastAsia="Calibri" w:hAnsi="Calibri" w:cs="Times New Roman"/>
          <w:lang w:eastAsia="zh-CN"/>
        </w:rPr>
      </w:pPr>
      <w:r w:rsidRPr="009D31D1">
        <w:rPr>
          <w:rFonts w:ascii="Times New Roman" w:eastAsia="Calibri" w:hAnsi="Times New Roman" w:cs="Times New Roman"/>
          <w:sz w:val="20"/>
          <w:szCs w:val="28"/>
          <w:lang w:eastAsia="zh-CN"/>
        </w:rPr>
        <w:t>Приложение № 1 к Перечню</w:t>
      </w:r>
    </w:p>
    <w:p w:rsidR="009D31D1" w:rsidRPr="009D31D1" w:rsidRDefault="009D31D1" w:rsidP="009D31D1">
      <w:pPr>
        <w:suppressAutoHyphens/>
        <w:autoSpaceDE w:val="0"/>
        <w:spacing w:after="0" w:line="240" w:lineRule="auto"/>
        <w:jc w:val="right"/>
        <w:rPr>
          <w:rFonts w:ascii="Calibri" w:eastAsia="Calibri" w:hAnsi="Calibri" w:cs="Times New Roman"/>
          <w:lang w:eastAsia="zh-CN"/>
        </w:rPr>
      </w:pPr>
      <w:r w:rsidRPr="009D31D1">
        <w:rPr>
          <w:rFonts w:ascii="Times New Roman" w:eastAsia="Calibri" w:hAnsi="Times New Roman" w:cs="Times New Roman"/>
          <w:sz w:val="20"/>
          <w:szCs w:val="28"/>
          <w:lang w:eastAsia="zh-CN"/>
        </w:rPr>
        <w:t xml:space="preserve">документов, представляемых </w:t>
      </w:r>
    </w:p>
    <w:p w:rsidR="009D31D1" w:rsidRPr="009D31D1" w:rsidRDefault="009D31D1" w:rsidP="009D31D1">
      <w:pPr>
        <w:suppressAutoHyphens/>
        <w:autoSpaceDE w:val="0"/>
        <w:spacing w:after="0" w:line="240" w:lineRule="auto"/>
        <w:jc w:val="right"/>
        <w:rPr>
          <w:rFonts w:ascii="Calibri" w:eastAsia="Calibri" w:hAnsi="Calibri" w:cs="Times New Roman"/>
          <w:lang w:eastAsia="zh-CN"/>
        </w:rPr>
      </w:pPr>
      <w:r w:rsidRPr="009D31D1">
        <w:rPr>
          <w:rFonts w:ascii="Times New Roman" w:eastAsia="Calibri" w:hAnsi="Times New Roman" w:cs="Times New Roman"/>
          <w:sz w:val="20"/>
          <w:szCs w:val="28"/>
          <w:lang w:eastAsia="zh-CN"/>
        </w:rPr>
        <w:t>для получения Субсидии</w:t>
      </w:r>
    </w:p>
    <w:p w:rsidR="009D31D1" w:rsidRPr="009D31D1" w:rsidRDefault="009D31D1" w:rsidP="009D31D1">
      <w:pPr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:rsidR="009D31D1" w:rsidRPr="009D31D1" w:rsidRDefault="009D31D1" w:rsidP="009D31D1">
      <w:pPr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:rsidR="009D31D1" w:rsidRPr="009D31D1" w:rsidRDefault="009D31D1" w:rsidP="009D31D1">
      <w:pPr>
        <w:suppressAutoHyphens/>
        <w:autoSpaceDE w:val="0"/>
        <w:spacing w:after="0" w:line="240" w:lineRule="auto"/>
        <w:jc w:val="center"/>
        <w:rPr>
          <w:rFonts w:ascii="Calibri" w:eastAsia="Calibri" w:hAnsi="Calibri" w:cs="Times New Roman"/>
          <w:lang w:eastAsia="zh-CN"/>
        </w:rPr>
      </w:pPr>
      <w:r w:rsidRPr="009D31D1">
        <w:rPr>
          <w:rFonts w:ascii="Times New Roman" w:eastAsia="Calibri" w:hAnsi="Times New Roman" w:cs="Times New Roman"/>
          <w:sz w:val="28"/>
          <w:szCs w:val="28"/>
          <w:lang w:eastAsia="zh-CN"/>
        </w:rPr>
        <w:t>ЗАЯВЛЕНИЕ</w:t>
      </w:r>
    </w:p>
    <w:p w:rsidR="009D31D1" w:rsidRPr="009D31D1" w:rsidRDefault="009D31D1" w:rsidP="009D31D1">
      <w:pPr>
        <w:suppressAutoHyphens/>
        <w:autoSpaceDE w:val="0"/>
        <w:spacing w:after="0" w:line="240" w:lineRule="auto"/>
        <w:jc w:val="center"/>
        <w:rPr>
          <w:rFonts w:ascii="Calibri" w:eastAsia="Calibri" w:hAnsi="Calibri" w:cs="Times New Roman"/>
          <w:lang w:eastAsia="zh-CN"/>
        </w:rPr>
      </w:pPr>
      <w:r w:rsidRPr="009D31D1">
        <w:rPr>
          <w:rFonts w:ascii="Times New Roman" w:eastAsia="Calibri" w:hAnsi="Times New Roman" w:cs="Times New Roman"/>
          <w:sz w:val="28"/>
          <w:szCs w:val="28"/>
          <w:lang w:eastAsia="zh-CN"/>
        </w:rPr>
        <w:t>о предоставлении Субсидии</w:t>
      </w:r>
    </w:p>
    <w:p w:rsidR="009D31D1" w:rsidRPr="009D31D1" w:rsidRDefault="009D31D1" w:rsidP="009D31D1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:rsidR="009D31D1" w:rsidRPr="009D31D1" w:rsidRDefault="009D31D1" w:rsidP="009D31D1">
      <w:pPr>
        <w:suppressAutoHyphens/>
        <w:autoSpaceDE w:val="0"/>
        <w:spacing w:after="0" w:line="240" w:lineRule="auto"/>
        <w:jc w:val="both"/>
        <w:rPr>
          <w:rFonts w:ascii="Calibri" w:eastAsia="Calibri" w:hAnsi="Calibri" w:cs="Times New Roman"/>
          <w:lang w:eastAsia="zh-CN"/>
        </w:rPr>
      </w:pPr>
      <w:r w:rsidRPr="009D31D1">
        <w:rPr>
          <w:rFonts w:ascii="Times New Roman" w:eastAsia="Calibri" w:hAnsi="Times New Roman" w:cs="Times New Roman"/>
          <w:sz w:val="28"/>
          <w:szCs w:val="28"/>
          <w:lang w:eastAsia="zh-CN"/>
        </w:rPr>
        <w:t>_________________________________________________________________</w:t>
      </w:r>
    </w:p>
    <w:p w:rsidR="009D31D1" w:rsidRPr="009D31D1" w:rsidRDefault="009D31D1" w:rsidP="009D31D1">
      <w:pPr>
        <w:tabs>
          <w:tab w:val="left" w:pos="8931"/>
        </w:tabs>
        <w:suppressAutoHyphens/>
        <w:autoSpaceDE w:val="0"/>
        <w:spacing w:after="0" w:line="240" w:lineRule="auto"/>
        <w:jc w:val="both"/>
        <w:rPr>
          <w:rFonts w:ascii="Calibri" w:eastAsia="Calibri" w:hAnsi="Calibri" w:cs="Times New Roman"/>
          <w:lang w:eastAsia="zh-CN"/>
        </w:rPr>
      </w:pPr>
      <w:r w:rsidRPr="009D31D1">
        <w:rPr>
          <w:rFonts w:ascii="Times New Roman" w:eastAsia="Times New Roman" w:hAnsi="Times New Roman" w:cs="Times New Roman"/>
          <w:i/>
          <w:sz w:val="18"/>
          <w:szCs w:val="18"/>
          <w:lang w:eastAsia="zh-CN"/>
        </w:rPr>
        <w:t xml:space="preserve">                                                     </w:t>
      </w:r>
      <w:r w:rsidRPr="009D31D1">
        <w:rPr>
          <w:rFonts w:ascii="Times New Roman" w:eastAsia="Calibri" w:hAnsi="Times New Roman" w:cs="Times New Roman"/>
          <w:i/>
          <w:sz w:val="18"/>
          <w:szCs w:val="18"/>
          <w:lang w:eastAsia="zh-CN"/>
        </w:rPr>
        <w:t>(наименование Получателя, ИНН, КПП, адрес)</w:t>
      </w:r>
    </w:p>
    <w:p w:rsidR="009D31D1" w:rsidRPr="009D31D1" w:rsidRDefault="009D31D1" w:rsidP="009D31D1">
      <w:pPr>
        <w:tabs>
          <w:tab w:val="left" w:pos="8931"/>
        </w:tabs>
        <w:suppressAutoHyphens/>
        <w:autoSpaceDE w:val="0"/>
        <w:spacing w:after="0" w:line="240" w:lineRule="auto"/>
        <w:jc w:val="both"/>
        <w:rPr>
          <w:rFonts w:ascii="Calibri" w:eastAsia="Calibri" w:hAnsi="Calibri" w:cs="Times New Roman"/>
          <w:lang w:eastAsia="zh-CN"/>
        </w:rPr>
      </w:pPr>
      <w:r w:rsidRPr="009D31D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9D31D1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в    соответствии    </w:t>
      </w:r>
      <w:proofErr w:type="gramStart"/>
      <w:r w:rsidRPr="009D31D1">
        <w:rPr>
          <w:rFonts w:ascii="Times New Roman" w:eastAsia="Calibri" w:hAnsi="Times New Roman" w:cs="Times New Roman"/>
          <w:sz w:val="28"/>
          <w:szCs w:val="28"/>
          <w:lang w:eastAsia="zh-CN"/>
        </w:rPr>
        <w:t>с</w:t>
      </w:r>
      <w:proofErr w:type="gramEnd"/>
      <w:r w:rsidRPr="009D31D1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______________________________________________________,</w:t>
      </w:r>
    </w:p>
    <w:p w:rsidR="009D31D1" w:rsidRPr="009D31D1" w:rsidRDefault="009D31D1" w:rsidP="009D31D1">
      <w:pPr>
        <w:tabs>
          <w:tab w:val="left" w:pos="8931"/>
        </w:tabs>
        <w:suppressAutoHyphens/>
        <w:autoSpaceDE w:val="0"/>
        <w:spacing w:after="0" w:line="240" w:lineRule="auto"/>
        <w:jc w:val="both"/>
        <w:rPr>
          <w:rFonts w:ascii="Calibri" w:eastAsia="Calibri" w:hAnsi="Calibri" w:cs="Times New Roman"/>
          <w:lang w:eastAsia="zh-CN"/>
        </w:rPr>
      </w:pPr>
      <w:r w:rsidRPr="009D31D1">
        <w:rPr>
          <w:rFonts w:ascii="Times New Roman" w:eastAsia="Times New Roman" w:hAnsi="Times New Roman" w:cs="Times New Roman"/>
          <w:i/>
          <w:sz w:val="18"/>
          <w:szCs w:val="18"/>
          <w:lang w:eastAsia="zh-CN"/>
        </w:rPr>
        <w:t xml:space="preserve">                                                           </w:t>
      </w:r>
      <w:proofErr w:type="gramStart"/>
      <w:r w:rsidRPr="009D31D1">
        <w:rPr>
          <w:rFonts w:ascii="Times New Roman" w:eastAsia="Calibri" w:hAnsi="Times New Roman" w:cs="Times New Roman"/>
          <w:i/>
          <w:sz w:val="18"/>
          <w:szCs w:val="18"/>
          <w:lang w:eastAsia="zh-CN"/>
        </w:rPr>
        <w:t xml:space="preserve">(наименование </w:t>
      </w:r>
      <w:r w:rsidRPr="009D31D1">
        <w:rPr>
          <w:rFonts w:ascii="Times New Roman" w:eastAsia="Calibri" w:hAnsi="Times New Roman" w:cs="Times New Roman"/>
          <w:bCs/>
          <w:i/>
          <w:sz w:val="18"/>
          <w:szCs w:val="18"/>
          <w:lang w:eastAsia="zh-CN"/>
        </w:rPr>
        <w:t xml:space="preserve">порядка предоставления субсидии </w:t>
      </w:r>
      <w:proofErr w:type="gramEnd"/>
    </w:p>
    <w:p w:rsidR="009D31D1" w:rsidRPr="009D31D1" w:rsidRDefault="009D31D1" w:rsidP="009D31D1">
      <w:pPr>
        <w:tabs>
          <w:tab w:val="left" w:pos="8931"/>
        </w:tabs>
        <w:suppressAutoHyphens/>
        <w:autoSpaceDE w:val="0"/>
        <w:spacing w:after="0" w:line="240" w:lineRule="auto"/>
        <w:jc w:val="both"/>
        <w:rPr>
          <w:rFonts w:ascii="Calibri" w:eastAsia="Calibri" w:hAnsi="Calibri" w:cs="Times New Roman"/>
          <w:lang w:eastAsia="zh-CN"/>
        </w:rPr>
      </w:pPr>
      <w:r w:rsidRPr="009D31D1">
        <w:rPr>
          <w:rFonts w:ascii="Times New Roman" w:eastAsia="Times New Roman" w:hAnsi="Times New Roman" w:cs="Times New Roman"/>
          <w:bCs/>
          <w:i/>
          <w:sz w:val="18"/>
          <w:szCs w:val="18"/>
          <w:lang w:eastAsia="zh-CN"/>
        </w:rPr>
        <w:t xml:space="preserve">                                                                                    </w:t>
      </w:r>
      <w:r w:rsidRPr="009D31D1">
        <w:rPr>
          <w:rFonts w:ascii="Times New Roman" w:eastAsia="Calibri" w:hAnsi="Times New Roman" w:cs="Times New Roman"/>
          <w:bCs/>
          <w:i/>
          <w:sz w:val="18"/>
          <w:szCs w:val="18"/>
          <w:lang w:eastAsia="zh-CN"/>
        </w:rPr>
        <w:t>из  бюджета сельсовета  Получателю)</w:t>
      </w:r>
    </w:p>
    <w:p w:rsidR="009D31D1" w:rsidRPr="009D31D1" w:rsidRDefault="009D31D1" w:rsidP="009D31D1">
      <w:pPr>
        <w:widowControl w:val="0"/>
        <w:suppressAutoHyphens/>
        <w:autoSpaceDE w:val="0"/>
        <w:spacing w:after="0" w:line="268" w:lineRule="auto"/>
        <w:jc w:val="both"/>
        <w:rPr>
          <w:rFonts w:ascii="Courier New" w:eastAsia="Times New Roman" w:hAnsi="Courier New" w:cs="Courier New"/>
          <w:sz w:val="20"/>
          <w:szCs w:val="20"/>
          <w:lang w:eastAsia="zh-CN"/>
        </w:rPr>
      </w:pPr>
      <w:r w:rsidRPr="009D31D1">
        <w:rPr>
          <w:rFonts w:ascii="Times New Roman" w:eastAsia="Times New Roman" w:hAnsi="Times New Roman" w:cs="Times New Roman"/>
          <w:sz w:val="28"/>
          <w:szCs w:val="28"/>
          <w:lang w:eastAsia="zh-CN"/>
        </w:rPr>
        <w:t>утвержденным</w:t>
      </w:r>
      <w:proofErr w:type="gramStart"/>
      <w:r w:rsidRPr="009D31D1">
        <w:rPr>
          <w:rFonts w:ascii="Times New Roman" w:eastAsia="Times New Roman" w:hAnsi="Times New Roman" w:cs="Times New Roman"/>
          <w:sz w:val="28"/>
          <w:szCs w:val="28"/>
          <w:lang w:eastAsia="zh-CN"/>
        </w:rPr>
        <w:t>и(</w:t>
      </w:r>
      <w:proofErr w:type="spellStart"/>
      <w:proofErr w:type="gramEnd"/>
      <w:r w:rsidRPr="009D31D1">
        <w:rPr>
          <w:rFonts w:ascii="Times New Roman" w:eastAsia="Times New Roman" w:hAnsi="Times New Roman" w:cs="Times New Roman"/>
          <w:sz w:val="28"/>
          <w:szCs w:val="28"/>
          <w:lang w:eastAsia="zh-CN"/>
        </w:rPr>
        <w:t>ым</w:t>
      </w:r>
      <w:proofErr w:type="spellEnd"/>
      <w:r w:rsidRPr="009D31D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) постановлением администрации  </w:t>
      </w:r>
      <w:proofErr w:type="spellStart"/>
      <w:r w:rsidRPr="009D31D1">
        <w:rPr>
          <w:rFonts w:ascii="Times New Roman" w:eastAsia="Times New Roman" w:hAnsi="Times New Roman" w:cs="Times New Roman"/>
          <w:sz w:val="28"/>
          <w:szCs w:val="28"/>
          <w:lang w:eastAsia="zh-CN"/>
        </w:rPr>
        <w:t>сурковского</w:t>
      </w:r>
      <w:proofErr w:type="spellEnd"/>
      <w:r w:rsidRPr="009D31D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сельсовета  </w:t>
      </w:r>
      <w:proofErr w:type="spellStart"/>
      <w:r w:rsidRPr="009D31D1">
        <w:rPr>
          <w:rFonts w:ascii="Times New Roman" w:eastAsia="Times New Roman" w:hAnsi="Times New Roman" w:cs="Times New Roman"/>
          <w:sz w:val="28"/>
          <w:szCs w:val="28"/>
          <w:lang w:eastAsia="zh-CN"/>
        </w:rPr>
        <w:t>Тогучинского</w:t>
      </w:r>
      <w:proofErr w:type="spellEnd"/>
      <w:r w:rsidRPr="009D31D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района Новосибирской области</w:t>
      </w:r>
    </w:p>
    <w:p w:rsidR="009D31D1" w:rsidRPr="009D31D1" w:rsidRDefault="009D31D1" w:rsidP="009D31D1">
      <w:pPr>
        <w:widowControl w:val="0"/>
        <w:suppressAutoHyphens/>
        <w:autoSpaceDE w:val="0"/>
        <w:spacing w:after="0" w:line="268" w:lineRule="auto"/>
        <w:jc w:val="both"/>
        <w:rPr>
          <w:rFonts w:ascii="Courier New" w:eastAsia="Times New Roman" w:hAnsi="Courier New" w:cs="Courier New"/>
          <w:sz w:val="20"/>
          <w:szCs w:val="20"/>
          <w:lang w:eastAsia="zh-CN"/>
        </w:rPr>
      </w:pPr>
      <w:r w:rsidRPr="009D31D1">
        <w:rPr>
          <w:rFonts w:ascii="Times New Roman" w:eastAsia="Times New Roman" w:hAnsi="Times New Roman" w:cs="Times New Roman"/>
          <w:i/>
          <w:sz w:val="18"/>
          <w:szCs w:val="18"/>
          <w:lang w:eastAsia="zh-CN"/>
        </w:rPr>
        <w:t xml:space="preserve">                                                                                 </w:t>
      </w:r>
    </w:p>
    <w:p w:rsidR="009D31D1" w:rsidRPr="009D31D1" w:rsidRDefault="009D31D1" w:rsidP="009D31D1">
      <w:pPr>
        <w:widowControl w:val="0"/>
        <w:suppressAutoHyphens/>
        <w:autoSpaceDE w:val="0"/>
        <w:spacing w:after="0" w:line="268" w:lineRule="auto"/>
        <w:jc w:val="both"/>
        <w:rPr>
          <w:rFonts w:ascii="Courier New" w:eastAsia="Times New Roman" w:hAnsi="Courier New" w:cs="Courier New"/>
          <w:sz w:val="20"/>
          <w:szCs w:val="20"/>
          <w:lang w:eastAsia="zh-CN"/>
        </w:rPr>
      </w:pPr>
      <w:r w:rsidRPr="009D31D1">
        <w:rPr>
          <w:rFonts w:ascii="Times New Roman" w:eastAsia="Times New Roman" w:hAnsi="Times New Roman" w:cs="Times New Roman"/>
          <w:sz w:val="28"/>
          <w:szCs w:val="28"/>
          <w:lang w:eastAsia="zh-CN"/>
        </w:rPr>
        <w:t>от «___» ____20__ г. № __  (далее – Порядок), просит предоставить субсидию в размере _________ рублей в целях _________________________________________.</w:t>
      </w:r>
    </w:p>
    <w:p w:rsidR="009D31D1" w:rsidRPr="009D31D1" w:rsidRDefault="009D31D1" w:rsidP="009D31D1">
      <w:pPr>
        <w:widowControl w:val="0"/>
        <w:suppressAutoHyphens/>
        <w:autoSpaceDE w:val="0"/>
        <w:spacing w:after="0" w:line="268" w:lineRule="auto"/>
        <w:rPr>
          <w:rFonts w:ascii="Courier New" w:eastAsia="Times New Roman" w:hAnsi="Courier New" w:cs="Courier New"/>
          <w:sz w:val="20"/>
          <w:szCs w:val="20"/>
          <w:lang w:eastAsia="zh-CN"/>
        </w:rPr>
      </w:pPr>
      <w:r w:rsidRPr="009D31D1">
        <w:rPr>
          <w:rFonts w:ascii="Times New Roman" w:eastAsia="Times New Roman" w:hAnsi="Times New Roman" w:cs="Times New Roman"/>
          <w:i/>
          <w:sz w:val="18"/>
          <w:szCs w:val="28"/>
          <w:lang w:eastAsia="zh-CN"/>
        </w:rPr>
        <w:t xml:space="preserve">                      (сумма прописью)</w:t>
      </w:r>
      <w:r w:rsidRPr="009D31D1">
        <w:rPr>
          <w:rFonts w:ascii="Times New Roman" w:eastAsia="Times New Roman" w:hAnsi="Times New Roman" w:cs="Times New Roman"/>
          <w:i/>
          <w:sz w:val="18"/>
          <w:szCs w:val="28"/>
          <w:lang w:eastAsia="zh-CN"/>
        </w:rPr>
        <w:tab/>
      </w:r>
      <w:r w:rsidRPr="009D31D1">
        <w:rPr>
          <w:rFonts w:ascii="Times New Roman" w:eastAsia="Times New Roman" w:hAnsi="Times New Roman" w:cs="Times New Roman"/>
          <w:i/>
          <w:sz w:val="18"/>
          <w:szCs w:val="18"/>
          <w:lang w:eastAsia="zh-CN"/>
        </w:rPr>
        <w:t xml:space="preserve">                                                                 (целевое назначение субсидии)</w:t>
      </w:r>
    </w:p>
    <w:p w:rsidR="009D31D1" w:rsidRPr="009D31D1" w:rsidRDefault="009D31D1" w:rsidP="009D31D1">
      <w:pPr>
        <w:tabs>
          <w:tab w:val="left" w:pos="5616"/>
        </w:tabs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i/>
          <w:sz w:val="18"/>
          <w:szCs w:val="28"/>
          <w:lang w:eastAsia="zh-CN"/>
        </w:rPr>
      </w:pPr>
    </w:p>
    <w:p w:rsidR="009D31D1" w:rsidRPr="009D31D1" w:rsidRDefault="009D31D1" w:rsidP="009D31D1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  <w:lang w:eastAsia="zh-CN"/>
        </w:rPr>
      </w:pPr>
    </w:p>
    <w:p w:rsidR="009D31D1" w:rsidRPr="009D31D1" w:rsidRDefault="009D31D1" w:rsidP="009D31D1">
      <w:pPr>
        <w:suppressAutoHyphens/>
        <w:autoSpaceDE w:val="0"/>
        <w:spacing w:after="0" w:line="240" w:lineRule="auto"/>
        <w:jc w:val="both"/>
        <w:rPr>
          <w:rFonts w:ascii="Calibri" w:eastAsia="Calibri" w:hAnsi="Calibri" w:cs="Times New Roman"/>
          <w:lang w:eastAsia="zh-CN"/>
        </w:rPr>
      </w:pPr>
      <w:r w:rsidRPr="009D31D1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Опись документов, предусмотренных </w:t>
      </w:r>
      <w:hyperlink r:id="rId8" w:history="1">
        <w:r w:rsidRPr="009D31D1">
          <w:rPr>
            <w:rFonts w:ascii="Times New Roman" w:eastAsia="Calibri" w:hAnsi="Times New Roman" w:cs="Times New Roman"/>
            <w:sz w:val="28"/>
            <w:szCs w:val="28"/>
            <w:u w:val="single"/>
            <w:lang w:eastAsia="ru-RU"/>
          </w:rPr>
          <w:t>пунктом</w:t>
        </w:r>
      </w:hyperlink>
      <w:r w:rsidRPr="009D31D1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___ Правил, прилагается.</w:t>
      </w:r>
    </w:p>
    <w:p w:rsidR="009D31D1" w:rsidRPr="009D31D1" w:rsidRDefault="009D31D1" w:rsidP="009D31D1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:rsidR="009D31D1" w:rsidRPr="009D31D1" w:rsidRDefault="009D31D1" w:rsidP="009D31D1">
      <w:pPr>
        <w:suppressAutoHyphens/>
        <w:autoSpaceDE w:val="0"/>
        <w:spacing w:after="0" w:line="240" w:lineRule="auto"/>
        <w:jc w:val="both"/>
        <w:rPr>
          <w:rFonts w:ascii="Calibri" w:eastAsia="Calibri" w:hAnsi="Calibri" w:cs="Times New Roman"/>
          <w:lang w:eastAsia="zh-CN"/>
        </w:rPr>
      </w:pPr>
      <w:r w:rsidRPr="009D31D1">
        <w:rPr>
          <w:rFonts w:ascii="Times New Roman" w:eastAsia="Calibri" w:hAnsi="Times New Roman" w:cs="Times New Roman"/>
          <w:sz w:val="28"/>
          <w:szCs w:val="28"/>
          <w:lang w:eastAsia="zh-CN"/>
        </w:rPr>
        <w:t>Приложение: на      л. в ед. экз.</w:t>
      </w:r>
    </w:p>
    <w:p w:rsidR="009D31D1" w:rsidRPr="009D31D1" w:rsidRDefault="009D31D1" w:rsidP="009D31D1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:rsidR="009D31D1" w:rsidRPr="009D31D1" w:rsidRDefault="009D31D1" w:rsidP="009D31D1">
      <w:pPr>
        <w:suppressAutoHyphens/>
        <w:autoSpaceDE w:val="0"/>
        <w:spacing w:after="0" w:line="240" w:lineRule="auto"/>
        <w:jc w:val="both"/>
        <w:rPr>
          <w:rFonts w:ascii="Calibri" w:eastAsia="Calibri" w:hAnsi="Calibri" w:cs="Times New Roman"/>
          <w:lang w:eastAsia="zh-CN"/>
        </w:rPr>
      </w:pPr>
      <w:r w:rsidRPr="009D31D1">
        <w:rPr>
          <w:rFonts w:ascii="Times New Roman" w:eastAsia="Calibri" w:hAnsi="Times New Roman" w:cs="Times New Roman"/>
          <w:sz w:val="28"/>
          <w:szCs w:val="28"/>
          <w:lang w:eastAsia="zh-CN"/>
        </w:rPr>
        <w:t>Получатель</w:t>
      </w:r>
    </w:p>
    <w:p w:rsidR="009D31D1" w:rsidRPr="009D31D1" w:rsidRDefault="009D31D1" w:rsidP="009D31D1">
      <w:pPr>
        <w:suppressAutoHyphens/>
        <w:autoSpaceDE w:val="0"/>
        <w:spacing w:after="0" w:line="240" w:lineRule="auto"/>
        <w:jc w:val="both"/>
        <w:rPr>
          <w:rFonts w:ascii="Calibri" w:eastAsia="Calibri" w:hAnsi="Calibri" w:cs="Times New Roman"/>
          <w:lang w:eastAsia="zh-CN"/>
        </w:rPr>
      </w:pPr>
      <w:r w:rsidRPr="009D31D1">
        <w:rPr>
          <w:rFonts w:ascii="Times New Roman" w:eastAsia="Calibri" w:hAnsi="Times New Roman" w:cs="Times New Roman"/>
          <w:sz w:val="28"/>
          <w:szCs w:val="28"/>
          <w:lang w:eastAsia="zh-CN"/>
        </w:rPr>
        <w:t>_________________      _______________________         _______________________</w:t>
      </w:r>
    </w:p>
    <w:p w:rsidR="009D31D1" w:rsidRPr="009D31D1" w:rsidRDefault="009D31D1" w:rsidP="009D31D1">
      <w:pPr>
        <w:suppressAutoHyphens/>
        <w:autoSpaceDE w:val="0"/>
        <w:spacing w:after="0" w:line="240" w:lineRule="auto"/>
        <w:jc w:val="both"/>
        <w:rPr>
          <w:rFonts w:ascii="Calibri" w:eastAsia="Calibri" w:hAnsi="Calibri" w:cs="Times New Roman"/>
          <w:lang w:eastAsia="zh-CN"/>
        </w:rPr>
      </w:pPr>
      <w:r w:rsidRPr="009D31D1">
        <w:rPr>
          <w:rFonts w:ascii="Times New Roman" w:eastAsia="Times New Roman" w:hAnsi="Times New Roman" w:cs="Times New Roman"/>
          <w:i/>
          <w:sz w:val="18"/>
          <w:szCs w:val="18"/>
          <w:lang w:eastAsia="zh-CN"/>
        </w:rPr>
        <w:t xml:space="preserve">           </w:t>
      </w:r>
      <w:r w:rsidRPr="009D31D1">
        <w:rPr>
          <w:rFonts w:ascii="Times New Roman" w:eastAsia="Calibri" w:hAnsi="Times New Roman" w:cs="Times New Roman"/>
          <w:i/>
          <w:sz w:val="18"/>
          <w:szCs w:val="18"/>
          <w:lang w:eastAsia="zh-CN"/>
        </w:rPr>
        <w:t>(подпись)                                             (расшифровка подписи)                                                  (должность)</w:t>
      </w:r>
    </w:p>
    <w:p w:rsidR="009D31D1" w:rsidRPr="009D31D1" w:rsidRDefault="009D31D1" w:rsidP="009D31D1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i/>
          <w:sz w:val="18"/>
          <w:szCs w:val="18"/>
          <w:lang w:eastAsia="zh-CN"/>
        </w:rPr>
      </w:pPr>
    </w:p>
    <w:p w:rsidR="009D31D1" w:rsidRPr="009D31D1" w:rsidRDefault="009D31D1" w:rsidP="009D31D1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  <w:lang w:eastAsia="zh-CN"/>
        </w:rPr>
      </w:pPr>
    </w:p>
    <w:p w:rsidR="009D31D1" w:rsidRPr="009D31D1" w:rsidRDefault="009D31D1" w:rsidP="009D31D1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:rsidR="009D31D1" w:rsidRPr="009D31D1" w:rsidRDefault="009D31D1" w:rsidP="009D31D1">
      <w:pPr>
        <w:suppressAutoHyphens/>
        <w:autoSpaceDE w:val="0"/>
        <w:spacing w:after="0" w:line="240" w:lineRule="auto"/>
        <w:jc w:val="both"/>
        <w:rPr>
          <w:rFonts w:ascii="Calibri" w:eastAsia="Calibri" w:hAnsi="Calibri" w:cs="Times New Roman"/>
          <w:lang w:eastAsia="zh-CN"/>
        </w:rPr>
      </w:pPr>
      <w:r w:rsidRPr="009D31D1">
        <w:rPr>
          <w:rFonts w:ascii="Times New Roman" w:eastAsia="Calibri" w:hAnsi="Times New Roman" w:cs="Times New Roman"/>
          <w:sz w:val="28"/>
          <w:szCs w:val="28"/>
          <w:lang w:eastAsia="zh-CN"/>
        </w:rPr>
        <w:t>М.П.</w:t>
      </w:r>
    </w:p>
    <w:p w:rsidR="009D31D1" w:rsidRPr="009D31D1" w:rsidRDefault="009D31D1" w:rsidP="009D31D1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:rsidR="009D31D1" w:rsidRPr="009D31D1" w:rsidRDefault="009D31D1" w:rsidP="009D31D1">
      <w:pPr>
        <w:suppressAutoHyphens/>
        <w:autoSpaceDE w:val="0"/>
        <w:spacing w:after="0" w:line="240" w:lineRule="auto"/>
        <w:jc w:val="both"/>
        <w:rPr>
          <w:rFonts w:ascii="Calibri" w:eastAsia="Calibri" w:hAnsi="Calibri" w:cs="Times New Roman"/>
          <w:lang w:eastAsia="zh-CN"/>
        </w:rPr>
      </w:pPr>
      <w:r w:rsidRPr="009D31D1">
        <w:rPr>
          <w:rFonts w:ascii="Times New Roman" w:eastAsia="Calibri" w:hAnsi="Times New Roman" w:cs="Times New Roman"/>
          <w:sz w:val="28"/>
          <w:szCs w:val="28"/>
          <w:lang w:eastAsia="zh-CN"/>
        </w:rPr>
        <w:t>"__" ___________ 20__ г.</w:t>
      </w:r>
    </w:p>
    <w:p w:rsidR="009D31D1" w:rsidRPr="009D31D1" w:rsidRDefault="009D31D1" w:rsidP="009D31D1">
      <w:pPr>
        <w:suppressAutoHyphens/>
        <w:jc w:val="both"/>
        <w:rPr>
          <w:rFonts w:ascii="Calibri" w:eastAsia="Calibri" w:hAnsi="Calibri" w:cs="Times New Roman"/>
          <w:lang w:eastAsia="zh-CN"/>
        </w:rPr>
      </w:pPr>
    </w:p>
    <w:p w:rsidR="009D31D1" w:rsidRPr="009D31D1" w:rsidRDefault="009D31D1" w:rsidP="009D31D1">
      <w:pPr>
        <w:widowControl w:val="0"/>
        <w:spacing w:after="0" w:line="367" w:lineRule="exact"/>
        <w:ind w:right="-3" w:firstLine="7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</w:pPr>
    </w:p>
    <w:p w:rsidR="009D31D1" w:rsidRPr="009D31D1" w:rsidRDefault="009D31D1" w:rsidP="009D31D1">
      <w:pPr>
        <w:widowControl w:val="0"/>
        <w:spacing w:after="0" w:line="367" w:lineRule="exact"/>
        <w:ind w:right="-3" w:firstLine="7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</w:pPr>
    </w:p>
    <w:p w:rsidR="009D31D1" w:rsidRPr="009D31D1" w:rsidRDefault="009D31D1" w:rsidP="009D31D1">
      <w:pPr>
        <w:widowControl w:val="0"/>
        <w:spacing w:after="0" w:line="367" w:lineRule="exact"/>
        <w:ind w:right="-3" w:firstLine="7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</w:pPr>
    </w:p>
    <w:p w:rsidR="009D31D1" w:rsidRPr="009D31D1" w:rsidRDefault="009D31D1" w:rsidP="009D31D1">
      <w:pPr>
        <w:widowControl w:val="0"/>
        <w:spacing w:after="0" w:line="367" w:lineRule="exact"/>
        <w:ind w:right="-3" w:firstLine="7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</w:pPr>
    </w:p>
    <w:p w:rsidR="009D31D1" w:rsidRPr="009D31D1" w:rsidRDefault="009D31D1" w:rsidP="009D31D1">
      <w:pPr>
        <w:widowControl w:val="0"/>
        <w:spacing w:after="0" w:line="367" w:lineRule="exact"/>
        <w:ind w:right="-3" w:firstLine="7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</w:pPr>
    </w:p>
    <w:p w:rsidR="009D31D1" w:rsidRPr="009D31D1" w:rsidRDefault="009D31D1" w:rsidP="009D31D1">
      <w:pPr>
        <w:widowControl w:val="0"/>
        <w:spacing w:after="0" w:line="367" w:lineRule="exact"/>
        <w:ind w:right="-3" w:firstLine="7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</w:pPr>
    </w:p>
    <w:p w:rsidR="009D31D1" w:rsidRPr="009D31D1" w:rsidRDefault="009D31D1" w:rsidP="009D31D1">
      <w:pPr>
        <w:widowControl w:val="0"/>
        <w:spacing w:after="0" w:line="367" w:lineRule="exact"/>
        <w:ind w:right="-3" w:firstLine="7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</w:pPr>
    </w:p>
    <w:p w:rsidR="009D31D1" w:rsidRPr="009D31D1" w:rsidRDefault="009D31D1" w:rsidP="009D31D1">
      <w:pPr>
        <w:widowControl w:val="0"/>
        <w:spacing w:after="0" w:line="367" w:lineRule="exact"/>
        <w:ind w:right="-3" w:firstLine="720"/>
        <w:jc w:val="both"/>
        <w:rPr>
          <w:rFonts w:ascii="Times New Roman" w:eastAsia="Times New Roman" w:hAnsi="Times New Roman" w:cs="Times New Roman"/>
          <w:color w:val="000000"/>
          <w:sz w:val="17"/>
          <w:szCs w:val="17"/>
          <w:shd w:val="clear" w:color="auto" w:fill="FFFFFF"/>
          <w:vertAlign w:val="superscript"/>
          <w:lang w:eastAsia="ru-RU"/>
        </w:rPr>
      </w:pPr>
    </w:p>
    <w:p w:rsidR="009D31D1" w:rsidRPr="009D31D1" w:rsidRDefault="009D31D1" w:rsidP="009D31D1">
      <w:pPr>
        <w:widowControl w:val="0"/>
        <w:spacing w:after="0" w:line="367" w:lineRule="exact"/>
        <w:ind w:right="-3" w:firstLine="720"/>
        <w:jc w:val="both"/>
        <w:rPr>
          <w:rFonts w:ascii="Times New Roman" w:eastAsia="Times New Roman" w:hAnsi="Times New Roman" w:cs="Times New Roman"/>
          <w:color w:val="000000"/>
          <w:sz w:val="17"/>
          <w:szCs w:val="17"/>
          <w:shd w:val="clear" w:color="auto" w:fill="FFFFFF"/>
          <w:vertAlign w:val="superscript"/>
          <w:lang w:eastAsia="ru-RU"/>
        </w:rPr>
        <w:sectPr w:rsidR="009D31D1" w:rsidRPr="009D31D1" w:rsidSect="00F05171">
          <w:pgSz w:w="11906" w:h="16838"/>
          <w:pgMar w:top="1134" w:right="991" w:bottom="1134" w:left="1701" w:header="708" w:footer="708" w:gutter="0"/>
          <w:cols w:space="708"/>
          <w:docGrid w:linePitch="360"/>
        </w:sectPr>
      </w:pPr>
    </w:p>
    <w:p w:rsidR="009D31D1" w:rsidRPr="009D31D1" w:rsidRDefault="009D31D1" w:rsidP="009D31D1">
      <w:pPr>
        <w:spacing w:after="0" w:line="240" w:lineRule="auto"/>
        <w:ind w:left="1418" w:firstLine="8930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9D31D1">
        <w:rPr>
          <w:rFonts w:ascii="Times New Roman" w:eastAsia="Calibri" w:hAnsi="Times New Roman" w:cs="Times New Roman"/>
          <w:sz w:val="20"/>
          <w:szCs w:val="20"/>
        </w:rPr>
        <w:lastRenderedPageBreak/>
        <w:t>Приложение № 2</w:t>
      </w:r>
    </w:p>
    <w:p w:rsidR="009D31D1" w:rsidRPr="009D31D1" w:rsidRDefault="009D31D1" w:rsidP="009D31D1">
      <w:pPr>
        <w:tabs>
          <w:tab w:val="left" w:pos="9781"/>
        </w:tabs>
        <w:spacing w:after="0" w:line="240" w:lineRule="auto"/>
        <w:ind w:left="1418" w:firstLine="8930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9D31D1">
        <w:rPr>
          <w:rFonts w:ascii="Times New Roman" w:eastAsia="Calibri" w:hAnsi="Times New Roman" w:cs="Times New Roman"/>
          <w:sz w:val="20"/>
          <w:szCs w:val="20"/>
        </w:rPr>
        <w:t>к Перечню документов, предоставляемых</w:t>
      </w:r>
    </w:p>
    <w:p w:rsidR="009D31D1" w:rsidRPr="009D31D1" w:rsidRDefault="009D31D1" w:rsidP="009D31D1">
      <w:pPr>
        <w:tabs>
          <w:tab w:val="left" w:pos="9781"/>
        </w:tabs>
        <w:spacing w:after="0" w:line="240" w:lineRule="auto"/>
        <w:ind w:left="1418" w:firstLine="8930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9D31D1">
        <w:rPr>
          <w:rFonts w:ascii="Times New Roman" w:eastAsia="Calibri" w:hAnsi="Times New Roman" w:cs="Times New Roman"/>
          <w:sz w:val="20"/>
          <w:szCs w:val="20"/>
        </w:rPr>
        <w:t>для получения Субсидии</w:t>
      </w:r>
    </w:p>
    <w:p w:rsidR="009D31D1" w:rsidRPr="009D31D1" w:rsidRDefault="009D31D1" w:rsidP="009D31D1">
      <w:pPr>
        <w:tabs>
          <w:tab w:val="left" w:pos="9781"/>
        </w:tabs>
        <w:spacing w:after="0" w:line="240" w:lineRule="auto"/>
        <w:ind w:left="1418" w:firstLine="8930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:rsidR="009D31D1" w:rsidRPr="009D31D1" w:rsidRDefault="009D31D1" w:rsidP="009D31D1">
      <w:pPr>
        <w:spacing w:after="0" w:line="240" w:lineRule="auto"/>
        <w:jc w:val="right"/>
        <w:rPr>
          <w:rFonts w:ascii="Times New Roman" w:eastAsia="Calibri" w:hAnsi="Times New Roman" w:cs="Times New Roman"/>
          <w:sz w:val="14"/>
          <w:szCs w:val="20"/>
        </w:rPr>
      </w:pPr>
      <w:r w:rsidRPr="009D31D1">
        <w:rPr>
          <w:rFonts w:ascii="Times New Roman" w:eastAsia="Calibri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D31D1" w:rsidRPr="009D31D1" w:rsidRDefault="009D31D1" w:rsidP="009D31D1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D31D1">
        <w:rPr>
          <w:rFonts w:ascii="Times New Roman" w:eastAsia="Calibri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</w:t>
      </w:r>
    </w:p>
    <w:p w:rsidR="009D31D1" w:rsidRPr="009D31D1" w:rsidRDefault="009D31D1" w:rsidP="009D31D1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D31D1">
        <w:rPr>
          <w:rFonts w:ascii="Times New Roman" w:eastAsia="Calibri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D31D1" w:rsidRPr="009D31D1" w:rsidRDefault="009D31D1" w:rsidP="009D31D1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9D31D1">
        <w:rPr>
          <w:rFonts w:ascii="Times New Roman" w:eastAsia="Calibri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</w:t>
      </w:r>
      <w:r w:rsidRPr="009D31D1">
        <w:rPr>
          <w:rFonts w:ascii="Times New Roman" w:eastAsia="Calibri" w:hAnsi="Times New Roman" w:cs="Times New Roman"/>
          <w:b/>
        </w:rPr>
        <w:t xml:space="preserve">С </w:t>
      </w:r>
      <w:proofErr w:type="gramStart"/>
      <w:r w:rsidRPr="009D31D1">
        <w:rPr>
          <w:rFonts w:ascii="Times New Roman" w:eastAsia="Calibri" w:hAnsi="Times New Roman" w:cs="Times New Roman"/>
          <w:b/>
        </w:rPr>
        <w:t>П</w:t>
      </w:r>
      <w:proofErr w:type="gramEnd"/>
      <w:r w:rsidRPr="009D31D1">
        <w:rPr>
          <w:rFonts w:ascii="Times New Roman" w:eastAsia="Calibri" w:hAnsi="Times New Roman" w:cs="Times New Roman"/>
          <w:b/>
        </w:rPr>
        <w:t xml:space="preserve"> Р А В К А</w:t>
      </w:r>
    </w:p>
    <w:p w:rsidR="009D31D1" w:rsidRPr="009D31D1" w:rsidRDefault="009D31D1" w:rsidP="009D31D1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9D31D1">
        <w:rPr>
          <w:rFonts w:ascii="Times New Roman" w:eastAsia="Calibri" w:hAnsi="Times New Roman" w:cs="Times New Roman"/>
          <w:b/>
        </w:rPr>
        <w:t xml:space="preserve">о просроченной задолженности по субсидиям, бюджетным инвестициям и иным средствам, </w:t>
      </w:r>
    </w:p>
    <w:p w:rsidR="009D31D1" w:rsidRPr="009D31D1" w:rsidRDefault="009D31D1" w:rsidP="009D31D1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  <w:proofErr w:type="gramStart"/>
      <w:r w:rsidRPr="009D31D1">
        <w:rPr>
          <w:rFonts w:ascii="Times New Roman" w:eastAsia="Calibri" w:hAnsi="Times New Roman" w:cs="Times New Roman"/>
          <w:b/>
        </w:rPr>
        <w:t>предоставленным</w:t>
      </w:r>
      <w:proofErr w:type="gramEnd"/>
      <w:r w:rsidRPr="009D31D1">
        <w:rPr>
          <w:rFonts w:ascii="Times New Roman" w:eastAsia="Calibri" w:hAnsi="Times New Roman" w:cs="Times New Roman"/>
          <w:b/>
        </w:rPr>
        <w:t xml:space="preserve"> из бюджета </w:t>
      </w:r>
      <w:proofErr w:type="spellStart"/>
      <w:r w:rsidRPr="009D31D1">
        <w:rPr>
          <w:rFonts w:ascii="Times New Roman" w:eastAsia="Calibri" w:hAnsi="Times New Roman" w:cs="Times New Roman"/>
          <w:b/>
        </w:rPr>
        <w:t>Сурковского</w:t>
      </w:r>
      <w:proofErr w:type="spellEnd"/>
      <w:r w:rsidRPr="009D31D1">
        <w:rPr>
          <w:rFonts w:ascii="Times New Roman" w:eastAsia="Calibri" w:hAnsi="Times New Roman" w:cs="Times New Roman"/>
          <w:b/>
        </w:rPr>
        <w:t xml:space="preserve"> сельсовета  </w:t>
      </w:r>
      <w:proofErr w:type="spellStart"/>
      <w:r w:rsidRPr="009D31D1">
        <w:rPr>
          <w:rFonts w:ascii="Times New Roman" w:eastAsia="Calibri" w:hAnsi="Times New Roman" w:cs="Times New Roman"/>
          <w:b/>
        </w:rPr>
        <w:t>Тогучинского</w:t>
      </w:r>
      <w:proofErr w:type="spellEnd"/>
      <w:r w:rsidRPr="009D31D1">
        <w:rPr>
          <w:rFonts w:ascii="Times New Roman" w:eastAsia="Calibri" w:hAnsi="Times New Roman" w:cs="Times New Roman"/>
          <w:b/>
        </w:rPr>
        <w:t xml:space="preserve"> района Новосибирской области в соответствии с нормативными правовыми актами </w:t>
      </w:r>
      <w:r w:rsidRPr="009D31D1">
        <w:rPr>
          <w:rFonts w:ascii="Times New Roman" w:eastAsia="Calibri" w:hAnsi="Times New Roman" w:cs="Times New Roman"/>
          <w:b/>
          <w:color w:val="000000"/>
        </w:rPr>
        <w:t xml:space="preserve">администрации  </w:t>
      </w:r>
      <w:proofErr w:type="spellStart"/>
      <w:r w:rsidRPr="009D31D1">
        <w:rPr>
          <w:rFonts w:ascii="Times New Roman" w:eastAsia="Calibri" w:hAnsi="Times New Roman" w:cs="Times New Roman"/>
          <w:b/>
          <w:color w:val="000000"/>
        </w:rPr>
        <w:t>Сурковского</w:t>
      </w:r>
      <w:proofErr w:type="spellEnd"/>
      <w:r w:rsidRPr="009D31D1">
        <w:rPr>
          <w:rFonts w:ascii="Times New Roman" w:eastAsia="Calibri" w:hAnsi="Times New Roman" w:cs="Times New Roman"/>
          <w:b/>
          <w:color w:val="000000"/>
        </w:rPr>
        <w:t xml:space="preserve"> сельсовета  </w:t>
      </w:r>
      <w:proofErr w:type="spellStart"/>
      <w:r w:rsidRPr="009D31D1">
        <w:rPr>
          <w:rFonts w:ascii="Times New Roman" w:eastAsia="Calibri" w:hAnsi="Times New Roman" w:cs="Times New Roman"/>
          <w:b/>
          <w:color w:val="000000"/>
        </w:rPr>
        <w:t>Тогучинского</w:t>
      </w:r>
      <w:proofErr w:type="spellEnd"/>
      <w:r w:rsidRPr="009D31D1">
        <w:rPr>
          <w:rFonts w:ascii="Times New Roman" w:eastAsia="Calibri" w:hAnsi="Times New Roman" w:cs="Times New Roman"/>
          <w:b/>
          <w:color w:val="000000"/>
        </w:rPr>
        <w:t xml:space="preserve"> района Новосибирской области</w:t>
      </w:r>
    </w:p>
    <w:p w:rsidR="009D31D1" w:rsidRPr="009D31D1" w:rsidRDefault="009D31D1" w:rsidP="009D31D1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D31D1">
        <w:rPr>
          <w:rFonts w:ascii="Times New Roman" w:eastAsia="Calibri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</w:t>
      </w:r>
    </w:p>
    <w:p w:rsidR="009D31D1" w:rsidRPr="009D31D1" w:rsidRDefault="009D31D1" w:rsidP="009D31D1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D31D1">
        <w:rPr>
          <w:rFonts w:ascii="Times New Roman" w:eastAsia="Calibri" w:hAnsi="Times New Roman" w:cs="Times New Roman"/>
          <w:sz w:val="20"/>
          <w:szCs w:val="20"/>
        </w:rPr>
        <w:t xml:space="preserve">                                                                                                                   на « ____ »   _______   20__ г.</w:t>
      </w:r>
    </w:p>
    <w:p w:rsidR="009D31D1" w:rsidRPr="009D31D1" w:rsidRDefault="009D31D1" w:rsidP="009D31D1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</w:rPr>
      </w:pPr>
      <w:r w:rsidRPr="009D31D1">
        <w:rPr>
          <w:rFonts w:ascii="Times New Roman" w:eastAsia="Calibri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tbl>
      <w:tblPr>
        <w:tblpPr w:leftFromText="180" w:rightFromText="180" w:vertAnchor="text" w:horzAnchor="page" w:tblpX="14627" w:tblpY="7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99"/>
      </w:tblGrid>
      <w:tr w:rsidR="009D31D1" w:rsidRPr="009D31D1" w:rsidTr="00F05171">
        <w:trPr>
          <w:trHeight w:val="102"/>
        </w:trPr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</w:tcPr>
          <w:p w:rsidR="009D31D1" w:rsidRPr="009D31D1" w:rsidRDefault="009D31D1" w:rsidP="009D31D1">
            <w:pPr>
              <w:spacing w:after="0" w:line="80" w:lineRule="atLeas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9D31D1" w:rsidRPr="009D31D1" w:rsidRDefault="009D31D1" w:rsidP="009D31D1">
            <w:pPr>
              <w:spacing w:after="0" w:line="80" w:lineRule="atLeas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</w:tbl>
    <w:p w:rsidR="009D31D1" w:rsidRPr="009D31D1" w:rsidRDefault="009D31D1" w:rsidP="009D31D1">
      <w:pPr>
        <w:spacing w:after="0" w:line="80" w:lineRule="atLeast"/>
        <w:rPr>
          <w:rFonts w:ascii="Times New Roman" w:eastAsia="Calibri" w:hAnsi="Times New Roman" w:cs="Times New Roman"/>
          <w:sz w:val="20"/>
          <w:szCs w:val="20"/>
        </w:rPr>
      </w:pPr>
      <w:r w:rsidRPr="009D31D1">
        <w:rPr>
          <w:rFonts w:ascii="Times New Roman" w:eastAsia="Calibri" w:hAnsi="Times New Roman" w:cs="Times New Roman"/>
          <w:sz w:val="20"/>
          <w:szCs w:val="20"/>
        </w:rPr>
        <w:t xml:space="preserve"> Наименование Получателя           _______________________________________________________________________________________                                                                                                            </w:t>
      </w:r>
    </w:p>
    <w:p w:rsidR="009D31D1" w:rsidRPr="009D31D1" w:rsidRDefault="009D31D1" w:rsidP="009D31D1">
      <w:pPr>
        <w:spacing w:after="0" w:line="80" w:lineRule="atLeast"/>
        <w:rPr>
          <w:rFonts w:ascii="Times New Roman" w:eastAsia="Calibri" w:hAnsi="Times New Roman" w:cs="Times New Roman"/>
          <w:sz w:val="20"/>
          <w:szCs w:val="20"/>
        </w:rPr>
      </w:pPr>
      <w:r w:rsidRPr="009D31D1">
        <w:rPr>
          <w:rFonts w:ascii="Times New Roman" w:eastAsia="Calibri" w:hAnsi="Times New Roman" w:cs="Times New Roman"/>
          <w:sz w:val="20"/>
          <w:szCs w:val="20"/>
        </w:rPr>
        <w:t xml:space="preserve"> </w:t>
      </w:r>
    </w:p>
    <w:p w:rsidR="009D31D1" w:rsidRPr="009D31D1" w:rsidRDefault="009D31D1" w:rsidP="009D31D1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0"/>
          <w:szCs w:val="20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567"/>
        <w:gridCol w:w="709"/>
        <w:gridCol w:w="850"/>
        <w:gridCol w:w="1843"/>
        <w:gridCol w:w="567"/>
        <w:gridCol w:w="709"/>
        <w:gridCol w:w="850"/>
        <w:gridCol w:w="1134"/>
        <w:gridCol w:w="1418"/>
        <w:gridCol w:w="567"/>
        <w:gridCol w:w="850"/>
        <w:gridCol w:w="851"/>
        <w:gridCol w:w="1275"/>
        <w:gridCol w:w="1276"/>
      </w:tblGrid>
      <w:tr w:rsidR="009D31D1" w:rsidRPr="009D31D1" w:rsidTr="00F05171">
        <w:tc>
          <w:tcPr>
            <w:tcW w:w="1526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D31D1" w:rsidRPr="009D31D1" w:rsidRDefault="009D31D1" w:rsidP="009D31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9D31D1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Наименование средств, предоставленных из  бюджета сельсовета </w:t>
            </w:r>
          </w:p>
        </w:tc>
        <w:tc>
          <w:tcPr>
            <w:tcW w:w="3969" w:type="dxa"/>
            <w:gridSpan w:val="4"/>
            <w:shd w:val="clear" w:color="auto" w:fill="auto"/>
            <w:vAlign w:val="center"/>
          </w:tcPr>
          <w:p w:rsidR="009D31D1" w:rsidRPr="009D31D1" w:rsidRDefault="009D31D1" w:rsidP="009D31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9D31D1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Нормативный правовой акт администрации  </w:t>
            </w:r>
            <w:proofErr w:type="spellStart"/>
            <w:r w:rsidRPr="009D31D1">
              <w:rPr>
                <w:rFonts w:ascii="Times New Roman" w:eastAsia="Calibri" w:hAnsi="Times New Roman" w:cs="Times New Roman"/>
                <w:sz w:val="16"/>
                <w:szCs w:val="16"/>
              </w:rPr>
              <w:t>Сурковского</w:t>
            </w:r>
            <w:proofErr w:type="spellEnd"/>
            <w:r w:rsidRPr="009D31D1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сельсовета </w:t>
            </w:r>
            <w:proofErr w:type="spellStart"/>
            <w:r w:rsidRPr="009D31D1">
              <w:rPr>
                <w:rFonts w:ascii="Times New Roman" w:eastAsia="Calibri" w:hAnsi="Times New Roman" w:cs="Times New Roman"/>
                <w:sz w:val="16"/>
                <w:szCs w:val="16"/>
              </w:rPr>
              <w:t>Тогучинского</w:t>
            </w:r>
            <w:proofErr w:type="spellEnd"/>
            <w:r w:rsidRPr="009D31D1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Новосибирской области в </w:t>
            </w:r>
            <w:proofErr w:type="gramStart"/>
            <w:r w:rsidRPr="009D31D1">
              <w:rPr>
                <w:rFonts w:ascii="Times New Roman" w:eastAsia="Calibri" w:hAnsi="Times New Roman" w:cs="Times New Roman"/>
                <w:sz w:val="16"/>
                <w:szCs w:val="16"/>
              </w:rPr>
              <w:t>соответствии</w:t>
            </w:r>
            <w:proofErr w:type="gramEnd"/>
            <w:r w:rsidRPr="009D31D1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с которым Получателю предоставлены средства из  бюджета  сельсовета</w:t>
            </w:r>
          </w:p>
        </w:tc>
        <w:tc>
          <w:tcPr>
            <w:tcW w:w="4678" w:type="dxa"/>
            <w:gridSpan w:val="5"/>
            <w:shd w:val="clear" w:color="auto" w:fill="auto"/>
          </w:tcPr>
          <w:p w:rsidR="009D31D1" w:rsidRPr="009D31D1" w:rsidRDefault="009D31D1" w:rsidP="009D31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9D31D1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Соглашение (договор), заключенный между главным распорядителем средств  бюджета </w:t>
            </w:r>
            <w:proofErr w:type="spellStart"/>
            <w:r w:rsidRPr="009D31D1">
              <w:rPr>
                <w:rFonts w:ascii="Times New Roman" w:eastAsia="Calibri" w:hAnsi="Times New Roman" w:cs="Times New Roman"/>
                <w:sz w:val="16"/>
                <w:szCs w:val="16"/>
              </w:rPr>
              <w:t>Сурковского</w:t>
            </w:r>
            <w:proofErr w:type="spellEnd"/>
            <w:r w:rsidRPr="009D31D1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сельсовета </w:t>
            </w:r>
            <w:proofErr w:type="spellStart"/>
            <w:r w:rsidRPr="009D31D1">
              <w:rPr>
                <w:rFonts w:ascii="Times New Roman" w:eastAsia="Calibri" w:hAnsi="Times New Roman" w:cs="Times New Roman"/>
                <w:sz w:val="16"/>
                <w:szCs w:val="16"/>
              </w:rPr>
              <w:t>Тогучинского</w:t>
            </w:r>
            <w:proofErr w:type="spellEnd"/>
            <w:r w:rsidRPr="009D31D1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 Новосибирской области и Получателем на предоставление из  бюджета  сельсовета   средств</w:t>
            </w:r>
          </w:p>
        </w:tc>
        <w:tc>
          <w:tcPr>
            <w:tcW w:w="4819" w:type="dxa"/>
            <w:gridSpan w:val="5"/>
            <w:shd w:val="clear" w:color="auto" w:fill="auto"/>
          </w:tcPr>
          <w:p w:rsidR="009D31D1" w:rsidRPr="009D31D1" w:rsidRDefault="009D31D1" w:rsidP="009D31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9D31D1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Договоры (контракты), заключенные Получателем  в целях исполнения обязательств в рамках соглашения (договора)  </w:t>
            </w:r>
          </w:p>
        </w:tc>
      </w:tr>
      <w:tr w:rsidR="009D31D1" w:rsidRPr="009D31D1" w:rsidTr="00F05171">
        <w:tc>
          <w:tcPr>
            <w:tcW w:w="1526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D31D1" w:rsidRPr="009D31D1" w:rsidRDefault="009D31D1" w:rsidP="009D31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 w:val="restart"/>
            <w:shd w:val="clear" w:color="auto" w:fill="auto"/>
            <w:vAlign w:val="center"/>
          </w:tcPr>
          <w:p w:rsidR="009D31D1" w:rsidRPr="009D31D1" w:rsidRDefault="009D31D1" w:rsidP="009D31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9D31D1">
              <w:rPr>
                <w:rFonts w:ascii="Times New Roman" w:eastAsia="Calibri" w:hAnsi="Times New Roman" w:cs="Times New Roman"/>
                <w:sz w:val="16"/>
                <w:szCs w:val="16"/>
              </w:rPr>
              <w:t>вид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9D31D1" w:rsidRPr="009D31D1" w:rsidRDefault="009D31D1" w:rsidP="009D31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9D31D1">
              <w:rPr>
                <w:rFonts w:ascii="Times New Roman" w:eastAsia="Calibri" w:hAnsi="Times New Roman" w:cs="Times New Roman"/>
                <w:sz w:val="16"/>
                <w:szCs w:val="16"/>
              </w:rPr>
              <w:t>дата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9D31D1" w:rsidRPr="009D31D1" w:rsidRDefault="009D31D1" w:rsidP="009D31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9D31D1">
              <w:rPr>
                <w:rFonts w:ascii="Times New Roman" w:eastAsia="Calibri" w:hAnsi="Times New Roman" w:cs="Times New Roman"/>
                <w:sz w:val="16"/>
                <w:szCs w:val="16"/>
              </w:rPr>
              <w:t>номер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9D31D1" w:rsidRPr="009D31D1" w:rsidRDefault="009D31D1" w:rsidP="009D31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9D31D1">
              <w:rPr>
                <w:rFonts w:ascii="Times New Roman" w:eastAsia="Calibri" w:hAnsi="Times New Roman" w:cs="Times New Roman"/>
                <w:sz w:val="16"/>
                <w:szCs w:val="16"/>
              </w:rPr>
              <w:t>цели предоставления</w:t>
            </w:r>
          </w:p>
        </w:tc>
        <w:tc>
          <w:tcPr>
            <w:tcW w:w="567" w:type="dxa"/>
            <w:vMerge w:val="restart"/>
            <w:shd w:val="clear" w:color="auto" w:fill="auto"/>
            <w:vAlign w:val="center"/>
          </w:tcPr>
          <w:p w:rsidR="009D31D1" w:rsidRPr="009D31D1" w:rsidRDefault="009D31D1" w:rsidP="009D31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9D31D1">
              <w:rPr>
                <w:rFonts w:ascii="Times New Roman" w:eastAsia="Calibri" w:hAnsi="Times New Roman" w:cs="Times New Roman"/>
                <w:sz w:val="16"/>
                <w:szCs w:val="16"/>
              </w:rPr>
              <w:t>дата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9D31D1" w:rsidRPr="009D31D1" w:rsidRDefault="009D31D1" w:rsidP="009D31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9D31D1">
              <w:rPr>
                <w:rFonts w:ascii="Times New Roman" w:eastAsia="Calibri" w:hAnsi="Times New Roman" w:cs="Times New Roman"/>
                <w:sz w:val="16"/>
                <w:szCs w:val="16"/>
              </w:rPr>
              <w:t>номер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9D31D1" w:rsidRPr="009D31D1" w:rsidRDefault="009D31D1" w:rsidP="009D31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9D31D1">
              <w:rPr>
                <w:rFonts w:ascii="Times New Roman" w:eastAsia="Calibri" w:hAnsi="Times New Roman" w:cs="Times New Roman"/>
                <w:sz w:val="16"/>
                <w:szCs w:val="16"/>
              </w:rPr>
              <w:t>сумма,</w:t>
            </w:r>
          </w:p>
          <w:p w:rsidR="009D31D1" w:rsidRPr="009D31D1" w:rsidRDefault="009D31D1" w:rsidP="009D31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9D31D1">
              <w:rPr>
                <w:rFonts w:ascii="Times New Roman" w:eastAsia="Calibri" w:hAnsi="Times New Roman" w:cs="Times New Roman"/>
                <w:sz w:val="16"/>
                <w:szCs w:val="16"/>
              </w:rPr>
              <w:t>тыс. руб.</w:t>
            </w:r>
          </w:p>
        </w:tc>
        <w:tc>
          <w:tcPr>
            <w:tcW w:w="2552" w:type="dxa"/>
            <w:gridSpan w:val="2"/>
            <w:shd w:val="clear" w:color="auto" w:fill="auto"/>
            <w:vAlign w:val="center"/>
          </w:tcPr>
          <w:p w:rsidR="009D31D1" w:rsidRPr="009D31D1" w:rsidRDefault="009D31D1" w:rsidP="009D31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9D31D1">
              <w:rPr>
                <w:rFonts w:ascii="Times New Roman" w:eastAsia="Calibri" w:hAnsi="Times New Roman" w:cs="Times New Roman"/>
                <w:sz w:val="16"/>
                <w:szCs w:val="16"/>
              </w:rPr>
              <w:t>из них имеется задолженность,</w:t>
            </w:r>
          </w:p>
          <w:p w:rsidR="009D31D1" w:rsidRPr="009D31D1" w:rsidRDefault="009D31D1" w:rsidP="009D31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 w:val="restart"/>
            <w:shd w:val="clear" w:color="auto" w:fill="auto"/>
            <w:vAlign w:val="center"/>
          </w:tcPr>
          <w:p w:rsidR="009D31D1" w:rsidRPr="009D31D1" w:rsidRDefault="009D31D1" w:rsidP="009D31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9D31D1">
              <w:rPr>
                <w:rFonts w:ascii="Times New Roman" w:eastAsia="Calibri" w:hAnsi="Times New Roman" w:cs="Times New Roman"/>
                <w:sz w:val="16"/>
                <w:szCs w:val="16"/>
              </w:rPr>
              <w:t>дата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9D31D1" w:rsidRPr="009D31D1" w:rsidRDefault="009D31D1" w:rsidP="009D31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9D31D1">
              <w:rPr>
                <w:rFonts w:ascii="Times New Roman" w:eastAsia="Calibri" w:hAnsi="Times New Roman" w:cs="Times New Roman"/>
                <w:sz w:val="16"/>
                <w:szCs w:val="16"/>
              </w:rPr>
              <w:t>номер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:rsidR="009D31D1" w:rsidRPr="009D31D1" w:rsidRDefault="009D31D1" w:rsidP="009D31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9D31D1">
              <w:rPr>
                <w:rFonts w:ascii="Times New Roman" w:eastAsia="Calibri" w:hAnsi="Times New Roman" w:cs="Times New Roman"/>
                <w:sz w:val="16"/>
                <w:szCs w:val="16"/>
              </w:rPr>
              <w:t>сумма,</w:t>
            </w:r>
          </w:p>
          <w:p w:rsidR="009D31D1" w:rsidRPr="009D31D1" w:rsidRDefault="009D31D1" w:rsidP="009D31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9D31D1">
              <w:rPr>
                <w:rFonts w:ascii="Times New Roman" w:eastAsia="Calibri" w:hAnsi="Times New Roman" w:cs="Times New Roman"/>
                <w:sz w:val="16"/>
                <w:szCs w:val="16"/>
              </w:rPr>
              <w:t>тыс. руб.</w:t>
            </w:r>
          </w:p>
        </w:tc>
        <w:tc>
          <w:tcPr>
            <w:tcW w:w="2551" w:type="dxa"/>
            <w:gridSpan w:val="2"/>
            <w:shd w:val="clear" w:color="auto" w:fill="auto"/>
            <w:vAlign w:val="center"/>
          </w:tcPr>
          <w:p w:rsidR="009D31D1" w:rsidRPr="009D31D1" w:rsidRDefault="009D31D1" w:rsidP="009D31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9D31D1">
              <w:rPr>
                <w:rFonts w:ascii="Times New Roman" w:eastAsia="Calibri" w:hAnsi="Times New Roman" w:cs="Times New Roman"/>
                <w:sz w:val="16"/>
                <w:szCs w:val="16"/>
              </w:rPr>
              <w:t>из них имеется задолженность,</w:t>
            </w:r>
          </w:p>
          <w:p w:rsidR="009D31D1" w:rsidRPr="009D31D1" w:rsidRDefault="009D31D1" w:rsidP="009D31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9D31D1" w:rsidRPr="009D31D1" w:rsidTr="00F05171">
        <w:tc>
          <w:tcPr>
            <w:tcW w:w="1526" w:type="dxa"/>
            <w:vMerge/>
            <w:tcBorders>
              <w:left w:val="single" w:sz="4" w:space="0" w:color="auto"/>
            </w:tcBorders>
            <w:shd w:val="clear" w:color="auto" w:fill="auto"/>
          </w:tcPr>
          <w:p w:rsidR="009D31D1" w:rsidRPr="009D31D1" w:rsidRDefault="009D31D1" w:rsidP="009D31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9D31D1" w:rsidRPr="009D31D1" w:rsidRDefault="009D31D1" w:rsidP="009D31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9D31D1" w:rsidRPr="009D31D1" w:rsidRDefault="009D31D1" w:rsidP="009D31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9D31D1" w:rsidRPr="009D31D1" w:rsidRDefault="009D31D1" w:rsidP="009D31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9D31D1" w:rsidRPr="009D31D1" w:rsidRDefault="009D31D1" w:rsidP="009D31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9D31D1" w:rsidRPr="009D31D1" w:rsidRDefault="009D31D1" w:rsidP="009D31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9D31D1" w:rsidRPr="009D31D1" w:rsidRDefault="009D31D1" w:rsidP="009D31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9D31D1" w:rsidRPr="009D31D1" w:rsidRDefault="009D31D1" w:rsidP="009D31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D31D1" w:rsidRPr="009D31D1" w:rsidRDefault="009D31D1" w:rsidP="009D31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9D31D1">
              <w:rPr>
                <w:rFonts w:ascii="Times New Roman" w:eastAsia="Calibri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D31D1" w:rsidRPr="009D31D1" w:rsidRDefault="009D31D1" w:rsidP="009D31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9D31D1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в том числе, </w:t>
            </w:r>
            <w:proofErr w:type="spellStart"/>
            <w:r w:rsidRPr="009D31D1">
              <w:rPr>
                <w:rFonts w:ascii="Times New Roman" w:eastAsia="Calibri" w:hAnsi="Times New Roman" w:cs="Times New Roman"/>
                <w:sz w:val="16"/>
                <w:szCs w:val="16"/>
              </w:rPr>
              <w:t>просроченая</w:t>
            </w:r>
            <w:proofErr w:type="spellEnd"/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9D31D1" w:rsidRPr="009D31D1" w:rsidRDefault="009D31D1" w:rsidP="009D31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9D31D1" w:rsidRPr="009D31D1" w:rsidRDefault="009D31D1" w:rsidP="009D31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9D31D1" w:rsidRPr="009D31D1" w:rsidRDefault="009D31D1" w:rsidP="009D31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9D31D1" w:rsidRPr="009D31D1" w:rsidRDefault="009D31D1" w:rsidP="009D31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9D31D1">
              <w:rPr>
                <w:rFonts w:ascii="Times New Roman" w:eastAsia="Calibri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D31D1" w:rsidRPr="009D31D1" w:rsidRDefault="009D31D1" w:rsidP="009D31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9D31D1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в том числе, </w:t>
            </w:r>
            <w:proofErr w:type="gramStart"/>
            <w:r w:rsidRPr="009D31D1">
              <w:rPr>
                <w:rFonts w:ascii="Times New Roman" w:eastAsia="Calibri" w:hAnsi="Times New Roman" w:cs="Times New Roman"/>
                <w:sz w:val="16"/>
                <w:szCs w:val="16"/>
              </w:rPr>
              <w:t>просроченная</w:t>
            </w:r>
            <w:proofErr w:type="gramEnd"/>
          </w:p>
        </w:tc>
      </w:tr>
      <w:tr w:rsidR="009D31D1" w:rsidRPr="009D31D1" w:rsidTr="00F05171">
        <w:tc>
          <w:tcPr>
            <w:tcW w:w="1526" w:type="dxa"/>
            <w:tcBorders>
              <w:left w:val="single" w:sz="4" w:space="0" w:color="auto"/>
            </w:tcBorders>
            <w:shd w:val="clear" w:color="auto" w:fill="auto"/>
          </w:tcPr>
          <w:p w:rsidR="009D31D1" w:rsidRPr="009D31D1" w:rsidRDefault="009D31D1" w:rsidP="009D31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  <w:shd w:val="clear" w:color="auto" w:fill="auto"/>
          </w:tcPr>
          <w:p w:rsidR="009D31D1" w:rsidRPr="009D31D1" w:rsidRDefault="009D31D1" w:rsidP="009D31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9D31D1" w:rsidRPr="009D31D1" w:rsidRDefault="009D31D1" w:rsidP="009D31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9D31D1" w:rsidRPr="009D31D1" w:rsidRDefault="009D31D1" w:rsidP="009D31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9D31D1" w:rsidRPr="009D31D1" w:rsidRDefault="009D31D1" w:rsidP="009D31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9D31D1" w:rsidRPr="009D31D1" w:rsidRDefault="009D31D1" w:rsidP="009D31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9D31D1" w:rsidRPr="009D31D1" w:rsidRDefault="009D31D1" w:rsidP="009D31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9D31D1" w:rsidRPr="009D31D1" w:rsidRDefault="009D31D1" w:rsidP="009D31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9D31D1" w:rsidRPr="009D31D1" w:rsidRDefault="009D31D1" w:rsidP="009D31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9D31D1" w:rsidRPr="009D31D1" w:rsidRDefault="009D31D1" w:rsidP="009D31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9D31D1" w:rsidRPr="009D31D1" w:rsidRDefault="009D31D1" w:rsidP="009D31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9D31D1" w:rsidRPr="009D31D1" w:rsidRDefault="009D31D1" w:rsidP="009D31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9D31D1" w:rsidRPr="009D31D1" w:rsidRDefault="009D31D1" w:rsidP="009D31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9D31D1" w:rsidRPr="009D31D1" w:rsidRDefault="009D31D1" w:rsidP="009D31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9D31D1" w:rsidRPr="009D31D1" w:rsidRDefault="009D31D1" w:rsidP="009D31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D31D1" w:rsidRPr="009D31D1" w:rsidTr="00F05171">
        <w:tc>
          <w:tcPr>
            <w:tcW w:w="1526" w:type="dxa"/>
            <w:tcBorders>
              <w:left w:val="single" w:sz="4" w:space="0" w:color="auto"/>
            </w:tcBorders>
            <w:shd w:val="clear" w:color="auto" w:fill="auto"/>
          </w:tcPr>
          <w:p w:rsidR="009D31D1" w:rsidRPr="009D31D1" w:rsidRDefault="009D31D1" w:rsidP="009D31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</w:p>
        </w:tc>
        <w:tc>
          <w:tcPr>
            <w:tcW w:w="567" w:type="dxa"/>
            <w:shd w:val="clear" w:color="auto" w:fill="auto"/>
          </w:tcPr>
          <w:p w:rsidR="009D31D1" w:rsidRPr="009D31D1" w:rsidRDefault="009D31D1" w:rsidP="009D31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9D31D1" w:rsidRPr="009D31D1" w:rsidRDefault="009D31D1" w:rsidP="009D31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9D31D1" w:rsidRPr="009D31D1" w:rsidRDefault="009D31D1" w:rsidP="009D31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9D31D1" w:rsidRPr="009D31D1" w:rsidRDefault="009D31D1" w:rsidP="009D31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9D31D1" w:rsidRPr="009D31D1" w:rsidRDefault="009D31D1" w:rsidP="009D31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9D31D1" w:rsidRPr="009D31D1" w:rsidRDefault="009D31D1" w:rsidP="009D31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9D31D1" w:rsidRPr="009D31D1" w:rsidRDefault="009D31D1" w:rsidP="009D31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9D31D1" w:rsidRPr="009D31D1" w:rsidRDefault="009D31D1" w:rsidP="009D31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9D31D1" w:rsidRPr="009D31D1" w:rsidRDefault="009D31D1" w:rsidP="009D31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9D31D1" w:rsidRPr="009D31D1" w:rsidRDefault="009D31D1" w:rsidP="009D31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9D31D1" w:rsidRPr="009D31D1" w:rsidRDefault="009D31D1" w:rsidP="009D31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9D31D1" w:rsidRPr="009D31D1" w:rsidRDefault="009D31D1" w:rsidP="009D31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9D31D1" w:rsidRPr="009D31D1" w:rsidRDefault="009D31D1" w:rsidP="009D31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9D31D1" w:rsidRPr="009D31D1" w:rsidRDefault="009D31D1" w:rsidP="009D31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D31D1" w:rsidRPr="009D31D1" w:rsidTr="00F05171">
        <w:tc>
          <w:tcPr>
            <w:tcW w:w="1526" w:type="dxa"/>
            <w:tcBorders>
              <w:left w:val="single" w:sz="4" w:space="0" w:color="auto"/>
            </w:tcBorders>
            <w:shd w:val="clear" w:color="auto" w:fill="auto"/>
          </w:tcPr>
          <w:p w:rsidR="009D31D1" w:rsidRPr="009D31D1" w:rsidRDefault="009D31D1" w:rsidP="009D31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</w:p>
        </w:tc>
        <w:tc>
          <w:tcPr>
            <w:tcW w:w="567" w:type="dxa"/>
            <w:shd w:val="clear" w:color="auto" w:fill="auto"/>
          </w:tcPr>
          <w:p w:rsidR="009D31D1" w:rsidRPr="009D31D1" w:rsidRDefault="009D31D1" w:rsidP="009D31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9D31D1" w:rsidRPr="009D31D1" w:rsidRDefault="009D31D1" w:rsidP="009D31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9D31D1" w:rsidRPr="009D31D1" w:rsidRDefault="009D31D1" w:rsidP="009D31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9D31D1" w:rsidRPr="009D31D1" w:rsidRDefault="009D31D1" w:rsidP="009D31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9D31D1" w:rsidRPr="009D31D1" w:rsidRDefault="009D31D1" w:rsidP="009D31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9D31D1" w:rsidRPr="009D31D1" w:rsidRDefault="009D31D1" w:rsidP="009D31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9D31D1" w:rsidRPr="009D31D1" w:rsidRDefault="009D31D1" w:rsidP="009D31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9D31D1" w:rsidRPr="009D31D1" w:rsidRDefault="009D31D1" w:rsidP="009D31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9D31D1" w:rsidRPr="009D31D1" w:rsidRDefault="009D31D1" w:rsidP="009D31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9D31D1" w:rsidRPr="009D31D1" w:rsidRDefault="009D31D1" w:rsidP="009D31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9D31D1" w:rsidRPr="009D31D1" w:rsidRDefault="009D31D1" w:rsidP="009D31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9D31D1" w:rsidRPr="009D31D1" w:rsidRDefault="009D31D1" w:rsidP="009D31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9D31D1" w:rsidRPr="009D31D1" w:rsidRDefault="009D31D1" w:rsidP="009D31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9D31D1" w:rsidRPr="009D31D1" w:rsidRDefault="009D31D1" w:rsidP="009D31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9D31D1" w:rsidRPr="009D31D1" w:rsidRDefault="009D31D1" w:rsidP="009D31D1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</w:rPr>
      </w:pPr>
    </w:p>
    <w:p w:rsidR="009D31D1" w:rsidRPr="009D31D1" w:rsidRDefault="009D31D1" w:rsidP="009D31D1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D31D1">
        <w:rPr>
          <w:rFonts w:ascii="Times New Roman" w:eastAsia="Calibri" w:hAnsi="Times New Roman" w:cs="Times New Roman"/>
          <w:sz w:val="20"/>
          <w:szCs w:val="20"/>
        </w:rPr>
        <w:t>Руководитель Получателя                 ___________  ___________  _____________________</w:t>
      </w:r>
    </w:p>
    <w:p w:rsidR="009D31D1" w:rsidRPr="009D31D1" w:rsidRDefault="009D31D1" w:rsidP="009D31D1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D31D1">
        <w:rPr>
          <w:rFonts w:ascii="Times New Roman" w:eastAsia="Calibri" w:hAnsi="Times New Roman" w:cs="Times New Roman"/>
          <w:sz w:val="20"/>
          <w:szCs w:val="20"/>
        </w:rPr>
        <w:t>(уполномоченное лицо)                       (должность)   (подпись)   (расшифровка подписи)</w:t>
      </w:r>
    </w:p>
    <w:p w:rsidR="009D31D1" w:rsidRPr="009D31D1" w:rsidRDefault="009D31D1" w:rsidP="009D31D1">
      <w:pP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:rsidR="009D31D1" w:rsidRPr="009D31D1" w:rsidRDefault="009D31D1" w:rsidP="009D31D1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D31D1">
        <w:rPr>
          <w:rFonts w:ascii="Times New Roman" w:eastAsia="Calibri" w:hAnsi="Times New Roman" w:cs="Times New Roman"/>
          <w:sz w:val="20"/>
          <w:szCs w:val="20"/>
        </w:rPr>
        <w:t xml:space="preserve">Исполнитель                    ___________     _____________________          ____________________   </w:t>
      </w:r>
    </w:p>
    <w:p w:rsidR="009D31D1" w:rsidRPr="009D31D1" w:rsidRDefault="009D31D1" w:rsidP="009D31D1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D31D1">
        <w:rPr>
          <w:rFonts w:ascii="Times New Roman" w:eastAsia="Calibri" w:hAnsi="Times New Roman" w:cs="Times New Roman"/>
          <w:sz w:val="20"/>
          <w:szCs w:val="20"/>
        </w:rPr>
        <w:t xml:space="preserve">                                           (должность)     (фамилия, имя, отчество)                  (телефон)</w:t>
      </w:r>
    </w:p>
    <w:p w:rsidR="009D31D1" w:rsidRPr="009D31D1" w:rsidRDefault="009D31D1" w:rsidP="009D31D1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9D31D1" w:rsidRPr="009D31D1" w:rsidRDefault="009D31D1" w:rsidP="009D31D1">
      <w:pPr>
        <w:spacing w:after="0" w:line="240" w:lineRule="auto"/>
        <w:rPr>
          <w:rFonts w:ascii="Times New Roman" w:eastAsia="Calibri" w:hAnsi="Times New Roman" w:cs="Times New Roman"/>
          <w:b/>
          <w:i/>
        </w:rPr>
      </w:pPr>
      <w:r w:rsidRPr="009D31D1">
        <w:rPr>
          <w:rFonts w:ascii="Times New Roman" w:eastAsia="Calibri" w:hAnsi="Times New Roman" w:cs="Times New Roman"/>
          <w:sz w:val="20"/>
          <w:szCs w:val="20"/>
        </w:rPr>
        <w:t xml:space="preserve"> «__» ____________ 20__ г.</w:t>
      </w:r>
    </w:p>
    <w:p w:rsidR="009D31D1" w:rsidRPr="009D31D1" w:rsidRDefault="009D31D1" w:rsidP="009D31D1">
      <w:pPr>
        <w:spacing w:after="0" w:line="240" w:lineRule="auto"/>
        <w:jc w:val="center"/>
        <w:rPr>
          <w:rFonts w:ascii="Times New Roman" w:eastAsia="Calibri" w:hAnsi="Times New Roman" w:cs="Times New Roman"/>
          <w:sz w:val="16"/>
          <w:szCs w:val="16"/>
        </w:rPr>
      </w:pPr>
      <w:r w:rsidRPr="009D31D1">
        <w:rPr>
          <w:rFonts w:ascii="Times New Roman" w:eastAsia="Calibri" w:hAnsi="Times New Roman" w:cs="Times New Roman"/>
          <w:sz w:val="16"/>
          <w:szCs w:val="16"/>
        </w:rPr>
        <w:t xml:space="preserve"> </w:t>
      </w:r>
    </w:p>
    <w:p w:rsidR="009D31D1" w:rsidRPr="009D31D1" w:rsidRDefault="009D31D1" w:rsidP="009D31D1">
      <w:pPr>
        <w:widowControl w:val="0"/>
        <w:spacing w:after="0" w:line="367" w:lineRule="exact"/>
        <w:ind w:right="-3" w:firstLine="720"/>
        <w:jc w:val="both"/>
        <w:rPr>
          <w:rFonts w:ascii="Times New Roman" w:eastAsia="Times New Roman" w:hAnsi="Times New Roman" w:cs="Times New Roman"/>
          <w:color w:val="000000"/>
          <w:sz w:val="17"/>
          <w:szCs w:val="17"/>
          <w:shd w:val="clear" w:color="auto" w:fill="FFFFFF"/>
          <w:vertAlign w:val="superscript"/>
          <w:lang w:eastAsia="ru-RU"/>
        </w:rPr>
      </w:pPr>
    </w:p>
    <w:p w:rsidR="009D31D1" w:rsidRPr="009D31D1" w:rsidRDefault="009D31D1" w:rsidP="009D31D1">
      <w:pPr>
        <w:tabs>
          <w:tab w:val="center" w:pos="480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D31D1" w:rsidRPr="009D31D1" w:rsidRDefault="009D31D1" w:rsidP="009D31D1">
      <w:pPr>
        <w:tabs>
          <w:tab w:val="center" w:pos="480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tbl>
      <w:tblPr>
        <w:tblpPr w:leftFromText="180" w:rightFromText="180" w:horzAnchor="page" w:tblpX="782" w:tblpY="-1272"/>
        <w:tblW w:w="15417" w:type="dxa"/>
        <w:tblLook w:val="04A0" w:firstRow="1" w:lastRow="0" w:firstColumn="1" w:lastColumn="0" w:noHBand="0" w:noVBand="1"/>
      </w:tblPr>
      <w:tblGrid>
        <w:gridCol w:w="308"/>
        <w:gridCol w:w="308"/>
        <w:gridCol w:w="308"/>
        <w:gridCol w:w="307"/>
        <w:gridCol w:w="307"/>
        <w:gridCol w:w="307"/>
        <w:gridCol w:w="320"/>
        <w:gridCol w:w="320"/>
        <w:gridCol w:w="307"/>
        <w:gridCol w:w="307"/>
        <w:gridCol w:w="307"/>
        <w:gridCol w:w="12011"/>
      </w:tblGrid>
      <w:tr w:rsidR="009D31D1" w:rsidRPr="009D31D1" w:rsidTr="00F05171">
        <w:trPr>
          <w:trHeight w:val="322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D1" w:rsidRPr="009D31D1" w:rsidRDefault="009D31D1" w:rsidP="009D31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D1" w:rsidRPr="009D31D1" w:rsidRDefault="009D31D1" w:rsidP="009D31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D1" w:rsidRPr="009D31D1" w:rsidRDefault="009D31D1" w:rsidP="009D31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D1" w:rsidRPr="009D31D1" w:rsidRDefault="009D31D1" w:rsidP="009D31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D1" w:rsidRPr="009D31D1" w:rsidRDefault="009D31D1" w:rsidP="009D31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D1" w:rsidRPr="009D31D1" w:rsidRDefault="009D31D1" w:rsidP="009D31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D1" w:rsidRPr="009D31D1" w:rsidRDefault="009D31D1" w:rsidP="009D31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D1" w:rsidRPr="009D31D1" w:rsidRDefault="009D31D1" w:rsidP="009D31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D1" w:rsidRPr="009D31D1" w:rsidRDefault="009D31D1" w:rsidP="009D31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D1" w:rsidRPr="009D31D1" w:rsidRDefault="009D31D1" w:rsidP="009D31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D1" w:rsidRPr="009D31D1" w:rsidRDefault="009D31D1" w:rsidP="009D31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D1" w:rsidRPr="009D31D1" w:rsidRDefault="009D31D1" w:rsidP="009D3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D31D1" w:rsidRPr="009D31D1" w:rsidRDefault="009D31D1" w:rsidP="009D3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D31D1" w:rsidRPr="009D31D1" w:rsidRDefault="009D31D1" w:rsidP="009D3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D31D1" w:rsidRPr="009D31D1" w:rsidRDefault="009D31D1" w:rsidP="009D3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D31D1" w:rsidRPr="009D31D1" w:rsidRDefault="009D31D1" w:rsidP="009D3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31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Приложение № 2        </w:t>
            </w:r>
          </w:p>
        </w:tc>
      </w:tr>
      <w:tr w:rsidR="009D31D1" w:rsidRPr="009D31D1" w:rsidTr="00F05171">
        <w:trPr>
          <w:trHeight w:val="1455"/>
        </w:trPr>
        <w:tc>
          <w:tcPr>
            <w:tcW w:w="1541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D31D1" w:rsidRPr="009D31D1" w:rsidRDefault="009D31D1" w:rsidP="009D31D1">
            <w:pPr>
              <w:widowControl w:val="0"/>
              <w:shd w:val="clear" w:color="auto" w:fill="FFFFFF"/>
              <w:tabs>
                <w:tab w:val="right" w:pos="7213"/>
                <w:tab w:val="left" w:pos="7868"/>
              </w:tabs>
              <w:spacing w:after="0" w:line="240" w:lineRule="auto"/>
              <w:ind w:left="5670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shd w:val="clear" w:color="auto" w:fill="FFFFFF"/>
              </w:rPr>
            </w:pPr>
            <w:r w:rsidRPr="009D31D1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shd w:val="clear" w:color="auto" w:fill="FFFFFF"/>
              </w:rPr>
              <w:t xml:space="preserve">к Типовой форме соглашения (договора) о предоставлении </w:t>
            </w:r>
          </w:p>
          <w:p w:rsidR="009D31D1" w:rsidRPr="009D31D1" w:rsidRDefault="009D31D1" w:rsidP="009D31D1">
            <w:pPr>
              <w:widowControl w:val="0"/>
              <w:shd w:val="clear" w:color="auto" w:fill="FFFFFF"/>
              <w:tabs>
                <w:tab w:val="right" w:pos="7213"/>
                <w:tab w:val="left" w:pos="7868"/>
              </w:tabs>
              <w:spacing w:after="0" w:line="240" w:lineRule="auto"/>
              <w:ind w:left="5670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shd w:val="clear" w:color="auto" w:fill="FFFFFF"/>
              </w:rPr>
            </w:pPr>
            <w:r w:rsidRPr="009D31D1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shd w:val="clear" w:color="auto" w:fill="FFFFFF"/>
              </w:rPr>
              <w:t xml:space="preserve">из  бюджета </w:t>
            </w:r>
            <w:proofErr w:type="spellStart"/>
            <w:r w:rsidRPr="009D31D1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shd w:val="clear" w:color="auto" w:fill="FFFFFF"/>
              </w:rPr>
              <w:t>Сурковского</w:t>
            </w:r>
            <w:proofErr w:type="spellEnd"/>
            <w:r w:rsidRPr="009D31D1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shd w:val="clear" w:color="auto" w:fill="FFFFFF"/>
              </w:rPr>
              <w:t xml:space="preserve"> сельсовета </w:t>
            </w:r>
            <w:proofErr w:type="spellStart"/>
            <w:r w:rsidRPr="009D31D1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shd w:val="clear" w:color="auto" w:fill="FFFFFF"/>
              </w:rPr>
              <w:t>Тогучинского</w:t>
            </w:r>
            <w:proofErr w:type="spellEnd"/>
            <w:r w:rsidRPr="009D31D1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shd w:val="clear" w:color="auto" w:fill="FFFFFF"/>
              </w:rPr>
              <w:t xml:space="preserve"> района Новосибирской области субсидии </w:t>
            </w:r>
          </w:p>
          <w:p w:rsidR="009D31D1" w:rsidRPr="009D31D1" w:rsidRDefault="009D31D1" w:rsidP="009D31D1">
            <w:pPr>
              <w:widowControl w:val="0"/>
              <w:shd w:val="clear" w:color="auto" w:fill="FFFFFF"/>
              <w:tabs>
                <w:tab w:val="right" w:pos="7213"/>
                <w:tab w:val="left" w:pos="7868"/>
              </w:tabs>
              <w:spacing w:after="0" w:line="240" w:lineRule="auto"/>
              <w:ind w:left="5670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shd w:val="clear" w:color="auto" w:fill="FFFFFF"/>
              </w:rPr>
            </w:pPr>
            <w:r w:rsidRPr="009D31D1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shd w:val="clear" w:color="auto" w:fill="FFFFFF"/>
              </w:rPr>
              <w:t xml:space="preserve">на возмещение затрат (недополученных доходов) в связи </w:t>
            </w:r>
            <w:proofErr w:type="gramStart"/>
            <w:r w:rsidRPr="009D31D1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shd w:val="clear" w:color="auto" w:fill="FFFFFF"/>
              </w:rPr>
              <w:t>с</w:t>
            </w:r>
            <w:proofErr w:type="gramEnd"/>
            <w:r w:rsidRPr="009D31D1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</w:p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ind w:left="4536"/>
              <w:jc w:val="right"/>
              <w:outlineLv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31D1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shd w:val="clear" w:color="auto" w:fill="FFFFFF"/>
              </w:rPr>
              <w:t>производством (реализацией) товаров,</w:t>
            </w:r>
          </w:p>
          <w:p w:rsidR="009D31D1" w:rsidRPr="009D31D1" w:rsidRDefault="009D31D1" w:rsidP="009D31D1">
            <w:pPr>
              <w:widowControl w:val="0"/>
              <w:shd w:val="clear" w:color="auto" w:fill="FFFFFF"/>
              <w:tabs>
                <w:tab w:val="right" w:pos="7213"/>
                <w:tab w:val="left" w:pos="7868"/>
              </w:tabs>
              <w:spacing w:after="0" w:line="240" w:lineRule="auto"/>
              <w:ind w:left="5670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shd w:val="clear" w:color="auto" w:fill="FFFFFF"/>
              </w:rPr>
            </w:pPr>
            <w:r w:rsidRPr="009D31D1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shd w:val="clear" w:color="auto" w:fill="FFFFFF"/>
              </w:rPr>
              <w:t xml:space="preserve">выполнением работ, оказанием услуг, </w:t>
            </w:r>
            <w:proofErr w:type="gramStart"/>
            <w:r w:rsidRPr="009D31D1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shd w:val="clear" w:color="auto" w:fill="FFFFFF"/>
              </w:rPr>
              <w:t>утвержденной</w:t>
            </w:r>
            <w:proofErr w:type="gramEnd"/>
          </w:p>
          <w:p w:rsidR="009D31D1" w:rsidRPr="009D31D1" w:rsidRDefault="009D31D1" w:rsidP="009D31D1">
            <w:pPr>
              <w:widowControl w:val="0"/>
              <w:shd w:val="clear" w:color="auto" w:fill="FFFFFF"/>
              <w:tabs>
                <w:tab w:val="right" w:pos="7213"/>
                <w:tab w:val="left" w:pos="7868"/>
              </w:tabs>
              <w:spacing w:after="0" w:line="240" w:lineRule="auto"/>
              <w:ind w:left="5670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shd w:val="clear" w:color="auto" w:fill="FFFFFF"/>
              </w:rPr>
            </w:pPr>
            <w:r w:rsidRPr="009D31D1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shd w:val="clear" w:color="auto" w:fill="FFFFFF"/>
              </w:rPr>
              <w:t xml:space="preserve"> постановлением администрации  </w:t>
            </w:r>
            <w:proofErr w:type="spellStart"/>
            <w:r w:rsidRPr="009D31D1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shd w:val="clear" w:color="auto" w:fill="FFFFFF"/>
              </w:rPr>
              <w:t>Сурковского</w:t>
            </w:r>
            <w:proofErr w:type="spellEnd"/>
            <w:r w:rsidRPr="009D31D1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shd w:val="clear" w:color="auto" w:fill="FFFFFF"/>
              </w:rPr>
              <w:t xml:space="preserve"> сельсовета </w:t>
            </w:r>
            <w:proofErr w:type="spellStart"/>
            <w:r w:rsidRPr="009D31D1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shd w:val="clear" w:color="auto" w:fill="FFFFFF"/>
              </w:rPr>
              <w:t>Тогучинского</w:t>
            </w:r>
            <w:proofErr w:type="spellEnd"/>
            <w:r w:rsidRPr="009D31D1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shd w:val="clear" w:color="auto" w:fill="FFFFFF"/>
              </w:rPr>
              <w:t xml:space="preserve"> района</w:t>
            </w:r>
            <w:r w:rsidRPr="009D31D1">
              <w:rPr>
                <w:rFonts w:ascii="Times New Roman" w:eastAsia="Calibri" w:hAnsi="Times New Roman" w:cs="Times New Roman"/>
                <w:sz w:val="18"/>
                <w:szCs w:val="18"/>
                <w:shd w:val="clear" w:color="auto" w:fill="FFFFFF"/>
              </w:rPr>
              <w:t xml:space="preserve"> Новосибирской области</w:t>
            </w:r>
          </w:p>
          <w:p w:rsidR="009D31D1" w:rsidRPr="009D31D1" w:rsidRDefault="009D31D1" w:rsidP="009D31D1">
            <w:pPr>
              <w:ind w:left="5670"/>
              <w:jc w:val="right"/>
              <w:rPr>
                <w:rFonts w:ascii="Times New Roman" w:eastAsia="Calibri" w:hAnsi="Times New Roman" w:cs="Times New Roman"/>
                <w:sz w:val="18"/>
                <w:szCs w:val="18"/>
                <w:shd w:val="clear" w:color="auto" w:fill="FFFFFF"/>
              </w:rPr>
            </w:pPr>
            <w:r w:rsidRPr="009D31D1">
              <w:rPr>
                <w:rFonts w:ascii="Times New Roman" w:eastAsia="Calibri" w:hAnsi="Times New Roman" w:cs="Times New Roman"/>
                <w:sz w:val="18"/>
                <w:szCs w:val="18"/>
                <w:shd w:val="clear" w:color="auto" w:fill="FFFFFF"/>
              </w:rPr>
              <w:t>от  «___»  _____ 2016 г. № ______</w:t>
            </w:r>
          </w:p>
          <w:p w:rsidR="009D31D1" w:rsidRPr="009D31D1" w:rsidRDefault="009D31D1" w:rsidP="009D3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31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Приложение № ____</w:t>
            </w:r>
          </w:p>
          <w:p w:rsidR="009D31D1" w:rsidRPr="009D31D1" w:rsidRDefault="009D31D1" w:rsidP="009D3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31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 соглашению</w:t>
            </w:r>
          </w:p>
          <w:p w:rsidR="009D31D1" w:rsidRPr="009D31D1" w:rsidRDefault="009D31D1" w:rsidP="009D3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31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№ _______________ </w:t>
            </w:r>
          </w:p>
          <w:p w:rsidR="009D31D1" w:rsidRPr="009D31D1" w:rsidRDefault="009D31D1" w:rsidP="009D3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31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  « ___»  ___________ 20__ г.</w:t>
            </w:r>
          </w:p>
        </w:tc>
      </w:tr>
    </w:tbl>
    <w:p w:rsidR="009D31D1" w:rsidRPr="009D31D1" w:rsidRDefault="009D31D1" w:rsidP="009D31D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9D31D1">
        <w:rPr>
          <w:rFonts w:ascii="Times New Roman" w:eastAsia="Calibri" w:hAnsi="Times New Roman" w:cs="Times New Roman"/>
        </w:rPr>
        <w:tab/>
      </w:r>
    </w:p>
    <w:p w:rsidR="009D31D1" w:rsidRPr="009D31D1" w:rsidRDefault="009D31D1" w:rsidP="009D31D1">
      <w:pPr>
        <w:spacing w:after="0" w:line="240" w:lineRule="auto"/>
        <w:ind w:right="-314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9D31D1">
        <w:rPr>
          <w:rFonts w:ascii="Times New Roman" w:eastAsia="Calibri" w:hAnsi="Times New Roman" w:cs="Times New Roman"/>
          <w:sz w:val="20"/>
          <w:szCs w:val="20"/>
        </w:rPr>
        <w:t xml:space="preserve">  </w:t>
      </w:r>
    </w:p>
    <w:p w:rsidR="009D31D1" w:rsidRPr="009D31D1" w:rsidRDefault="009D31D1" w:rsidP="009D31D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9D31D1" w:rsidRPr="009D31D1" w:rsidRDefault="009D31D1" w:rsidP="009D31D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vertAlign w:val="superscript"/>
        </w:rPr>
      </w:pPr>
      <w:r w:rsidRPr="009D31D1">
        <w:rPr>
          <w:rFonts w:ascii="Times New Roman" w:eastAsia="Calibri" w:hAnsi="Times New Roman" w:cs="Times New Roman"/>
        </w:rPr>
        <w:t>ПОКАЗАТЕЛИ</w:t>
      </w:r>
      <w:r w:rsidRPr="009D31D1">
        <w:rPr>
          <w:rFonts w:ascii="Times New Roman" w:eastAsia="Calibri" w:hAnsi="Times New Roman" w:cs="Times New Roman"/>
          <w:lang w:val="en-US"/>
        </w:rPr>
        <w:t xml:space="preserve"> </w:t>
      </w:r>
      <w:r w:rsidRPr="009D31D1">
        <w:rPr>
          <w:rFonts w:ascii="Times New Roman" w:eastAsia="Calibri" w:hAnsi="Times New Roman" w:cs="Times New Roman"/>
        </w:rPr>
        <w:t>РЕЗУЛЬТАТИВНОСТИ</w:t>
      </w:r>
      <w:r w:rsidRPr="009D31D1">
        <w:rPr>
          <w:rFonts w:ascii="Times New Roman" w:eastAsia="Calibri" w:hAnsi="Times New Roman" w:cs="Times New Roman"/>
          <w:vertAlign w:val="superscript"/>
        </w:rPr>
        <w:t xml:space="preserve"> </w:t>
      </w:r>
    </w:p>
    <w:p w:rsidR="009D31D1" w:rsidRPr="009D31D1" w:rsidRDefault="009D31D1" w:rsidP="009D31D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tbl>
      <w:tblPr>
        <w:tblW w:w="1559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2"/>
        <w:gridCol w:w="2166"/>
        <w:gridCol w:w="2410"/>
        <w:gridCol w:w="2976"/>
        <w:gridCol w:w="1202"/>
        <w:gridCol w:w="2626"/>
        <w:gridCol w:w="3402"/>
      </w:tblGrid>
      <w:tr w:rsidR="009D31D1" w:rsidRPr="009D31D1" w:rsidTr="00F05171">
        <w:tc>
          <w:tcPr>
            <w:tcW w:w="812" w:type="dxa"/>
            <w:vMerge w:val="restart"/>
            <w:shd w:val="clear" w:color="auto" w:fill="auto"/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D31D1">
              <w:rPr>
                <w:rFonts w:ascii="Times New Roman" w:eastAsia="Calibri" w:hAnsi="Times New Roman" w:cs="Times New Roman"/>
              </w:rPr>
              <w:t xml:space="preserve">№ </w:t>
            </w:r>
            <w:proofErr w:type="gramStart"/>
            <w:r w:rsidRPr="009D31D1">
              <w:rPr>
                <w:rFonts w:ascii="Times New Roman" w:eastAsia="Calibri" w:hAnsi="Times New Roman" w:cs="Times New Roman"/>
              </w:rPr>
              <w:t>п</w:t>
            </w:r>
            <w:proofErr w:type="gramEnd"/>
            <w:r w:rsidRPr="009D31D1">
              <w:rPr>
                <w:rFonts w:ascii="Times New Roman" w:eastAsia="Calibri" w:hAnsi="Times New Roman" w:cs="Times New Roman"/>
              </w:rPr>
              <w:t>/п</w:t>
            </w:r>
          </w:p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66" w:type="dxa"/>
            <w:vMerge w:val="restart"/>
            <w:shd w:val="clear" w:color="auto" w:fill="auto"/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D31D1">
              <w:rPr>
                <w:rFonts w:ascii="Times New Roman" w:eastAsia="Calibri" w:hAnsi="Times New Roman" w:cs="Times New Roman"/>
              </w:rPr>
              <w:t>Наименование показателя</w:t>
            </w:r>
          </w:p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  <w:vMerge w:val="restart"/>
            <w:shd w:val="clear" w:color="auto" w:fill="auto"/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D31D1">
              <w:rPr>
                <w:rFonts w:ascii="Times New Roman" w:eastAsia="Calibri" w:hAnsi="Times New Roman" w:cs="Times New Roman"/>
              </w:rPr>
              <w:t>Наименование проекта (мероприятия</w:t>
            </w:r>
            <w:r w:rsidRPr="009D31D1">
              <w:rPr>
                <w:rFonts w:ascii="Times New Roman" w:eastAsia="Calibri" w:hAnsi="Times New Roman" w:cs="Times New Roman"/>
                <w:vertAlign w:val="superscript"/>
              </w:rPr>
              <w:footnoteReference w:id="43"/>
            </w:r>
            <w:r w:rsidRPr="009D31D1">
              <w:rPr>
                <w:rFonts w:ascii="Times New Roman" w:eastAsia="Calibri" w:hAnsi="Times New Roman" w:cs="Times New Roman"/>
              </w:rPr>
              <w:t>)</w:t>
            </w:r>
          </w:p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178" w:type="dxa"/>
            <w:gridSpan w:val="2"/>
            <w:shd w:val="clear" w:color="auto" w:fill="auto"/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D31D1">
              <w:rPr>
                <w:rFonts w:ascii="Times New Roman" w:eastAsia="Calibri" w:hAnsi="Times New Roman" w:cs="Times New Roman"/>
              </w:rPr>
              <w:t>Единица измерения</w:t>
            </w:r>
          </w:p>
          <w:p w:rsidR="009D31D1" w:rsidRPr="009D31D1" w:rsidRDefault="009D31D1" w:rsidP="009D31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D31D1">
              <w:rPr>
                <w:rFonts w:ascii="Times New Roman" w:eastAsia="Calibri" w:hAnsi="Times New Roman" w:cs="Times New Roman"/>
              </w:rPr>
              <w:t>по ОКЕИ</w:t>
            </w:r>
          </w:p>
        </w:tc>
        <w:tc>
          <w:tcPr>
            <w:tcW w:w="2626" w:type="dxa"/>
            <w:vMerge w:val="restart"/>
            <w:shd w:val="clear" w:color="auto" w:fill="auto"/>
          </w:tcPr>
          <w:p w:rsidR="009D31D1" w:rsidRPr="009D31D1" w:rsidRDefault="009D31D1" w:rsidP="009D31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D31D1">
              <w:rPr>
                <w:rFonts w:ascii="Times New Roman" w:eastAsia="Calibri" w:hAnsi="Times New Roman" w:cs="Times New Roman"/>
              </w:rPr>
              <w:t>Плановое значение показателя</w:t>
            </w:r>
          </w:p>
          <w:p w:rsidR="009D31D1" w:rsidRPr="009D31D1" w:rsidRDefault="009D31D1" w:rsidP="009D31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2" w:type="dxa"/>
            <w:vMerge w:val="restart"/>
            <w:shd w:val="clear" w:color="auto" w:fill="auto"/>
          </w:tcPr>
          <w:p w:rsidR="009D31D1" w:rsidRPr="009D31D1" w:rsidRDefault="009D31D1" w:rsidP="009D31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D31D1">
              <w:rPr>
                <w:rFonts w:ascii="Times New Roman" w:eastAsia="Calibri" w:hAnsi="Times New Roman" w:cs="Times New Roman"/>
              </w:rPr>
              <w:t>Срок, на который запланировано достижение показателя</w:t>
            </w:r>
          </w:p>
          <w:p w:rsidR="009D31D1" w:rsidRPr="009D31D1" w:rsidRDefault="009D31D1" w:rsidP="009D31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9D31D1" w:rsidRPr="009D31D1" w:rsidTr="00F05171">
        <w:tc>
          <w:tcPr>
            <w:tcW w:w="812" w:type="dxa"/>
            <w:vMerge/>
            <w:shd w:val="clear" w:color="auto" w:fill="auto"/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66" w:type="dxa"/>
            <w:vMerge/>
            <w:shd w:val="clear" w:color="auto" w:fill="auto"/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6" w:type="dxa"/>
            <w:shd w:val="clear" w:color="auto" w:fill="auto"/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D31D1">
              <w:rPr>
                <w:rFonts w:ascii="Times New Roman" w:eastAsia="Calibri" w:hAnsi="Times New Roman" w:cs="Times New Roman"/>
              </w:rPr>
              <w:t>Наименование</w:t>
            </w:r>
          </w:p>
        </w:tc>
        <w:tc>
          <w:tcPr>
            <w:tcW w:w="1202" w:type="dxa"/>
            <w:shd w:val="clear" w:color="auto" w:fill="auto"/>
          </w:tcPr>
          <w:p w:rsidR="009D31D1" w:rsidRPr="009D31D1" w:rsidRDefault="009D31D1" w:rsidP="009D31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D31D1">
              <w:rPr>
                <w:rFonts w:ascii="Times New Roman" w:eastAsia="Calibri" w:hAnsi="Times New Roman" w:cs="Times New Roman"/>
              </w:rPr>
              <w:t>Код</w:t>
            </w:r>
          </w:p>
        </w:tc>
        <w:tc>
          <w:tcPr>
            <w:tcW w:w="2626" w:type="dxa"/>
            <w:vMerge/>
            <w:shd w:val="clear" w:color="auto" w:fill="auto"/>
            <w:vAlign w:val="center"/>
          </w:tcPr>
          <w:p w:rsidR="009D31D1" w:rsidRPr="009D31D1" w:rsidRDefault="009D31D1" w:rsidP="009D31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:rsidR="009D31D1" w:rsidRPr="009D31D1" w:rsidRDefault="009D31D1" w:rsidP="009D31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9D31D1" w:rsidRPr="009D31D1" w:rsidTr="00F05171">
        <w:tc>
          <w:tcPr>
            <w:tcW w:w="812" w:type="dxa"/>
            <w:shd w:val="clear" w:color="auto" w:fill="auto"/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D31D1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166" w:type="dxa"/>
            <w:shd w:val="clear" w:color="auto" w:fill="auto"/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D31D1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2410" w:type="dxa"/>
            <w:shd w:val="clear" w:color="auto" w:fill="auto"/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D31D1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2976" w:type="dxa"/>
            <w:shd w:val="clear" w:color="auto" w:fill="auto"/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D31D1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1202" w:type="dxa"/>
            <w:shd w:val="clear" w:color="auto" w:fill="auto"/>
          </w:tcPr>
          <w:p w:rsidR="009D31D1" w:rsidRPr="009D31D1" w:rsidRDefault="009D31D1" w:rsidP="009D31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D31D1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2626" w:type="dxa"/>
            <w:shd w:val="clear" w:color="auto" w:fill="auto"/>
            <w:vAlign w:val="center"/>
          </w:tcPr>
          <w:p w:rsidR="009D31D1" w:rsidRPr="009D31D1" w:rsidRDefault="009D31D1" w:rsidP="009D31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D31D1"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3402" w:type="dxa"/>
            <w:shd w:val="clear" w:color="auto" w:fill="auto"/>
          </w:tcPr>
          <w:p w:rsidR="009D31D1" w:rsidRPr="009D31D1" w:rsidRDefault="009D31D1" w:rsidP="009D31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D31D1">
              <w:rPr>
                <w:rFonts w:ascii="Times New Roman" w:eastAsia="Calibri" w:hAnsi="Times New Roman" w:cs="Times New Roman"/>
              </w:rPr>
              <w:t>7</w:t>
            </w:r>
          </w:p>
        </w:tc>
      </w:tr>
      <w:tr w:rsidR="009D31D1" w:rsidRPr="009D31D1" w:rsidTr="00F05171">
        <w:tc>
          <w:tcPr>
            <w:tcW w:w="812" w:type="dxa"/>
            <w:shd w:val="clear" w:color="auto" w:fill="auto"/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66" w:type="dxa"/>
            <w:shd w:val="clear" w:color="auto" w:fill="auto"/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  <w:shd w:val="clear" w:color="auto" w:fill="auto"/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6" w:type="dxa"/>
            <w:shd w:val="clear" w:color="auto" w:fill="auto"/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02" w:type="dxa"/>
            <w:shd w:val="clear" w:color="auto" w:fill="auto"/>
          </w:tcPr>
          <w:p w:rsidR="009D31D1" w:rsidRPr="009D31D1" w:rsidRDefault="009D31D1" w:rsidP="009D31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626" w:type="dxa"/>
            <w:shd w:val="clear" w:color="auto" w:fill="auto"/>
            <w:vAlign w:val="center"/>
          </w:tcPr>
          <w:p w:rsidR="009D31D1" w:rsidRPr="009D31D1" w:rsidRDefault="009D31D1" w:rsidP="009D31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402" w:type="dxa"/>
            <w:shd w:val="clear" w:color="auto" w:fill="auto"/>
          </w:tcPr>
          <w:p w:rsidR="009D31D1" w:rsidRPr="009D31D1" w:rsidRDefault="009D31D1" w:rsidP="009D31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9D31D1" w:rsidRPr="009D31D1" w:rsidTr="00F05171">
        <w:tc>
          <w:tcPr>
            <w:tcW w:w="812" w:type="dxa"/>
            <w:shd w:val="clear" w:color="auto" w:fill="auto"/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66" w:type="dxa"/>
            <w:shd w:val="clear" w:color="auto" w:fill="auto"/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  <w:shd w:val="clear" w:color="auto" w:fill="auto"/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6" w:type="dxa"/>
            <w:shd w:val="clear" w:color="auto" w:fill="auto"/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02" w:type="dxa"/>
            <w:shd w:val="clear" w:color="auto" w:fill="auto"/>
          </w:tcPr>
          <w:p w:rsidR="009D31D1" w:rsidRPr="009D31D1" w:rsidRDefault="009D31D1" w:rsidP="009D31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626" w:type="dxa"/>
            <w:shd w:val="clear" w:color="auto" w:fill="auto"/>
            <w:vAlign w:val="center"/>
          </w:tcPr>
          <w:p w:rsidR="009D31D1" w:rsidRPr="009D31D1" w:rsidRDefault="009D31D1" w:rsidP="009D31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402" w:type="dxa"/>
            <w:shd w:val="clear" w:color="auto" w:fill="auto"/>
          </w:tcPr>
          <w:p w:rsidR="009D31D1" w:rsidRPr="009D31D1" w:rsidRDefault="009D31D1" w:rsidP="009D31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9D31D1" w:rsidRPr="009D31D1" w:rsidTr="00F05171">
        <w:tc>
          <w:tcPr>
            <w:tcW w:w="812" w:type="dxa"/>
            <w:shd w:val="clear" w:color="auto" w:fill="auto"/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66" w:type="dxa"/>
            <w:shd w:val="clear" w:color="auto" w:fill="auto"/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  <w:shd w:val="clear" w:color="auto" w:fill="auto"/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6" w:type="dxa"/>
            <w:shd w:val="clear" w:color="auto" w:fill="auto"/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02" w:type="dxa"/>
            <w:shd w:val="clear" w:color="auto" w:fill="auto"/>
          </w:tcPr>
          <w:p w:rsidR="009D31D1" w:rsidRPr="009D31D1" w:rsidRDefault="009D31D1" w:rsidP="009D31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626" w:type="dxa"/>
            <w:shd w:val="clear" w:color="auto" w:fill="auto"/>
            <w:vAlign w:val="center"/>
          </w:tcPr>
          <w:p w:rsidR="009D31D1" w:rsidRPr="009D31D1" w:rsidRDefault="009D31D1" w:rsidP="009D31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402" w:type="dxa"/>
            <w:shd w:val="clear" w:color="auto" w:fill="auto"/>
          </w:tcPr>
          <w:p w:rsidR="009D31D1" w:rsidRPr="009D31D1" w:rsidRDefault="009D31D1" w:rsidP="009D31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</w:tbl>
    <w:p w:rsidR="009D31D1" w:rsidRPr="009D31D1" w:rsidRDefault="009D31D1" w:rsidP="009D31D1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9D31D1">
        <w:rPr>
          <w:rFonts w:ascii="Times New Roman" w:eastAsia="Calibri" w:hAnsi="Times New Roman" w:cs="Times New Roman"/>
          <w:sz w:val="28"/>
          <w:szCs w:val="28"/>
        </w:rPr>
        <w:t xml:space="preserve">                              </w:t>
      </w:r>
    </w:p>
    <w:p w:rsidR="009D31D1" w:rsidRPr="009D31D1" w:rsidRDefault="009D31D1" w:rsidP="009D31D1">
      <w:pPr>
        <w:tabs>
          <w:tab w:val="left" w:pos="8659"/>
        </w:tabs>
        <w:rPr>
          <w:rFonts w:ascii="Calibri" w:eastAsia="Calibri" w:hAnsi="Calibri" w:cs="Times New Roman"/>
        </w:rPr>
      </w:pPr>
    </w:p>
    <w:p w:rsidR="009D31D1" w:rsidRPr="009D31D1" w:rsidRDefault="009D31D1" w:rsidP="009D31D1">
      <w:pPr>
        <w:tabs>
          <w:tab w:val="left" w:pos="5517"/>
        </w:tabs>
        <w:rPr>
          <w:rFonts w:ascii="Calibri" w:eastAsia="Calibri" w:hAnsi="Calibri" w:cs="Times New Roman"/>
        </w:rPr>
      </w:pPr>
    </w:p>
    <w:p w:rsidR="009D31D1" w:rsidRPr="009D31D1" w:rsidRDefault="009D31D1" w:rsidP="009D31D1">
      <w:pPr>
        <w:tabs>
          <w:tab w:val="center" w:pos="480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D31D1" w:rsidRPr="009D31D1" w:rsidRDefault="009D31D1" w:rsidP="009D31D1">
      <w:pPr>
        <w:tabs>
          <w:tab w:val="center" w:pos="480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D31D1" w:rsidRPr="009D31D1" w:rsidRDefault="009D31D1" w:rsidP="009D31D1">
      <w:pPr>
        <w:tabs>
          <w:tab w:val="center" w:pos="480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D31D1" w:rsidRPr="009D31D1" w:rsidRDefault="009D31D1" w:rsidP="009D31D1">
      <w:pPr>
        <w:tabs>
          <w:tab w:val="center" w:pos="480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tbl>
      <w:tblPr>
        <w:tblpPr w:leftFromText="180" w:rightFromText="180" w:horzAnchor="page" w:tblpX="1281" w:tblpY="-1272"/>
        <w:tblW w:w="14992" w:type="dxa"/>
        <w:tblLook w:val="04A0" w:firstRow="1" w:lastRow="0" w:firstColumn="1" w:lastColumn="0" w:noHBand="0" w:noVBand="1"/>
      </w:tblPr>
      <w:tblGrid>
        <w:gridCol w:w="359"/>
        <w:gridCol w:w="359"/>
        <w:gridCol w:w="358"/>
        <w:gridCol w:w="358"/>
        <w:gridCol w:w="358"/>
        <w:gridCol w:w="358"/>
        <w:gridCol w:w="372"/>
        <w:gridCol w:w="372"/>
        <w:gridCol w:w="358"/>
        <w:gridCol w:w="358"/>
        <w:gridCol w:w="358"/>
        <w:gridCol w:w="11024"/>
      </w:tblGrid>
      <w:tr w:rsidR="009D31D1" w:rsidRPr="009D31D1" w:rsidTr="00F05171">
        <w:trPr>
          <w:trHeight w:val="322"/>
        </w:trPr>
        <w:tc>
          <w:tcPr>
            <w:tcW w:w="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D1" w:rsidRPr="009D31D1" w:rsidRDefault="009D31D1" w:rsidP="009D31D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D1" w:rsidRPr="009D31D1" w:rsidRDefault="009D31D1" w:rsidP="009D31D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D1" w:rsidRPr="009D31D1" w:rsidRDefault="009D31D1" w:rsidP="009D31D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D1" w:rsidRPr="009D31D1" w:rsidRDefault="009D31D1" w:rsidP="009D31D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D1" w:rsidRPr="009D31D1" w:rsidRDefault="009D31D1" w:rsidP="009D31D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D1" w:rsidRPr="009D31D1" w:rsidRDefault="009D31D1" w:rsidP="009D31D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D1" w:rsidRPr="009D31D1" w:rsidRDefault="009D31D1" w:rsidP="009D31D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D1" w:rsidRPr="009D31D1" w:rsidRDefault="009D31D1" w:rsidP="009D31D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D1" w:rsidRPr="009D31D1" w:rsidRDefault="009D31D1" w:rsidP="009D31D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D1" w:rsidRPr="009D31D1" w:rsidRDefault="009D31D1" w:rsidP="009D31D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D1" w:rsidRPr="009D31D1" w:rsidRDefault="009D31D1" w:rsidP="009D31D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1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D1" w:rsidRPr="009D31D1" w:rsidRDefault="009D31D1" w:rsidP="009D3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  <w:p w:rsidR="009D31D1" w:rsidRPr="009D31D1" w:rsidRDefault="009D31D1" w:rsidP="009D3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  <w:p w:rsidR="009D31D1" w:rsidRPr="009D31D1" w:rsidRDefault="009D31D1" w:rsidP="009D3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  <w:r w:rsidRPr="009D31D1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 xml:space="preserve">Приложение № 3        </w:t>
            </w:r>
          </w:p>
        </w:tc>
      </w:tr>
      <w:tr w:rsidR="009D31D1" w:rsidRPr="009D31D1" w:rsidTr="00F05171">
        <w:trPr>
          <w:trHeight w:val="1455"/>
        </w:trPr>
        <w:tc>
          <w:tcPr>
            <w:tcW w:w="1499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D31D1" w:rsidRPr="009D31D1" w:rsidRDefault="009D31D1" w:rsidP="009D3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31D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к </w:t>
            </w:r>
            <w:r w:rsidRPr="009D31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Типовой форме соглашения (договора) о предоставлении </w:t>
            </w:r>
          </w:p>
          <w:p w:rsidR="009D31D1" w:rsidRPr="009D31D1" w:rsidRDefault="009D31D1" w:rsidP="009D3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31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из  бюджета </w:t>
            </w:r>
            <w:proofErr w:type="spellStart"/>
            <w:r w:rsidRPr="009D31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Сурковского</w:t>
            </w:r>
            <w:proofErr w:type="spellEnd"/>
            <w:r w:rsidRPr="009D31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сельсовета </w:t>
            </w:r>
            <w:proofErr w:type="spellStart"/>
            <w:r w:rsidRPr="009D31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Тогучинского</w:t>
            </w:r>
            <w:proofErr w:type="spellEnd"/>
            <w:r w:rsidRPr="009D31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района  Новосибирской области субсидии </w:t>
            </w:r>
          </w:p>
          <w:p w:rsidR="009D31D1" w:rsidRPr="009D31D1" w:rsidRDefault="009D31D1" w:rsidP="009D3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31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на возмещение затрат (недополученных доходов) в связи </w:t>
            </w:r>
            <w:proofErr w:type="gramStart"/>
            <w:r w:rsidRPr="009D31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</w:t>
            </w:r>
            <w:proofErr w:type="gramEnd"/>
            <w:r w:rsidRPr="009D31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ind w:left="4536"/>
              <w:jc w:val="right"/>
              <w:outlineLvl w:val="0"/>
              <w:rPr>
                <w:rFonts w:ascii="Times New Roman" w:eastAsia="Calibri" w:hAnsi="Times New Roman" w:cs="Times New Roman"/>
                <w:sz w:val="18"/>
              </w:rPr>
            </w:pPr>
            <w:r w:rsidRPr="009D31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производством (реализацией) товаров,</w:t>
            </w:r>
          </w:p>
          <w:p w:rsidR="009D31D1" w:rsidRPr="009D31D1" w:rsidRDefault="009D31D1" w:rsidP="009D3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31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выполнением работ, оказанием услуг, </w:t>
            </w:r>
            <w:proofErr w:type="gramStart"/>
            <w:r w:rsidRPr="009D31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утвержденной</w:t>
            </w:r>
            <w:proofErr w:type="gramEnd"/>
          </w:p>
          <w:p w:rsidR="009D31D1" w:rsidRPr="009D31D1" w:rsidRDefault="009D31D1" w:rsidP="009D3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31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постановлением администрации   </w:t>
            </w:r>
            <w:proofErr w:type="spellStart"/>
            <w:r w:rsidRPr="009D31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Сурковского</w:t>
            </w:r>
            <w:proofErr w:type="spellEnd"/>
            <w:r w:rsidRPr="009D31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сельсовета </w:t>
            </w:r>
            <w:proofErr w:type="spellStart"/>
            <w:r w:rsidRPr="009D31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Тогучинского</w:t>
            </w:r>
            <w:proofErr w:type="spellEnd"/>
            <w:r w:rsidRPr="009D31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района Новосибирской области</w:t>
            </w:r>
          </w:p>
          <w:p w:rsidR="009D31D1" w:rsidRPr="009D31D1" w:rsidRDefault="009D31D1" w:rsidP="009D3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31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 «___»  _____ 2016 г. № ______</w:t>
            </w:r>
          </w:p>
          <w:p w:rsidR="009D31D1" w:rsidRPr="009D31D1" w:rsidRDefault="009D31D1" w:rsidP="009D3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  <w:p w:rsidR="009D31D1" w:rsidRPr="009D31D1" w:rsidRDefault="009D31D1" w:rsidP="009D3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  <w:r w:rsidRPr="009D31D1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Приложение № ____</w:t>
            </w:r>
          </w:p>
          <w:p w:rsidR="009D31D1" w:rsidRPr="009D31D1" w:rsidRDefault="009D31D1" w:rsidP="009D3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  <w:r w:rsidRPr="009D31D1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 xml:space="preserve">к соглашению </w:t>
            </w:r>
          </w:p>
          <w:p w:rsidR="009D31D1" w:rsidRPr="009D31D1" w:rsidRDefault="009D31D1" w:rsidP="009D3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  <w:r w:rsidRPr="009D31D1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 xml:space="preserve">№ _______________ </w:t>
            </w:r>
          </w:p>
          <w:p w:rsidR="009D31D1" w:rsidRPr="009D31D1" w:rsidRDefault="009D31D1" w:rsidP="009D3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  <w:r w:rsidRPr="009D31D1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от  « ___»  ___________ 20__ г.</w:t>
            </w:r>
          </w:p>
        </w:tc>
      </w:tr>
    </w:tbl>
    <w:p w:rsidR="009D31D1" w:rsidRPr="009D31D1" w:rsidRDefault="009D31D1" w:rsidP="009D31D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9D31D1">
        <w:rPr>
          <w:rFonts w:ascii="Times New Roman" w:eastAsia="Calibri" w:hAnsi="Times New Roman" w:cs="Times New Roman"/>
        </w:rPr>
        <w:t xml:space="preserve">  ОТЧЕТ </w:t>
      </w:r>
    </w:p>
    <w:p w:rsidR="009D31D1" w:rsidRPr="009D31D1" w:rsidRDefault="009D31D1" w:rsidP="009D31D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9D31D1">
        <w:rPr>
          <w:rFonts w:ascii="Times New Roman" w:eastAsia="Calibri" w:hAnsi="Times New Roman" w:cs="Times New Roman"/>
        </w:rPr>
        <w:t xml:space="preserve">о достижении значений показателей  результативности </w:t>
      </w:r>
    </w:p>
    <w:p w:rsidR="009D31D1" w:rsidRPr="009D31D1" w:rsidRDefault="009D31D1" w:rsidP="009D31D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vertAlign w:val="superscript"/>
        </w:rPr>
      </w:pPr>
      <w:r w:rsidRPr="009D31D1">
        <w:rPr>
          <w:rFonts w:ascii="Times New Roman" w:eastAsia="Calibri" w:hAnsi="Times New Roman" w:cs="Times New Roman"/>
        </w:rPr>
        <w:t>по состоянию на ___  __________ 20__ года</w:t>
      </w:r>
    </w:p>
    <w:p w:rsidR="009D31D1" w:rsidRPr="009D31D1" w:rsidRDefault="009D31D1" w:rsidP="009D31D1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9D31D1" w:rsidRPr="009D31D1" w:rsidRDefault="009D31D1" w:rsidP="009D31D1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D31D1">
        <w:rPr>
          <w:rFonts w:ascii="Times New Roman" w:eastAsia="Calibri" w:hAnsi="Times New Roman" w:cs="Times New Roman"/>
          <w:sz w:val="20"/>
          <w:szCs w:val="20"/>
        </w:rPr>
        <w:t xml:space="preserve">Наименование Получателя:       __________________________________________________________________________                                                                                         </w:t>
      </w:r>
      <w:r w:rsidRPr="009D31D1">
        <w:rPr>
          <w:rFonts w:ascii="Times New Roman" w:eastAsia="Calibri" w:hAnsi="Times New Roman" w:cs="Times New Roman"/>
          <w:sz w:val="20"/>
        </w:rPr>
        <w:t xml:space="preserve">    </w:t>
      </w:r>
      <w:r w:rsidRPr="009D31D1">
        <w:rPr>
          <w:rFonts w:ascii="Times New Roman" w:eastAsia="Calibri" w:hAnsi="Times New Roman" w:cs="Times New Roman"/>
          <w:sz w:val="20"/>
          <w:szCs w:val="20"/>
        </w:rPr>
        <w:t xml:space="preserve">     </w:t>
      </w:r>
    </w:p>
    <w:p w:rsidR="009D31D1" w:rsidRPr="009D31D1" w:rsidRDefault="009D31D1" w:rsidP="009D31D1">
      <w:pPr>
        <w:tabs>
          <w:tab w:val="left" w:pos="9968"/>
        </w:tabs>
        <w:spacing w:line="80" w:lineRule="atLeast"/>
        <w:rPr>
          <w:rFonts w:ascii="Times New Roman" w:eastAsia="Calibri" w:hAnsi="Times New Roman" w:cs="Times New Roman"/>
          <w:i/>
          <w:sz w:val="20"/>
          <w:szCs w:val="20"/>
        </w:rPr>
      </w:pPr>
      <w:r w:rsidRPr="009D31D1">
        <w:rPr>
          <w:rFonts w:ascii="Times New Roman" w:eastAsia="Calibri" w:hAnsi="Times New Roman" w:cs="Times New Roman"/>
          <w:sz w:val="20"/>
          <w:szCs w:val="20"/>
        </w:rPr>
        <w:t>Периодичность:</w:t>
      </w:r>
      <w:r w:rsidRPr="009D31D1">
        <w:rPr>
          <w:rFonts w:ascii="Times New Roman" w:eastAsia="Calibri" w:hAnsi="Times New Roman" w:cs="Times New Roman"/>
          <w:i/>
          <w:sz w:val="20"/>
          <w:szCs w:val="20"/>
        </w:rPr>
        <w:t xml:space="preserve">                           _______________________</w:t>
      </w:r>
    </w:p>
    <w:tbl>
      <w:tblPr>
        <w:tblW w:w="146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835"/>
        <w:gridCol w:w="1701"/>
        <w:gridCol w:w="1590"/>
        <w:gridCol w:w="678"/>
        <w:gridCol w:w="2127"/>
        <w:gridCol w:w="2268"/>
        <w:gridCol w:w="1611"/>
        <w:gridCol w:w="1301"/>
      </w:tblGrid>
      <w:tr w:rsidR="009D31D1" w:rsidRPr="009D31D1" w:rsidTr="00F05171">
        <w:tc>
          <w:tcPr>
            <w:tcW w:w="567" w:type="dxa"/>
            <w:vMerge w:val="restart"/>
            <w:shd w:val="clear" w:color="auto" w:fill="auto"/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9D31D1">
              <w:rPr>
                <w:rFonts w:ascii="Times New Roman" w:eastAsia="Calibri" w:hAnsi="Times New Roman" w:cs="Times New Roman"/>
                <w:sz w:val="20"/>
              </w:rPr>
              <w:t xml:space="preserve">№ </w:t>
            </w:r>
            <w:proofErr w:type="gramStart"/>
            <w:r w:rsidRPr="009D31D1">
              <w:rPr>
                <w:rFonts w:ascii="Times New Roman" w:eastAsia="Calibri" w:hAnsi="Times New Roman" w:cs="Times New Roman"/>
                <w:sz w:val="20"/>
              </w:rPr>
              <w:t>п</w:t>
            </w:r>
            <w:proofErr w:type="gramEnd"/>
            <w:r w:rsidRPr="009D31D1">
              <w:rPr>
                <w:rFonts w:ascii="Times New Roman" w:eastAsia="Calibri" w:hAnsi="Times New Roman" w:cs="Times New Roman"/>
                <w:sz w:val="20"/>
              </w:rPr>
              <w:t>/п</w:t>
            </w:r>
          </w:p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2835" w:type="dxa"/>
            <w:vMerge w:val="restart"/>
            <w:shd w:val="clear" w:color="auto" w:fill="auto"/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9D31D1">
              <w:rPr>
                <w:rFonts w:ascii="Times New Roman" w:eastAsia="Calibri" w:hAnsi="Times New Roman" w:cs="Times New Roman"/>
                <w:sz w:val="20"/>
              </w:rPr>
              <w:t>Наименование показателя</w:t>
            </w:r>
            <w:r w:rsidRPr="009D31D1">
              <w:rPr>
                <w:rFonts w:ascii="Times New Roman" w:eastAsia="Calibri" w:hAnsi="Times New Roman" w:cs="Times New Roman"/>
                <w:sz w:val="20"/>
                <w:vertAlign w:val="superscript"/>
              </w:rPr>
              <w:footnoteReference w:id="44"/>
            </w:r>
          </w:p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9D31D1">
              <w:rPr>
                <w:rFonts w:ascii="Times New Roman" w:eastAsia="Calibri" w:hAnsi="Times New Roman" w:cs="Times New Roman"/>
                <w:sz w:val="20"/>
              </w:rPr>
              <w:t>Наименование</w:t>
            </w:r>
          </w:p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9D31D1">
              <w:rPr>
                <w:rFonts w:ascii="Times New Roman" w:eastAsia="Calibri" w:hAnsi="Times New Roman" w:cs="Times New Roman"/>
                <w:sz w:val="20"/>
              </w:rPr>
              <w:t>проекта (мероприятия</w:t>
            </w:r>
            <w:r w:rsidRPr="009D31D1">
              <w:rPr>
                <w:rFonts w:ascii="Times New Roman" w:eastAsia="Calibri" w:hAnsi="Times New Roman" w:cs="Times New Roman"/>
                <w:sz w:val="20"/>
                <w:vertAlign w:val="superscript"/>
              </w:rPr>
              <w:footnoteReference w:id="45"/>
            </w:r>
            <w:r w:rsidRPr="009D31D1">
              <w:rPr>
                <w:rFonts w:ascii="Times New Roman" w:eastAsia="Calibri" w:hAnsi="Times New Roman" w:cs="Times New Roman"/>
                <w:sz w:val="20"/>
              </w:rPr>
              <w:t>)</w:t>
            </w:r>
          </w:p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9D31D1">
              <w:rPr>
                <w:rFonts w:ascii="Times New Roman" w:eastAsia="Calibri" w:hAnsi="Times New Roman" w:cs="Times New Roman"/>
                <w:sz w:val="20"/>
              </w:rPr>
              <w:t>Единица измерения по ОКЕИ</w:t>
            </w:r>
          </w:p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9D31D1">
              <w:rPr>
                <w:rFonts w:ascii="Times New Roman" w:eastAsia="Calibri" w:hAnsi="Times New Roman" w:cs="Times New Roman"/>
                <w:sz w:val="20"/>
              </w:rPr>
              <w:t xml:space="preserve">Плановое значение </w:t>
            </w:r>
          </w:p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9D31D1">
              <w:rPr>
                <w:rFonts w:ascii="Times New Roman" w:eastAsia="Calibri" w:hAnsi="Times New Roman" w:cs="Times New Roman"/>
                <w:sz w:val="20"/>
              </w:rPr>
              <w:t>показателя</w:t>
            </w:r>
            <w:r w:rsidRPr="009D31D1">
              <w:rPr>
                <w:rFonts w:ascii="Times New Roman" w:eastAsia="Calibri" w:hAnsi="Times New Roman" w:cs="Times New Roman"/>
                <w:sz w:val="20"/>
                <w:vertAlign w:val="superscript"/>
              </w:rPr>
              <w:footnoteReference w:id="46"/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9D31D1" w:rsidRPr="009D31D1" w:rsidRDefault="009D31D1" w:rsidP="009D31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9D31D1">
              <w:rPr>
                <w:rFonts w:ascii="Times New Roman" w:eastAsia="Calibri" w:hAnsi="Times New Roman" w:cs="Times New Roman"/>
                <w:sz w:val="20"/>
              </w:rPr>
              <w:t>Достигнутое значение показателя по состоянию на отчетную дату</w:t>
            </w:r>
          </w:p>
        </w:tc>
        <w:tc>
          <w:tcPr>
            <w:tcW w:w="1611" w:type="dxa"/>
            <w:vMerge w:val="restart"/>
            <w:shd w:val="clear" w:color="auto" w:fill="auto"/>
          </w:tcPr>
          <w:p w:rsidR="009D31D1" w:rsidRPr="009D31D1" w:rsidRDefault="009D31D1" w:rsidP="009D31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9D31D1">
              <w:rPr>
                <w:rFonts w:ascii="Times New Roman" w:eastAsia="Calibri" w:hAnsi="Times New Roman" w:cs="Times New Roman"/>
                <w:sz w:val="20"/>
              </w:rPr>
              <w:t xml:space="preserve">Процент выполнения  </w:t>
            </w:r>
          </w:p>
          <w:p w:rsidR="009D31D1" w:rsidRPr="009D31D1" w:rsidRDefault="009D31D1" w:rsidP="009D31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9D31D1">
              <w:rPr>
                <w:rFonts w:ascii="Times New Roman" w:eastAsia="Calibri" w:hAnsi="Times New Roman" w:cs="Times New Roman"/>
                <w:sz w:val="20"/>
              </w:rPr>
              <w:t>плана</w:t>
            </w:r>
          </w:p>
          <w:p w:rsidR="009D31D1" w:rsidRPr="009D31D1" w:rsidRDefault="009D31D1" w:rsidP="009D31D1">
            <w:pPr>
              <w:spacing w:after="0" w:line="240" w:lineRule="auto"/>
              <w:ind w:right="317"/>
              <w:jc w:val="center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1301" w:type="dxa"/>
            <w:vMerge w:val="restart"/>
            <w:shd w:val="clear" w:color="auto" w:fill="auto"/>
          </w:tcPr>
          <w:p w:rsidR="009D31D1" w:rsidRPr="009D31D1" w:rsidRDefault="009D31D1" w:rsidP="009D31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9D31D1">
              <w:rPr>
                <w:rFonts w:ascii="Times New Roman" w:eastAsia="Calibri" w:hAnsi="Times New Roman" w:cs="Times New Roman"/>
                <w:sz w:val="20"/>
              </w:rPr>
              <w:t>Причина отклонения</w:t>
            </w:r>
          </w:p>
          <w:p w:rsidR="009D31D1" w:rsidRPr="009D31D1" w:rsidRDefault="009D31D1" w:rsidP="009D31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</w:rPr>
            </w:pPr>
          </w:p>
        </w:tc>
      </w:tr>
      <w:tr w:rsidR="009D31D1" w:rsidRPr="009D31D1" w:rsidTr="00F05171">
        <w:tc>
          <w:tcPr>
            <w:tcW w:w="567" w:type="dxa"/>
            <w:vMerge/>
            <w:shd w:val="clear" w:color="auto" w:fill="auto"/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90" w:type="dxa"/>
            <w:shd w:val="clear" w:color="auto" w:fill="auto"/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9D31D1">
              <w:rPr>
                <w:rFonts w:ascii="Times New Roman" w:eastAsia="Calibri" w:hAnsi="Times New Roman" w:cs="Times New Roman"/>
                <w:sz w:val="20"/>
              </w:rPr>
              <w:t>Наименование</w:t>
            </w:r>
          </w:p>
        </w:tc>
        <w:tc>
          <w:tcPr>
            <w:tcW w:w="678" w:type="dxa"/>
            <w:shd w:val="clear" w:color="auto" w:fill="auto"/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9D31D1">
              <w:rPr>
                <w:rFonts w:ascii="Times New Roman" w:eastAsia="Calibri" w:hAnsi="Times New Roman" w:cs="Times New Roman"/>
                <w:sz w:val="20"/>
              </w:rPr>
              <w:t>Код</w:t>
            </w:r>
          </w:p>
        </w:tc>
        <w:tc>
          <w:tcPr>
            <w:tcW w:w="2127" w:type="dxa"/>
            <w:vMerge/>
            <w:shd w:val="clear" w:color="auto" w:fill="auto"/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9D31D1" w:rsidRPr="009D31D1" w:rsidRDefault="009D31D1" w:rsidP="009D31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1611" w:type="dxa"/>
            <w:vMerge/>
            <w:shd w:val="clear" w:color="auto" w:fill="auto"/>
          </w:tcPr>
          <w:p w:rsidR="009D31D1" w:rsidRPr="009D31D1" w:rsidRDefault="009D31D1" w:rsidP="009D31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1301" w:type="dxa"/>
            <w:vMerge/>
            <w:shd w:val="clear" w:color="auto" w:fill="auto"/>
          </w:tcPr>
          <w:p w:rsidR="009D31D1" w:rsidRPr="009D31D1" w:rsidRDefault="009D31D1" w:rsidP="009D31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</w:rPr>
            </w:pPr>
          </w:p>
        </w:tc>
      </w:tr>
      <w:tr w:rsidR="009D31D1" w:rsidRPr="009D31D1" w:rsidTr="00F05171">
        <w:trPr>
          <w:trHeight w:val="316"/>
        </w:trPr>
        <w:tc>
          <w:tcPr>
            <w:tcW w:w="567" w:type="dxa"/>
            <w:shd w:val="clear" w:color="auto" w:fill="auto"/>
            <w:vAlign w:val="center"/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9D31D1">
              <w:rPr>
                <w:rFonts w:ascii="Times New Roman" w:eastAsia="Calibri" w:hAnsi="Times New Roman" w:cs="Times New Roman"/>
                <w:sz w:val="20"/>
              </w:rPr>
              <w:t>1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9D31D1">
              <w:rPr>
                <w:rFonts w:ascii="Times New Roman" w:eastAsia="Calibri" w:hAnsi="Times New Roman" w:cs="Times New Roman"/>
                <w:sz w:val="20"/>
              </w:rPr>
              <w:t>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9D31D1">
              <w:rPr>
                <w:rFonts w:ascii="Times New Roman" w:eastAsia="Calibri" w:hAnsi="Times New Roman" w:cs="Times New Roman"/>
                <w:sz w:val="20"/>
              </w:rPr>
              <w:t>3</w:t>
            </w:r>
          </w:p>
        </w:tc>
        <w:tc>
          <w:tcPr>
            <w:tcW w:w="1590" w:type="dxa"/>
            <w:shd w:val="clear" w:color="auto" w:fill="auto"/>
            <w:vAlign w:val="center"/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9D31D1">
              <w:rPr>
                <w:rFonts w:ascii="Times New Roman" w:eastAsia="Calibri" w:hAnsi="Times New Roman" w:cs="Times New Roman"/>
                <w:sz w:val="20"/>
              </w:rPr>
              <w:t>4</w:t>
            </w:r>
          </w:p>
        </w:tc>
        <w:tc>
          <w:tcPr>
            <w:tcW w:w="678" w:type="dxa"/>
            <w:shd w:val="clear" w:color="auto" w:fill="auto"/>
            <w:vAlign w:val="center"/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9D31D1">
              <w:rPr>
                <w:rFonts w:ascii="Times New Roman" w:eastAsia="Calibri" w:hAnsi="Times New Roman" w:cs="Times New Roman"/>
                <w:sz w:val="20"/>
              </w:rPr>
              <w:t>5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9D31D1">
              <w:rPr>
                <w:rFonts w:ascii="Times New Roman" w:eastAsia="Calibri" w:hAnsi="Times New Roman" w:cs="Times New Roman"/>
                <w:sz w:val="20"/>
              </w:rPr>
              <w:t>6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D31D1" w:rsidRPr="009D31D1" w:rsidRDefault="009D31D1" w:rsidP="009D31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9D31D1">
              <w:rPr>
                <w:rFonts w:ascii="Times New Roman" w:eastAsia="Calibri" w:hAnsi="Times New Roman" w:cs="Times New Roman"/>
                <w:sz w:val="20"/>
              </w:rPr>
              <w:t>7</w:t>
            </w:r>
          </w:p>
        </w:tc>
        <w:tc>
          <w:tcPr>
            <w:tcW w:w="1611" w:type="dxa"/>
            <w:shd w:val="clear" w:color="auto" w:fill="auto"/>
            <w:vAlign w:val="center"/>
          </w:tcPr>
          <w:p w:rsidR="009D31D1" w:rsidRPr="009D31D1" w:rsidRDefault="009D31D1" w:rsidP="009D31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9D31D1">
              <w:rPr>
                <w:rFonts w:ascii="Times New Roman" w:eastAsia="Calibri" w:hAnsi="Times New Roman" w:cs="Times New Roman"/>
                <w:sz w:val="20"/>
              </w:rPr>
              <w:t>8</w:t>
            </w:r>
          </w:p>
        </w:tc>
        <w:tc>
          <w:tcPr>
            <w:tcW w:w="1301" w:type="dxa"/>
            <w:shd w:val="clear" w:color="auto" w:fill="auto"/>
            <w:vAlign w:val="center"/>
          </w:tcPr>
          <w:p w:rsidR="009D31D1" w:rsidRPr="009D31D1" w:rsidRDefault="009D31D1" w:rsidP="009D31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9D31D1">
              <w:rPr>
                <w:rFonts w:ascii="Times New Roman" w:eastAsia="Calibri" w:hAnsi="Times New Roman" w:cs="Times New Roman"/>
                <w:sz w:val="20"/>
              </w:rPr>
              <w:t>9</w:t>
            </w:r>
          </w:p>
        </w:tc>
      </w:tr>
      <w:tr w:rsidR="009D31D1" w:rsidRPr="009D31D1" w:rsidTr="00F05171">
        <w:tc>
          <w:tcPr>
            <w:tcW w:w="567" w:type="dxa"/>
            <w:shd w:val="clear" w:color="auto" w:fill="auto"/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5" w:type="dxa"/>
            <w:shd w:val="clear" w:color="auto" w:fill="auto"/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90" w:type="dxa"/>
            <w:shd w:val="clear" w:color="auto" w:fill="auto"/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78" w:type="dxa"/>
            <w:shd w:val="clear" w:color="auto" w:fill="auto"/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7" w:type="dxa"/>
            <w:shd w:val="clear" w:color="auto" w:fill="auto"/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9D31D1" w:rsidRPr="009D31D1" w:rsidRDefault="009D31D1" w:rsidP="009D31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611" w:type="dxa"/>
            <w:shd w:val="clear" w:color="auto" w:fill="auto"/>
          </w:tcPr>
          <w:p w:rsidR="009D31D1" w:rsidRPr="009D31D1" w:rsidRDefault="009D31D1" w:rsidP="009D31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301" w:type="dxa"/>
            <w:shd w:val="clear" w:color="auto" w:fill="auto"/>
          </w:tcPr>
          <w:p w:rsidR="009D31D1" w:rsidRPr="009D31D1" w:rsidRDefault="009D31D1" w:rsidP="009D31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</w:tbl>
    <w:p w:rsidR="009D31D1" w:rsidRPr="009D31D1" w:rsidRDefault="009D31D1" w:rsidP="009D31D1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9D31D1" w:rsidRPr="009D31D1" w:rsidRDefault="009D31D1" w:rsidP="009D31D1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D31D1">
        <w:rPr>
          <w:rFonts w:ascii="Times New Roman" w:eastAsia="Calibri" w:hAnsi="Times New Roman" w:cs="Times New Roman"/>
          <w:sz w:val="20"/>
          <w:szCs w:val="20"/>
        </w:rPr>
        <w:t>Руководитель  Получателя                  ___________    ___________         _____________________</w:t>
      </w:r>
    </w:p>
    <w:p w:rsidR="009D31D1" w:rsidRPr="009D31D1" w:rsidRDefault="009D31D1" w:rsidP="009D31D1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D31D1">
        <w:rPr>
          <w:rFonts w:ascii="Times New Roman" w:eastAsia="Calibri" w:hAnsi="Times New Roman" w:cs="Times New Roman"/>
          <w:sz w:val="20"/>
          <w:szCs w:val="20"/>
        </w:rPr>
        <w:t>(уполномоченное лицо)                      (должность)        (подпись)             (расшифровка подписи)</w:t>
      </w:r>
    </w:p>
    <w:p w:rsidR="009D31D1" w:rsidRPr="009D31D1" w:rsidRDefault="009D31D1" w:rsidP="009D31D1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D31D1">
        <w:rPr>
          <w:rFonts w:ascii="Times New Roman" w:eastAsia="Calibri" w:hAnsi="Times New Roman" w:cs="Times New Roman"/>
          <w:sz w:val="20"/>
          <w:szCs w:val="20"/>
        </w:rPr>
        <w:t xml:space="preserve">Исполнитель                                       ___________      ___________       _____________________                                   </w:t>
      </w:r>
    </w:p>
    <w:tbl>
      <w:tblPr>
        <w:tblpPr w:leftFromText="180" w:rightFromText="180" w:vertAnchor="page" w:horzAnchor="page" w:tblpX="638" w:tblpY="376"/>
        <w:tblW w:w="15984" w:type="dxa"/>
        <w:tblLook w:val="04A0" w:firstRow="1" w:lastRow="0" w:firstColumn="1" w:lastColumn="0" w:noHBand="0" w:noVBand="1"/>
      </w:tblPr>
      <w:tblGrid>
        <w:gridCol w:w="463"/>
        <w:gridCol w:w="463"/>
        <w:gridCol w:w="462"/>
        <w:gridCol w:w="462"/>
        <w:gridCol w:w="462"/>
        <w:gridCol w:w="462"/>
        <w:gridCol w:w="481"/>
        <w:gridCol w:w="481"/>
        <w:gridCol w:w="462"/>
        <w:gridCol w:w="462"/>
        <w:gridCol w:w="462"/>
        <w:gridCol w:w="10862"/>
      </w:tblGrid>
      <w:tr w:rsidR="009D31D1" w:rsidRPr="009D31D1" w:rsidTr="00F05171">
        <w:trPr>
          <w:trHeight w:val="284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D1" w:rsidRPr="009D31D1" w:rsidRDefault="009D31D1" w:rsidP="009D31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D1" w:rsidRPr="009D31D1" w:rsidRDefault="009D31D1" w:rsidP="009D31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D1" w:rsidRPr="009D31D1" w:rsidRDefault="009D31D1" w:rsidP="009D31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D1" w:rsidRPr="009D31D1" w:rsidRDefault="009D31D1" w:rsidP="009D31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D1" w:rsidRPr="009D31D1" w:rsidRDefault="009D31D1" w:rsidP="009D31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D1" w:rsidRPr="009D31D1" w:rsidRDefault="009D31D1" w:rsidP="009D31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D1" w:rsidRPr="009D31D1" w:rsidRDefault="009D31D1" w:rsidP="009D31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D1" w:rsidRPr="009D31D1" w:rsidRDefault="009D31D1" w:rsidP="009D31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D1" w:rsidRPr="009D31D1" w:rsidRDefault="009D31D1" w:rsidP="009D31D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D1" w:rsidRPr="009D31D1" w:rsidRDefault="009D31D1" w:rsidP="009D31D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D1" w:rsidRPr="009D31D1" w:rsidRDefault="009D31D1" w:rsidP="009D31D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10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D1" w:rsidRPr="009D31D1" w:rsidRDefault="009D31D1" w:rsidP="009D3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D31D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      </w:t>
            </w:r>
          </w:p>
        </w:tc>
      </w:tr>
      <w:tr w:rsidR="009D31D1" w:rsidRPr="009D31D1" w:rsidTr="00F05171">
        <w:trPr>
          <w:trHeight w:val="1455"/>
        </w:trPr>
        <w:tc>
          <w:tcPr>
            <w:tcW w:w="1598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05171" w:rsidRDefault="00F05171" w:rsidP="009D3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lastRenderedPageBreak/>
              <w:t xml:space="preserve">Приложение № 4 </w:t>
            </w:r>
          </w:p>
          <w:p w:rsidR="009D31D1" w:rsidRPr="009D31D1" w:rsidRDefault="009D31D1" w:rsidP="009D3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31D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к </w:t>
            </w:r>
            <w:r w:rsidRPr="009D31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Типовой форме соглашения (договора) о предоставлении </w:t>
            </w:r>
          </w:p>
          <w:p w:rsidR="009D31D1" w:rsidRPr="009D31D1" w:rsidRDefault="009D31D1" w:rsidP="009D3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31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из бюджета </w:t>
            </w:r>
            <w:proofErr w:type="spellStart"/>
            <w:r w:rsidRPr="009D31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Тогучинского</w:t>
            </w:r>
            <w:proofErr w:type="spellEnd"/>
            <w:r w:rsidRPr="009D31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района Новосибирской области субсидии </w:t>
            </w:r>
          </w:p>
          <w:p w:rsidR="009D31D1" w:rsidRPr="009D31D1" w:rsidRDefault="009D31D1" w:rsidP="009D3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31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на возмещение затрат (недополученных доходов) в связи </w:t>
            </w:r>
            <w:proofErr w:type="gramStart"/>
            <w:r w:rsidRPr="009D31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</w:t>
            </w:r>
            <w:proofErr w:type="gramEnd"/>
            <w:r w:rsidRPr="009D31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ind w:left="4536"/>
              <w:jc w:val="right"/>
              <w:outlineLvl w:val="0"/>
              <w:rPr>
                <w:rFonts w:ascii="Times New Roman" w:eastAsia="Calibri" w:hAnsi="Times New Roman" w:cs="Times New Roman"/>
                <w:sz w:val="18"/>
              </w:rPr>
            </w:pPr>
            <w:r w:rsidRPr="009D31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производством (реализацией) товаров,</w:t>
            </w:r>
          </w:p>
          <w:p w:rsidR="009D31D1" w:rsidRPr="009D31D1" w:rsidRDefault="009D31D1" w:rsidP="009D3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31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выполнением </w:t>
            </w:r>
            <w:proofErr w:type="spellStart"/>
            <w:r w:rsidRPr="009D31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</w:t>
            </w:r>
            <w:proofErr w:type="gramStart"/>
            <w:r w:rsidRPr="009D31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,о</w:t>
            </w:r>
            <w:proofErr w:type="gramEnd"/>
            <w:r w:rsidRPr="009D31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казанием</w:t>
            </w:r>
            <w:proofErr w:type="spellEnd"/>
            <w:r w:rsidRPr="009D31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услуг, утвержденной</w:t>
            </w:r>
          </w:p>
          <w:p w:rsidR="009D31D1" w:rsidRPr="009D31D1" w:rsidRDefault="009D31D1" w:rsidP="009D3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31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постановлением администрации </w:t>
            </w:r>
            <w:proofErr w:type="spellStart"/>
            <w:r w:rsidRPr="009D31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Тогучинского</w:t>
            </w:r>
            <w:proofErr w:type="spellEnd"/>
            <w:r w:rsidRPr="009D31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района Новосибирской области</w:t>
            </w:r>
          </w:p>
          <w:p w:rsidR="009D31D1" w:rsidRPr="009D31D1" w:rsidRDefault="009D31D1" w:rsidP="009D3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31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 «___»  _____ 2016 г. № ______</w:t>
            </w:r>
          </w:p>
          <w:p w:rsidR="009D31D1" w:rsidRPr="009D31D1" w:rsidRDefault="009D31D1" w:rsidP="009D31D1">
            <w:pPr>
              <w:spacing w:after="0" w:line="240" w:lineRule="auto"/>
              <w:ind w:left="9072"/>
              <w:jc w:val="right"/>
              <w:rPr>
                <w:rFonts w:ascii="Times New Roman" w:eastAsia="Times New Roman" w:hAnsi="Times New Roman" w:cs="Times New Roman"/>
                <w:sz w:val="6"/>
                <w:szCs w:val="16"/>
                <w:lang w:eastAsia="ru-RU"/>
              </w:rPr>
            </w:pPr>
          </w:p>
        </w:tc>
      </w:tr>
      <w:tr w:rsidR="009D31D1" w:rsidRPr="009D31D1" w:rsidTr="00F05171">
        <w:trPr>
          <w:trHeight w:val="322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D1" w:rsidRPr="009D31D1" w:rsidRDefault="009D31D1" w:rsidP="009D31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D1" w:rsidRPr="009D31D1" w:rsidRDefault="009D31D1" w:rsidP="009D31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D1" w:rsidRPr="009D31D1" w:rsidRDefault="009D31D1" w:rsidP="009D31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D1" w:rsidRPr="009D31D1" w:rsidRDefault="009D31D1" w:rsidP="009D31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D1" w:rsidRPr="009D31D1" w:rsidRDefault="009D31D1" w:rsidP="009D31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D1" w:rsidRPr="009D31D1" w:rsidRDefault="009D31D1" w:rsidP="009D31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D1" w:rsidRPr="009D31D1" w:rsidRDefault="009D31D1" w:rsidP="009D31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D1" w:rsidRPr="009D31D1" w:rsidRDefault="009D31D1" w:rsidP="009D31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24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31D1" w:rsidRPr="009D31D1" w:rsidRDefault="009D31D1" w:rsidP="009D3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D31D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Приложение № ____</w:t>
            </w:r>
          </w:p>
          <w:p w:rsidR="009D31D1" w:rsidRPr="009D31D1" w:rsidRDefault="009D31D1" w:rsidP="009D3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D31D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к соглашению                                                         </w:t>
            </w:r>
          </w:p>
          <w:p w:rsidR="009D31D1" w:rsidRPr="009D31D1" w:rsidRDefault="009D31D1" w:rsidP="009D3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D31D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№ _______________ </w:t>
            </w:r>
          </w:p>
          <w:p w:rsidR="009D31D1" w:rsidRPr="009D31D1" w:rsidRDefault="009D31D1" w:rsidP="009D3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D31D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от  « ___»  ___________ 20__ г.</w:t>
            </w:r>
          </w:p>
          <w:p w:rsidR="009D31D1" w:rsidRPr="009D31D1" w:rsidRDefault="009D31D1" w:rsidP="009D3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6"/>
                <w:szCs w:val="16"/>
                <w:lang w:eastAsia="ru-RU"/>
              </w:rPr>
            </w:pPr>
          </w:p>
        </w:tc>
      </w:tr>
    </w:tbl>
    <w:p w:rsidR="009D31D1" w:rsidRPr="00F05171" w:rsidRDefault="009D31D1" w:rsidP="009D31D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F05171">
        <w:rPr>
          <w:rFonts w:ascii="Times New Roman" w:eastAsia="Calibri" w:hAnsi="Times New Roman" w:cs="Times New Roman"/>
          <w:sz w:val="20"/>
          <w:szCs w:val="20"/>
        </w:rPr>
        <w:t xml:space="preserve">     РАСЧЕТ РАЗМЕРА ШТРАФНЫХ САНКЦИЙ</w:t>
      </w:r>
    </w:p>
    <w:p w:rsidR="009D31D1" w:rsidRPr="009D31D1" w:rsidRDefault="009D31D1" w:rsidP="009D31D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sz w:val="14"/>
          <w:szCs w:val="28"/>
        </w:rPr>
      </w:pPr>
    </w:p>
    <w:tbl>
      <w:tblPr>
        <w:tblW w:w="1616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1702"/>
        <w:gridCol w:w="1701"/>
        <w:gridCol w:w="1701"/>
        <w:gridCol w:w="709"/>
        <w:gridCol w:w="1984"/>
        <w:gridCol w:w="1985"/>
        <w:gridCol w:w="850"/>
        <w:gridCol w:w="1701"/>
        <w:gridCol w:w="992"/>
        <w:gridCol w:w="993"/>
        <w:gridCol w:w="1417"/>
      </w:tblGrid>
      <w:tr w:rsidR="009D31D1" w:rsidRPr="009D31D1" w:rsidTr="00F05171">
        <w:tc>
          <w:tcPr>
            <w:tcW w:w="425" w:type="dxa"/>
            <w:vMerge w:val="restart"/>
            <w:shd w:val="clear" w:color="auto" w:fill="auto"/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8"/>
              </w:rPr>
            </w:pPr>
            <w:r w:rsidRPr="009D31D1">
              <w:rPr>
                <w:rFonts w:ascii="Times New Roman" w:eastAsia="Calibri" w:hAnsi="Times New Roman" w:cs="Times New Roman"/>
                <w:szCs w:val="28"/>
              </w:rPr>
              <w:t xml:space="preserve">№ </w:t>
            </w:r>
            <w:proofErr w:type="gramStart"/>
            <w:r w:rsidRPr="009D31D1">
              <w:rPr>
                <w:rFonts w:ascii="Times New Roman" w:eastAsia="Calibri" w:hAnsi="Times New Roman" w:cs="Times New Roman"/>
                <w:szCs w:val="28"/>
              </w:rPr>
              <w:t>п</w:t>
            </w:r>
            <w:proofErr w:type="gramEnd"/>
            <w:r w:rsidRPr="009D31D1">
              <w:rPr>
                <w:rFonts w:ascii="Times New Roman" w:eastAsia="Calibri" w:hAnsi="Times New Roman" w:cs="Times New Roman"/>
                <w:szCs w:val="28"/>
              </w:rPr>
              <w:t>/п</w:t>
            </w:r>
          </w:p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8"/>
              </w:rPr>
            </w:pPr>
          </w:p>
        </w:tc>
        <w:tc>
          <w:tcPr>
            <w:tcW w:w="1702" w:type="dxa"/>
            <w:vMerge w:val="restart"/>
            <w:shd w:val="clear" w:color="auto" w:fill="auto"/>
          </w:tcPr>
          <w:p w:rsidR="009D31D1" w:rsidRPr="00F0517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05171">
              <w:rPr>
                <w:rFonts w:ascii="Times New Roman" w:eastAsia="Calibri" w:hAnsi="Times New Roman" w:cs="Times New Roman"/>
                <w:sz w:val="20"/>
                <w:szCs w:val="20"/>
              </w:rPr>
              <w:t>Наименование показателя</w:t>
            </w:r>
            <w:r w:rsidRPr="00F05171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footnoteReference w:id="47"/>
            </w:r>
          </w:p>
          <w:p w:rsidR="009D31D1" w:rsidRPr="00F0517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9D31D1" w:rsidRPr="00F0517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0517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Наименование </w:t>
            </w:r>
          </w:p>
          <w:p w:rsidR="009D31D1" w:rsidRPr="00F0517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05171">
              <w:rPr>
                <w:rFonts w:ascii="Times New Roman" w:eastAsia="Calibri" w:hAnsi="Times New Roman" w:cs="Times New Roman"/>
                <w:sz w:val="20"/>
                <w:szCs w:val="20"/>
              </w:rPr>
              <w:t>проекта</w:t>
            </w:r>
          </w:p>
          <w:p w:rsidR="009D31D1" w:rsidRPr="00F0517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05171">
              <w:rPr>
                <w:rFonts w:ascii="Times New Roman" w:eastAsia="Calibri" w:hAnsi="Times New Roman" w:cs="Times New Roman"/>
                <w:sz w:val="20"/>
                <w:szCs w:val="20"/>
              </w:rPr>
              <w:t>(мероприятия</w:t>
            </w:r>
            <w:r w:rsidRPr="00F05171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footnoteReference w:id="48"/>
            </w:r>
            <w:r w:rsidRPr="00F05171"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410" w:type="dxa"/>
            <w:gridSpan w:val="2"/>
            <w:shd w:val="clear" w:color="auto" w:fill="auto"/>
          </w:tcPr>
          <w:p w:rsidR="009D31D1" w:rsidRPr="00F0517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0517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Единица измерения </w:t>
            </w:r>
          </w:p>
          <w:p w:rsidR="009D31D1" w:rsidRPr="00F0517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ind w:left="176" w:hanging="176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05171">
              <w:rPr>
                <w:rFonts w:ascii="Times New Roman" w:eastAsia="Calibri" w:hAnsi="Times New Roman" w:cs="Times New Roman"/>
                <w:sz w:val="20"/>
                <w:szCs w:val="20"/>
              </w:rPr>
              <w:t>по ОКЕИ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9D31D1" w:rsidRPr="00F0517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05171">
              <w:rPr>
                <w:rFonts w:ascii="Times New Roman" w:eastAsia="Calibri" w:hAnsi="Times New Roman" w:cs="Times New Roman"/>
                <w:sz w:val="20"/>
                <w:szCs w:val="20"/>
              </w:rPr>
              <w:t>Плановое значение показателя</w:t>
            </w:r>
          </w:p>
          <w:p w:rsidR="009D31D1" w:rsidRPr="00F0517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05171">
              <w:rPr>
                <w:rFonts w:ascii="Times New Roman" w:eastAsia="Calibri" w:hAnsi="Times New Roman" w:cs="Times New Roman"/>
                <w:sz w:val="20"/>
                <w:szCs w:val="20"/>
              </w:rPr>
              <w:t>результативности</w:t>
            </w:r>
          </w:p>
          <w:p w:rsidR="009D31D1" w:rsidRPr="00F0517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05171">
              <w:rPr>
                <w:rFonts w:ascii="Times New Roman" w:eastAsia="Calibri" w:hAnsi="Times New Roman" w:cs="Times New Roman"/>
                <w:sz w:val="20"/>
                <w:szCs w:val="20"/>
              </w:rPr>
              <w:t>(иного показателя)</w:t>
            </w:r>
            <w:r w:rsidRPr="00F05171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footnoteReference w:id="49"/>
            </w:r>
          </w:p>
          <w:p w:rsidR="009D31D1" w:rsidRPr="00F0517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:rsidR="009D31D1" w:rsidRPr="00F0517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05171">
              <w:rPr>
                <w:rFonts w:ascii="Times New Roman" w:eastAsia="Calibri" w:hAnsi="Times New Roman" w:cs="Times New Roman"/>
                <w:sz w:val="20"/>
                <w:szCs w:val="20"/>
              </w:rPr>
              <w:t>Достигнутое значение показателя</w:t>
            </w:r>
          </w:p>
          <w:p w:rsidR="009D31D1" w:rsidRPr="00F0517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05171">
              <w:rPr>
                <w:rFonts w:ascii="Times New Roman" w:eastAsia="Calibri" w:hAnsi="Times New Roman" w:cs="Times New Roman"/>
                <w:sz w:val="20"/>
                <w:szCs w:val="20"/>
              </w:rPr>
              <w:t>результативности</w:t>
            </w:r>
          </w:p>
          <w:p w:rsidR="009D31D1" w:rsidRPr="00F0517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ind w:left="34" w:hanging="34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05171">
              <w:rPr>
                <w:rFonts w:ascii="Times New Roman" w:eastAsia="Calibri" w:hAnsi="Times New Roman" w:cs="Times New Roman"/>
                <w:sz w:val="20"/>
                <w:szCs w:val="20"/>
              </w:rPr>
              <w:t>(иного показателя)</w:t>
            </w:r>
            <w:r w:rsidRPr="00F05171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footnoteReference w:id="50"/>
            </w:r>
          </w:p>
          <w:p w:rsidR="009D31D1" w:rsidRPr="00F0517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gridSpan w:val="2"/>
            <w:vMerge w:val="restart"/>
            <w:shd w:val="clear" w:color="auto" w:fill="auto"/>
          </w:tcPr>
          <w:p w:rsidR="009D31D1" w:rsidRPr="00F0517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0517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Объем Субсидии, </w:t>
            </w:r>
          </w:p>
          <w:p w:rsidR="009D31D1" w:rsidRPr="00F0517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0517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F05171">
              <w:rPr>
                <w:rFonts w:ascii="Times New Roman" w:eastAsia="Calibri" w:hAnsi="Times New Roman" w:cs="Times New Roman"/>
                <w:sz w:val="20"/>
                <w:szCs w:val="20"/>
              </w:rPr>
              <w:t>тыс</w:t>
            </w:r>
            <w:proofErr w:type="gramStart"/>
            <w:r w:rsidRPr="00F05171">
              <w:rPr>
                <w:rFonts w:ascii="Times New Roman" w:eastAsia="Calibri" w:hAnsi="Times New Roman" w:cs="Times New Roman"/>
                <w:sz w:val="20"/>
                <w:szCs w:val="20"/>
              </w:rPr>
              <w:t>.р</w:t>
            </w:r>
            <w:proofErr w:type="gramEnd"/>
            <w:r w:rsidRPr="00F05171">
              <w:rPr>
                <w:rFonts w:ascii="Times New Roman" w:eastAsia="Calibri" w:hAnsi="Times New Roman" w:cs="Times New Roman"/>
                <w:sz w:val="20"/>
                <w:szCs w:val="20"/>
              </w:rPr>
              <w:t>уб</w:t>
            </w:r>
            <w:proofErr w:type="spellEnd"/>
            <w:r w:rsidRPr="00F05171">
              <w:rPr>
                <w:rFonts w:ascii="Times New Roman" w:eastAsia="Calibri" w:hAnsi="Times New Roman" w:cs="Times New Roman"/>
                <w:sz w:val="20"/>
                <w:szCs w:val="20"/>
              </w:rPr>
              <w:t>.)</w:t>
            </w:r>
          </w:p>
        </w:tc>
        <w:tc>
          <w:tcPr>
            <w:tcW w:w="1985" w:type="dxa"/>
            <w:gridSpan w:val="2"/>
            <w:vMerge w:val="restart"/>
            <w:shd w:val="clear" w:color="auto" w:fill="auto"/>
          </w:tcPr>
          <w:p w:rsidR="009D31D1" w:rsidRPr="00F0517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05171">
              <w:rPr>
                <w:rFonts w:ascii="Times New Roman" w:eastAsia="Calibri" w:hAnsi="Times New Roman" w:cs="Times New Roman"/>
                <w:sz w:val="20"/>
                <w:szCs w:val="20"/>
              </w:rPr>
              <w:t>Корректирующие коэффициенты</w:t>
            </w:r>
            <w:r w:rsidRPr="00F05171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footnoteReference w:id="51"/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9D31D1" w:rsidRPr="00F0517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0517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Размер штрафных санкций </w:t>
            </w:r>
          </w:p>
          <w:p w:rsidR="009D31D1" w:rsidRPr="00F0517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05171">
              <w:rPr>
                <w:rFonts w:ascii="Times New Roman" w:eastAsia="Calibri" w:hAnsi="Times New Roman" w:cs="Times New Roman"/>
                <w:sz w:val="20"/>
                <w:szCs w:val="20"/>
              </w:rPr>
              <w:t>(</w:t>
            </w:r>
            <w:proofErr w:type="spellStart"/>
            <w:r w:rsidRPr="00F05171">
              <w:rPr>
                <w:rFonts w:ascii="Times New Roman" w:eastAsia="Calibri" w:hAnsi="Times New Roman" w:cs="Times New Roman"/>
                <w:sz w:val="20"/>
                <w:szCs w:val="20"/>
              </w:rPr>
              <w:t>тыс</w:t>
            </w:r>
            <w:proofErr w:type="gramStart"/>
            <w:r w:rsidRPr="00F05171">
              <w:rPr>
                <w:rFonts w:ascii="Times New Roman" w:eastAsia="Calibri" w:hAnsi="Times New Roman" w:cs="Times New Roman"/>
                <w:sz w:val="20"/>
                <w:szCs w:val="20"/>
              </w:rPr>
              <w:t>.р</w:t>
            </w:r>
            <w:proofErr w:type="gramEnd"/>
            <w:r w:rsidRPr="00F05171">
              <w:rPr>
                <w:rFonts w:ascii="Times New Roman" w:eastAsia="Calibri" w:hAnsi="Times New Roman" w:cs="Times New Roman"/>
                <w:sz w:val="20"/>
                <w:szCs w:val="20"/>
              </w:rPr>
              <w:t>уб</w:t>
            </w:r>
            <w:proofErr w:type="spellEnd"/>
            <w:r w:rsidRPr="00F05171">
              <w:rPr>
                <w:rFonts w:ascii="Times New Roman" w:eastAsia="Calibri" w:hAnsi="Times New Roman" w:cs="Times New Roman"/>
                <w:sz w:val="20"/>
                <w:szCs w:val="20"/>
              </w:rPr>
              <w:t>.)</w:t>
            </w:r>
          </w:p>
          <w:p w:rsidR="009D31D1" w:rsidRPr="00F0517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05171">
              <w:rPr>
                <w:rFonts w:ascii="Times New Roman" w:eastAsia="Calibri" w:hAnsi="Times New Roman" w:cs="Times New Roman"/>
                <w:sz w:val="20"/>
                <w:szCs w:val="20"/>
              </w:rPr>
              <w:t>(1-гр.7÷гр.6) ×гр.8(гр.9) ×</w:t>
            </w:r>
          </w:p>
          <w:p w:rsidR="009D31D1" w:rsidRPr="00F0517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05171">
              <w:rPr>
                <w:rFonts w:ascii="Times New Roman" w:eastAsia="Calibri" w:hAnsi="Times New Roman" w:cs="Times New Roman"/>
                <w:sz w:val="20"/>
                <w:szCs w:val="20"/>
              </w:rPr>
              <w:t>гр.10(гр.11)</w:t>
            </w:r>
          </w:p>
        </w:tc>
      </w:tr>
      <w:tr w:rsidR="009D31D1" w:rsidRPr="009D31D1" w:rsidTr="00F05171">
        <w:trPr>
          <w:trHeight w:val="322"/>
        </w:trPr>
        <w:tc>
          <w:tcPr>
            <w:tcW w:w="425" w:type="dxa"/>
            <w:vMerge/>
            <w:shd w:val="clear" w:color="auto" w:fill="auto"/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9D31D1">
              <w:rPr>
                <w:rFonts w:ascii="Times New Roman" w:eastAsia="Calibri" w:hAnsi="Times New Roman" w:cs="Times New Roman"/>
                <w:szCs w:val="28"/>
              </w:rPr>
              <w:t>Наименование</w:t>
            </w:r>
          </w:p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709" w:type="dxa"/>
            <w:vMerge w:val="restart"/>
            <w:shd w:val="clear" w:color="auto" w:fill="auto"/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1D1">
              <w:rPr>
                <w:rFonts w:ascii="Times New Roman" w:eastAsia="Calibri" w:hAnsi="Times New Roman" w:cs="Times New Roman"/>
                <w:sz w:val="24"/>
                <w:szCs w:val="28"/>
              </w:rPr>
              <w:t>Код</w:t>
            </w:r>
          </w:p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gridSpan w:val="2"/>
            <w:vMerge/>
            <w:shd w:val="clear" w:color="auto" w:fill="auto"/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D31D1" w:rsidRPr="009D31D1" w:rsidTr="00F05171">
        <w:tc>
          <w:tcPr>
            <w:tcW w:w="425" w:type="dxa"/>
            <w:vMerge/>
            <w:shd w:val="clear" w:color="auto" w:fill="auto"/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9D31D1">
              <w:rPr>
                <w:rFonts w:ascii="Times New Roman" w:eastAsia="Calibri" w:hAnsi="Times New Roman" w:cs="Times New Roman"/>
                <w:szCs w:val="24"/>
              </w:rPr>
              <w:t>Всего</w:t>
            </w:r>
          </w:p>
        </w:tc>
        <w:tc>
          <w:tcPr>
            <w:tcW w:w="1701" w:type="dxa"/>
            <w:shd w:val="clear" w:color="auto" w:fill="auto"/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9D31D1">
              <w:rPr>
                <w:rFonts w:ascii="Times New Roman" w:eastAsia="Calibri" w:hAnsi="Times New Roman" w:cs="Times New Roman"/>
                <w:szCs w:val="24"/>
              </w:rPr>
              <w:t>Израсходовано Получателем</w:t>
            </w:r>
          </w:p>
        </w:tc>
        <w:tc>
          <w:tcPr>
            <w:tcW w:w="992" w:type="dxa"/>
            <w:shd w:val="clear" w:color="auto" w:fill="auto"/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9D31D1">
              <w:rPr>
                <w:rFonts w:ascii="Times New Roman" w:eastAsia="Calibri" w:hAnsi="Times New Roman" w:cs="Times New Roman"/>
                <w:lang w:val="en-US"/>
              </w:rPr>
              <w:t>K1</w:t>
            </w:r>
          </w:p>
        </w:tc>
        <w:tc>
          <w:tcPr>
            <w:tcW w:w="993" w:type="dxa"/>
            <w:shd w:val="clear" w:color="auto" w:fill="auto"/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9D31D1">
              <w:rPr>
                <w:rFonts w:ascii="Times New Roman" w:eastAsia="Calibri" w:hAnsi="Times New Roman" w:cs="Times New Roman"/>
                <w:lang w:val="en-US"/>
              </w:rPr>
              <w:t>K2</w:t>
            </w:r>
          </w:p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D31D1" w:rsidRPr="009D31D1" w:rsidTr="00F05171">
        <w:tc>
          <w:tcPr>
            <w:tcW w:w="425" w:type="dxa"/>
            <w:shd w:val="clear" w:color="auto" w:fill="auto"/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9D31D1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702" w:type="dxa"/>
            <w:shd w:val="clear" w:color="auto" w:fill="auto"/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D31D1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D31D1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1701" w:type="dxa"/>
            <w:shd w:val="clear" w:color="auto" w:fill="auto"/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D31D1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709" w:type="dxa"/>
            <w:shd w:val="clear" w:color="auto" w:fill="auto"/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D31D1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1984" w:type="dxa"/>
            <w:shd w:val="clear" w:color="auto" w:fill="auto"/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D31D1"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1985" w:type="dxa"/>
            <w:shd w:val="clear" w:color="auto" w:fill="auto"/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D31D1"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850" w:type="dxa"/>
            <w:shd w:val="clear" w:color="auto" w:fill="auto"/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D31D1"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1701" w:type="dxa"/>
            <w:shd w:val="clear" w:color="auto" w:fill="auto"/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D31D1">
              <w:rPr>
                <w:rFonts w:ascii="Times New Roman" w:eastAsia="Calibri" w:hAnsi="Times New Roman" w:cs="Times New Roman"/>
              </w:rPr>
              <w:t>9</w:t>
            </w:r>
          </w:p>
        </w:tc>
        <w:tc>
          <w:tcPr>
            <w:tcW w:w="992" w:type="dxa"/>
            <w:shd w:val="clear" w:color="auto" w:fill="auto"/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9D31D1">
              <w:rPr>
                <w:rFonts w:ascii="Times New Roman" w:eastAsia="Calibri" w:hAnsi="Times New Roman" w:cs="Times New Roman"/>
                <w:lang w:val="en-US"/>
              </w:rPr>
              <w:t>10</w:t>
            </w:r>
          </w:p>
        </w:tc>
        <w:tc>
          <w:tcPr>
            <w:tcW w:w="993" w:type="dxa"/>
            <w:shd w:val="clear" w:color="auto" w:fill="auto"/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9D31D1">
              <w:rPr>
                <w:rFonts w:ascii="Times New Roman" w:eastAsia="Calibri" w:hAnsi="Times New Roman" w:cs="Times New Roman"/>
                <w:lang w:val="en-US"/>
              </w:rPr>
              <w:t>11</w:t>
            </w:r>
          </w:p>
        </w:tc>
        <w:tc>
          <w:tcPr>
            <w:tcW w:w="1417" w:type="dxa"/>
            <w:shd w:val="clear" w:color="auto" w:fill="auto"/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9D31D1">
              <w:rPr>
                <w:rFonts w:ascii="Times New Roman" w:eastAsia="Calibri" w:hAnsi="Times New Roman" w:cs="Times New Roman"/>
              </w:rPr>
              <w:t>12</w:t>
            </w:r>
          </w:p>
        </w:tc>
      </w:tr>
      <w:tr w:rsidR="009D31D1" w:rsidRPr="009D31D1" w:rsidTr="00F05171">
        <w:trPr>
          <w:trHeight w:val="164"/>
        </w:trPr>
        <w:tc>
          <w:tcPr>
            <w:tcW w:w="425" w:type="dxa"/>
            <w:shd w:val="clear" w:color="auto" w:fill="auto"/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  <w:shd w:val="clear" w:color="auto" w:fill="auto"/>
            <w:vAlign w:val="bottom"/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  <w:vAlign w:val="bottom"/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bottom"/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vAlign w:val="bottom"/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D31D1" w:rsidRPr="009D31D1" w:rsidTr="00F05171">
        <w:tc>
          <w:tcPr>
            <w:tcW w:w="425" w:type="dxa"/>
            <w:shd w:val="clear" w:color="auto" w:fill="auto"/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  <w:shd w:val="clear" w:color="auto" w:fill="auto"/>
            <w:vAlign w:val="bottom"/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D31D1">
              <w:rPr>
                <w:rFonts w:ascii="Times New Roman" w:eastAsia="Calibri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D31D1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ind w:left="-250" w:firstLine="25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D31D1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D31D1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D31D1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D31D1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D31D1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D31D1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D31D1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D31D1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9D31D1" w:rsidRPr="009D31D1" w:rsidRDefault="009D31D1" w:rsidP="009D31D1">
      <w:pPr>
        <w:spacing w:after="0" w:line="240" w:lineRule="auto"/>
        <w:rPr>
          <w:rFonts w:ascii="Times New Roman" w:eastAsia="Calibri" w:hAnsi="Times New Roman" w:cs="Times New Roman"/>
          <w:sz w:val="2"/>
          <w:szCs w:val="28"/>
        </w:rPr>
      </w:pPr>
      <w:r w:rsidRPr="009D31D1">
        <w:rPr>
          <w:rFonts w:ascii="Times New Roman" w:eastAsia="Calibri" w:hAnsi="Times New Roman" w:cs="Times New Roman"/>
          <w:sz w:val="28"/>
          <w:szCs w:val="28"/>
        </w:rPr>
        <w:t xml:space="preserve">   </w:t>
      </w:r>
    </w:p>
    <w:p w:rsidR="009D31D1" w:rsidRPr="009D31D1" w:rsidRDefault="009D31D1" w:rsidP="009D31D1">
      <w:pPr>
        <w:spacing w:after="0" w:line="240" w:lineRule="auto"/>
        <w:rPr>
          <w:rFonts w:ascii="Times New Roman" w:eastAsia="Calibri" w:hAnsi="Times New Roman" w:cs="Times New Roman"/>
          <w:sz w:val="10"/>
          <w:szCs w:val="20"/>
        </w:rPr>
      </w:pPr>
    </w:p>
    <w:p w:rsidR="009D31D1" w:rsidRPr="009D31D1" w:rsidRDefault="009D31D1" w:rsidP="009D31D1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D31D1">
        <w:rPr>
          <w:rFonts w:ascii="Times New Roman" w:eastAsia="Calibri" w:hAnsi="Times New Roman" w:cs="Times New Roman"/>
          <w:sz w:val="20"/>
          <w:szCs w:val="20"/>
        </w:rPr>
        <w:t>Руководитель                                        ___________    ___________         _____________________</w:t>
      </w:r>
    </w:p>
    <w:p w:rsidR="00F05171" w:rsidRDefault="009D31D1" w:rsidP="009D31D1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D31D1">
        <w:rPr>
          <w:rFonts w:ascii="Times New Roman" w:eastAsia="Calibri" w:hAnsi="Times New Roman" w:cs="Times New Roman"/>
          <w:sz w:val="20"/>
          <w:szCs w:val="20"/>
        </w:rPr>
        <w:t>(уполномоченное лицо)                       (должность)        (подпись)             (расшифровка подписи)</w:t>
      </w:r>
    </w:p>
    <w:p w:rsidR="009D31D1" w:rsidRDefault="00F05171" w:rsidP="009D31D1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И</w:t>
      </w:r>
      <w:r w:rsidR="009D31D1" w:rsidRPr="009D31D1">
        <w:rPr>
          <w:rFonts w:ascii="Times New Roman" w:eastAsia="Calibri" w:hAnsi="Times New Roman" w:cs="Times New Roman"/>
          <w:sz w:val="20"/>
          <w:szCs w:val="20"/>
        </w:rPr>
        <w:t xml:space="preserve">сполнитель                     ___________      ___________       _____________________      </w:t>
      </w:r>
    </w:p>
    <w:p w:rsidR="00F05171" w:rsidRPr="009D31D1" w:rsidRDefault="00F05171" w:rsidP="009D31D1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9D31D1" w:rsidRPr="009D31D1" w:rsidRDefault="009D31D1" w:rsidP="009D31D1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zh-CN"/>
        </w:rPr>
        <w:sectPr w:rsidR="009D31D1" w:rsidRPr="009D31D1" w:rsidSect="00F05171">
          <w:pgSz w:w="16838" w:h="11906" w:orient="landscape"/>
          <w:pgMar w:top="992" w:right="1134" w:bottom="1701" w:left="1134" w:header="709" w:footer="709" w:gutter="0"/>
          <w:cols w:space="708"/>
          <w:docGrid w:linePitch="360"/>
        </w:sectPr>
      </w:pPr>
    </w:p>
    <w:p w:rsidR="009D31D1" w:rsidRPr="009D31D1" w:rsidRDefault="009D31D1" w:rsidP="009D31D1">
      <w:pPr>
        <w:suppressAutoHyphens/>
        <w:autoSpaceDE w:val="0"/>
        <w:spacing w:after="0" w:line="240" w:lineRule="auto"/>
        <w:jc w:val="right"/>
        <w:rPr>
          <w:rFonts w:ascii="Calibri" w:eastAsia="Times New Roman" w:hAnsi="Calibri" w:cs="Times New Roman"/>
          <w:lang w:eastAsia="zh-CN"/>
        </w:rPr>
      </w:pPr>
      <w:r w:rsidRPr="009D31D1">
        <w:rPr>
          <w:rFonts w:ascii="Times New Roman" w:eastAsia="Times New Roman" w:hAnsi="Times New Roman" w:cs="Times New Roman"/>
          <w:sz w:val="28"/>
          <w:szCs w:val="28"/>
          <w:lang w:eastAsia="zh-CN"/>
        </w:rPr>
        <w:lastRenderedPageBreak/>
        <w:t>Приложение  №2</w:t>
      </w:r>
    </w:p>
    <w:p w:rsidR="009D31D1" w:rsidRPr="009D31D1" w:rsidRDefault="009D31D1" w:rsidP="009D31D1">
      <w:pPr>
        <w:suppressAutoHyphens/>
        <w:autoSpaceDE w:val="0"/>
        <w:spacing w:after="0" w:line="240" w:lineRule="auto"/>
        <w:jc w:val="right"/>
        <w:rPr>
          <w:rFonts w:ascii="Calibri" w:eastAsia="Times New Roman" w:hAnsi="Calibri" w:cs="Times New Roman"/>
          <w:lang w:eastAsia="zh-CN"/>
        </w:rPr>
      </w:pPr>
      <w:r w:rsidRPr="009D31D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к постановлению администрации </w:t>
      </w:r>
    </w:p>
    <w:p w:rsidR="009D31D1" w:rsidRPr="009D31D1" w:rsidRDefault="009D31D1" w:rsidP="009D31D1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proofErr w:type="spellStart"/>
      <w:r w:rsidRPr="009D31D1">
        <w:rPr>
          <w:rFonts w:ascii="Times New Roman" w:eastAsia="Times New Roman" w:hAnsi="Times New Roman" w:cs="Times New Roman"/>
          <w:sz w:val="28"/>
          <w:szCs w:val="28"/>
          <w:lang w:eastAsia="zh-CN"/>
        </w:rPr>
        <w:t>Сурковского</w:t>
      </w:r>
      <w:proofErr w:type="spellEnd"/>
      <w:r w:rsidRPr="009D31D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сельсовета </w:t>
      </w:r>
    </w:p>
    <w:p w:rsidR="009D31D1" w:rsidRPr="009D31D1" w:rsidRDefault="009D31D1" w:rsidP="009D31D1">
      <w:pPr>
        <w:suppressAutoHyphens/>
        <w:autoSpaceDE w:val="0"/>
        <w:spacing w:after="0" w:line="240" w:lineRule="auto"/>
        <w:jc w:val="right"/>
        <w:rPr>
          <w:rFonts w:ascii="Calibri" w:eastAsia="Times New Roman" w:hAnsi="Calibri" w:cs="Times New Roman"/>
          <w:lang w:eastAsia="zh-CN"/>
        </w:rPr>
      </w:pPr>
      <w:proofErr w:type="spellStart"/>
      <w:r w:rsidRPr="009D31D1">
        <w:rPr>
          <w:rFonts w:ascii="Times New Roman" w:eastAsia="Times New Roman" w:hAnsi="Times New Roman" w:cs="Times New Roman"/>
          <w:sz w:val="28"/>
          <w:szCs w:val="28"/>
          <w:lang w:eastAsia="zh-CN"/>
        </w:rPr>
        <w:t>Тогучинского</w:t>
      </w:r>
      <w:proofErr w:type="spellEnd"/>
      <w:r w:rsidRPr="009D31D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района</w:t>
      </w:r>
    </w:p>
    <w:p w:rsidR="009D31D1" w:rsidRPr="009D31D1" w:rsidRDefault="009D31D1" w:rsidP="009D31D1">
      <w:pPr>
        <w:suppressAutoHyphens/>
        <w:autoSpaceDE w:val="0"/>
        <w:spacing w:after="0" w:line="240" w:lineRule="auto"/>
        <w:jc w:val="right"/>
        <w:rPr>
          <w:rFonts w:ascii="Calibri" w:eastAsia="Times New Roman" w:hAnsi="Calibri" w:cs="Times New Roman"/>
          <w:lang w:eastAsia="zh-CN"/>
        </w:rPr>
      </w:pPr>
      <w:r w:rsidRPr="009D31D1">
        <w:rPr>
          <w:rFonts w:ascii="Times New Roman" w:eastAsia="Times New Roman" w:hAnsi="Times New Roman" w:cs="Times New Roman"/>
          <w:sz w:val="28"/>
          <w:szCs w:val="28"/>
          <w:lang w:eastAsia="zh-CN"/>
        </w:rPr>
        <w:t>Новосибирской области</w:t>
      </w:r>
    </w:p>
    <w:p w:rsidR="009D31D1" w:rsidRPr="009D31D1" w:rsidRDefault="009D31D1" w:rsidP="009D31D1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9D31D1" w:rsidRPr="009D31D1" w:rsidRDefault="009D31D1" w:rsidP="009D31D1">
      <w:pPr>
        <w:suppressAutoHyphens/>
        <w:autoSpaceDE w:val="0"/>
        <w:spacing w:after="0" w:line="240" w:lineRule="auto"/>
        <w:jc w:val="right"/>
        <w:rPr>
          <w:rFonts w:ascii="Calibri" w:eastAsia="Times New Roman" w:hAnsi="Calibri" w:cs="Times New Roman"/>
          <w:lang w:eastAsia="zh-CN"/>
        </w:rPr>
      </w:pPr>
      <w:r w:rsidRPr="009D31D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от 30.12.2016  № 124 </w:t>
      </w:r>
    </w:p>
    <w:p w:rsidR="009D31D1" w:rsidRPr="009D31D1" w:rsidRDefault="009D31D1" w:rsidP="009D31D1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9D31D1" w:rsidRPr="009D31D1" w:rsidRDefault="009D31D1" w:rsidP="009D31D1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9D31D1" w:rsidRPr="009D31D1" w:rsidRDefault="009D31D1" w:rsidP="009D31D1">
      <w:pPr>
        <w:suppressAutoHyphens/>
        <w:spacing w:after="0" w:line="240" w:lineRule="auto"/>
        <w:jc w:val="right"/>
        <w:rPr>
          <w:rFonts w:ascii="Calibri" w:eastAsia="Times New Roman" w:hAnsi="Calibri" w:cs="Times New Roman"/>
          <w:lang w:eastAsia="zh-CN"/>
        </w:rPr>
      </w:pPr>
      <w:r w:rsidRPr="009D31D1">
        <w:rPr>
          <w:rFonts w:ascii="Times New Roman" w:eastAsia="Times New Roman" w:hAnsi="Times New Roman" w:cs="Times New Roman"/>
          <w:sz w:val="28"/>
          <w:szCs w:val="28"/>
          <w:lang w:eastAsia="zh-CN"/>
        </w:rPr>
        <w:t>Типовая форма</w:t>
      </w:r>
    </w:p>
    <w:p w:rsidR="009D31D1" w:rsidRPr="009D31D1" w:rsidRDefault="009D31D1" w:rsidP="009D31D1">
      <w:pPr>
        <w:suppressAutoHyphens/>
        <w:spacing w:after="0" w:line="240" w:lineRule="auto"/>
        <w:jc w:val="right"/>
        <w:rPr>
          <w:rFonts w:ascii="Calibri" w:eastAsia="Times New Roman" w:hAnsi="Calibri" w:cs="Times New Roman"/>
          <w:lang w:eastAsia="zh-CN"/>
        </w:rPr>
      </w:pPr>
      <w:r w:rsidRPr="009D31D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</w:p>
    <w:p w:rsidR="009D31D1" w:rsidRPr="009D31D1" w:rsidRDefault="009D31D1" w:rsidP="009D31D1">
      <w:pPr>
        <w:widowControl w:val="0"/>
        <w:suppressAutoHyphens/>
        <w:autoSpaceDE w:val="0"/>
        <w:spacing w:after="0" w:line="240" w:lineRule="auto"/>
        <w:jc w:val="center"/>
        <w:rPr>
          <w:rFonts w:ascii="Courier New" w:eastAsia="Times New Roman" w:hAnsi="Courier New" w:cs="Courier New"/>
          <w:sz w:val="20"/>
          <w:szCs w:val="20"/>
          <w:lang w:eastAsia="zh-CN"/>
        </w:rPr>
      </w:pPr>
      <w:r w:rsidRPr="009D31D1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Соглашение (договор) </w:t>
      </w:r>
    </w:p>
    <w:p w:rsidR="009D31D1" w:rsidRPr="009D31D1" w:rsidRDefault="009D31D1" w:rsidP="009D31D1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r w:rsidRPr="009D31D1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о предоставлении из бюджета </w:t>
      </w:r>
      <w:proofErr w:type="spellStart"/>
      <w:r w:rsidRPr="009D31D1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Сурковского</w:t>
      </w:r>
      <w:proofErr w:type="spellEnd"/>
      <w:r w:rsidRPr="009D31D1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 сельсовета </w:t>
      </w:r>
      <w:proofErr w:type="spellStart"/>
      <w:r w:rsidRPr="009D31D1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Тогучинского</w:t>
      </w:r>
      <w:proofErr w:type="spellEnd"/>
      <w:r w:rsidRPr="009D31D1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 района Новосибирской области субсидии на финансовое обеспечение затрат в связи с производством (реализацией) товаров, выполнением работ, оказанием услуг </w:t>
      </w:r>
    </w:p>
    <w:p w:rsidR="009D31D1" w:rsidRPr="009D31D1" w:rsidRDefault="009D31D1" w:rsidP="009D31D1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</w:p>
    <w:p w:rsidR="009D31D1" w:rsidRPr="009D31D1" w:rsidRDefault="009D31D1" w:rsidP="009D31D1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  <w:r w:rsidRPr="009D31D1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с. </w:t>
      </w:r>
      <w:proofErr w:type="spellStart"/>
      <w:r w:rsidRPr="009D31D1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Сурково</w:t>
      </w:r>
      <w:proofErr w:type="spellEnd"/>
    </w:p>
    <w:p w:rsidR="009D31D1" w:rsidRPr="009D31D1" w:rsidRDefault="009D31D1" w:rsidP="009D31D1">
      <w:pPr>
        <w:widowControl w:val="0"/>
        <w:suppressAutoHyphens/>
        <w:autoSpaceDE w:val="0"/>
        <w:spacing w:after="0" w:line="240" w:lineRule="auto"/>
        <w:ind w:right="-4"/>
        <w:jc w:val="both"/>
        <w:rPr>
          <w:rFonts w:ascii="Calibri" w:eastAsia="Times New Roman" w:hAnsi="Calibri" w:cs="Times New Roman"/>
          <w:lang w:eastAsia="zh-CN"/>
        </w:rPr>
      </w:pPr>
      <w:r w:rsidRPr="009D31D1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114300" simplePos="0" relativeHeight="251659264" behindDoc="0" locked="0" layoutInCell="1" allowOverlap="1" wp14:anchorId="26CD14F6" wp14:editId="24A9D96A">
                <wp:simplePos x="0" y="0"/>
                <wp:positionH relativeFrom="margin">
                  <wp:posOffset>-68580</wp:posOffset>
                </wp:positionH>
                <wp:positionV relativeFrom="paragraph">
                  <wp:posOffset>153035</wp:posOffset>
                </wp:positionV>
                <wp:extent cx="5963920" cy="593090"/>
                <wp:effectExtent l="3175" t="4445" r="0" b="2540"/>
                <wp:wrapSquare wrapText="bothSides"/>
                <wp:docPr id="35" name="Поле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63920" cy="593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08" w:type="dxa"/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4697"/>
                              <w:gridCol w:w="4697"/>
                            </w:tblGrid>
                            <w:tr w:rsidR="00F05171">
                              <w:trPr>
                                <w:trHeight w:val="336"/>
                              </w:trPr>
                              <w:tc>
                                <w:tcPr>
                                  <w:tcW w:w="4697" w:type="dxa"/>
                                  <w:shd w:val="clear" w:color="auto" w:fill="auto"/>
                                  <w:vAlign w:val="bottom"/>
                                </w:tcPr>
                                <w:p w:rsidR="00F05171" w:rsidRDefault="00F05171">
                                  <w:pPr>
                                    <w:pStyle w:val="ConsPlusNonformat"/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</w:rPr>
                                    <w:t>«____»_____________20__г.</w:t>
                                  </w:r>
                                </w:p>
                              </w:tc>
                              <w:tc>
                                <w:tcPr>
                                  <w:tcW w:w="4697" w:type="dxa"/>
                                  <w:shd w:val="clear" w:color="auto" w:fill="auto"/>
                                </w:tcPr>
                                <w:p w:rsidR="00F05171" w:rsidRDefault="00F05171">
                                  <w:pPr>
                                    <w:jc w:val="center"/>
                                  </w:pPr>
                                  <w:r>
                                    <w:t xml:space="preserve">                      </w:t>
                                  </w:r>
                                  <w:r>
                                    <w:rPr>
                                      <w:bCs/>
                                      <w:sz w:val="28"/>
                                      <w:szCs w:val="28"/>
                                    </w:rPr>
                                    <w:t>№ ___________________</w:t>
                                  </w:r>
                                </w:p>
                              </w:tc>
                            </w:tr>
                            <w:tr w:rsidR="00F05171">
                              <w:trPr>
                                <w:trHeight w:val="600"/>
                              </w:trPr>
                              <w:tc>
                                <w:tcPr>
                                  <w:tcW w:w="4697" w:type="dxa"/>
                                  <w:shd w:val="clear" w:color="auto" w:fill="auto"/>
                                </w:tcPr>
                                <w:p w:rsidR="00F05171" w:rsidRDefault="00F05171">
                                  <w:pPr>
                                    <w:pStyle w:val="ConsPlusNonformat"/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i/>
                                      <w:sz w:val="18"/>
                                      <w:szCs w:val="18"/>
                                    </w:rPr>
                                    <w:t xml:space="preserve">  </w:t>
                                  </w:r>
                                  <w:proofErr w:type="gramStart"/>
                                  <w:r>
                                    <w:rPr>
                                      <w:rFonts w:ascii="Times New Roman" w:hAnsi="Times New Roman" w:cs="Times New Roman"/>
                                      <w:i/>
                                      <w:sz w:val="18"/>
                                      <w:szCs w:val="18"/>
                                    </w:rPr>
                                    <w:t>(дата заключения соглашения (договора)</w:t>
                                  </w:r>
                                  <w:proofErr w:type="gramEnd"/>
                                </w:p>
                              </w:tc>
                              <w:tc>
                                <w:tcPr>
                                  <w:tcW w:w="4697" w:type="dxa"/>
                                  <w:shd w:val="clear" w:color="auto" w:fill="auto"/>
                                </w:tcPr>
                                <w:p w:rsidR="00F05171" w:rsidRDefault="00F05171">
                                  <w:pPr>
                                    <w:widowControl w:val="0"/>
                                    <w:tabs>
                                      <w:tab w:val="left" w:pos="0"/>
                                    </w:tabs>
                                    <w:autoSpaceDE w:val="0"/>
                                    <w:jc w:val="center"/>
                                  </w:pPr>
                                  <w:r>
                                    <w:rPr>
                                      <w:i/>
                                      <w:sz w:val="18"/>
                                      <w:szCs w:val="18"/>
                                    </w:rPr>
                                    <w:t xml:space="preserve">                               </w:t>
                                  </w:r>
                                  <w:proofErr w:type="gramStart"/>
                                  <w:r>
                                    <w:rPr>
                                      <w:i/>
                                      <w:sz w:val="18"/>
                                      <w:szCs w:val="18"/>
                                    </w:rPr>
                                    <w:t>(номер соглашения (договора)</w:t>
                                  </w:r>
                                  <w:proofErr w:type="gramEnd"/>
                                </w:p>
                                <w:p w:rsidR="00F05171" w:rsidRDefault="00F05171">
                                  <w:pPr>
                                    <w:widowControl w:val="0"/>
                                    <w:tabs>
                                      <w:tab w:val="left" w:pos="0"/>
                                    </w:tabs>
                                    <w:autoSpaceDE w:val="0"/>
                                    <w:jc w:val="center"/>
                                    <w:rPr>
                                      <w:i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F05171" w:rsidRDefault="00F05171" w:rsidP="009D31D1">
                            <w:r>
                              <w:rPr>
                                <w:rFonts w:eastAsia="Calibri" w:cs="Calibri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5" o:spid="_x0000_s1026" type="#_x0000_t202" style="position:absolute;left:0;text-align:left;margin-left:-5.4pt;margin-top:12.05pt;width:469.6pt;height:46.7pt;z-index:251659264;visibility:visible;mso-wrap-style:square;mso-width-percent:0;mso-height-percent:0;mso-wrap-distance-left:0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" stroked="f">
                <v:textbox inset="0,0,0,0">
                  <w:txbxContent>
                    <w:tbl>
                      <w:tblPr>
                        <w:tblW w:w="0" w:type="auto"/>
                        <w:tblInd w:w="108" w:type="dxa"/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4697"/>
                        <w:gridCol w:w="4697"/>
                      </w:tblGrid>
                      <w:tr w:rsidR="00F05171">
                        <w:trPr>
                          <w:trHeight w:val="336"/>
                        </w:trPr>
                        <w:tc>
                          <w:tcPr>
                            <w:tcW w:w="4697" w:type="dxa"/>
                            <w:shd w:val="clear" w:color="auto" w:fill="auto"/>
                            <w:vAlign w:val="bottom"/>
                          </w:tcPr>
                          <w:p w:rsidR="00F05171" w:rsidRDefault="00F05171">
                            <w:pPr>
                              <w:pStyle w:val="ConsPlusNonformat"/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«____»_____________20__г.</w:t>
                            </w:r>
                          </w:p>
                        </w:tc>
                        <w:tc>
                          <w:tcPr>
                            <w:tcW w:w="4697" w:type="dxa"/>
                            <w:shd w:val="clear" w:color="auto" w:fill="auto"/>
                          </w:tcPr>
                          <w:p w:rsidR="00F05171" w:rsidRDefault="00F05171">
                            <w:pPr>
                              <w:jc w:val="center"/>
                            </w:pPr>
                            <w:r>
                              <w:t xml:space="preserve">                      </w:t>
                            </w:r>
                            <w:r>
                              <w:rPr>
                                <w:bCs/>
                                <w:sz w:val="28"/>
                                <w:szCs w:val="28"/>
                              </w:rPr>
                              <w:t>№ ___________________</w:t>
                            </w:r>
                          </w:p>
                        </w:tc>
                      </w:tr>
                      <w:tr w:rsidR="00F05171">
                        <w:trPr>
                          <w:trHeight w:val="600"/>
                        </w:trPr>
                        <w:tc>
                          <w:tcPr>
                            <w:tcW w:w="4697" w:type="dxa"/>
                            <w:shd w:val="clear" w:color="auto" w:fill="auto"/>
                          </w:tcPr>
                          <w:p w:rsidR="00F05171" w:rsidRDefault="00F05171">
                            <w:pPr>
                              <w:pStyle w:val="ConsPlusNonformat"/>
                            </w:pPr>
                            <w:r>
                              <w:rPr>
                                <w:rFonts w:ascii="Times New Roman" w:hAnsi="Times New Roman" w:cs="Times New Roman"/>
                                <w:i/>
                                <w:sz w:val="18"/>
                                <w:szCs w:val="18"/>
                              </w:rPr>
                              <w:t xml:space="preserve">  </w:t>
                            </w:r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  <w:i/>
                                <w:sz w:val="18"/>
                                <w:szCs w:val="18"/>
                              </w:rPr>
                              <w:t>(дата заключения соглашения (договора)</w:t>
                            </w:r>
                            <w:proofErr w:type="gramEnd"/>
                          </w:p>
                        </w:tc>
                        <w:tc>
                          <w:tcPr>
                            <w:tcW w:w="4697" w:type="dxa"/>
                            <w:shd w:val="clear" w:color="auto" w:fill="auto"/>
                          </w:tcPr>
                          <w:p w:rsidR="00F05171" w:rsidRDefault="00F05171">
                            <w:pPr>
                              <w:widowControl w:val="0"/>
                              <w:tabs>
                                <w:tab w:val="left" w:pos="0"/>
                              </w:tabs>
                              <w:autoSpaceDE w:val="0"/>
                              <w:jc w:val="center"/>
                            </w:pPr>
                            <w:r>
                              <w:rPr>
                                <w:i/>
                                <w:sz w:val="18"/>
                                <w:szCs w:val="18"/>
                              </w:rPr>
                              <w:t xml:space="preserve">                               </w:t>
                            </w:r>
                            <w:proofErr w:type="gramStart"/>
                            <w:r>
                              <w:rPr>
                                <w:i/>
                                <w:sz w:val="18"/>
                                <w:szCs w:val="18"/>
                              </w:rPr>
                              <w:t>(номер соглашения (договора)</w:t>
                            </w:r>
                            <w:proofErr w:type="gramEnd"/>
                          </w:p>
                          <w:p w:rsidR="00F05171" w:rsidRDefault="00F05171">
                            <w:pPr>
                              <w:widowControl w:val="0"/>
                              <w:tabs>
                                <w:tab w:val="left" w:pos="0"/>
                              </w:tabs>
                              <w:autoSpaceDE w:val="0"/>
                              <w:jc w:val="center"/>
                              <w:rPr>
                                <w:i/>
                              </w:rPr>
                            </w:pPr>
                          </w:p>
                        </w:tc>
                      </w:tr>
                    </w:tbl>
                    <w:p w:rsidR="00F05171" w:rsidRDefault="00F05171" w:rsidP="009D31D1">
                      <w:r>
                        <w:rPr>
                          <w:rFonts w:eastAsia="Calibri" w:cs="Calibri"/>
                        </w:rPr>
                        <w:t xml:space="preserve">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9D31D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  Администрация  </w:t>
      </w:r>
      <w:proofErr w:type="spellStart"/>
      <w:r w:rsidRPr="009D31D1">
        <w:rPr>
          <w:rFonts w:ascii="Times New Roman" w:eastAsia="Times New Roman" w:hAnsi="Times New Roman" w:cs="Times New Roman"/>
          <w:sz w:val="28"/>
          <w:szCs w:val="28"/>
          <w:lang w:eastAsia="zh-CN"/>
        </w:rPr>
        <w:t>Сурковского</w:t>
      </w:r>
      <w:proofErr w:type="spellEnd"/>
      <w:r w:rsidRPr="009D31D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сельсовета </w:t>
      </w:r>
      <w:proofErr w:type="spellStart"/>
      <w:r w:rsidRPr="009D31D1">
        <w:rPr>
          <w:rFonts w:ascii="Times New Roman" w:eastAsia="Times New Roman" w:hAnsi="Times New Roman" w:cs="Times New Roman"/>
          <w:sz w:val="28"/>
          <w:szCs w:val="28"/>
          <w:lang w:eastAsia="zh-CN"/>
        </w:rPr>
        <w:t>Тогучинского</w:t>
      </w:r>
      <w:proofErr w:type="spellEnd"/>
      <w:r w:rsidRPr="009D31D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района Новосибирской области, которой доведены лимиты бюджетных обязательств на предоставление субсидии в соответствии со статьей 78 Бюджетного кодекса Российской Федерации, именуемая в дальнейшем - администрация сельсовета</w:t>
      </w:r>
      <w:proofErr w:type="gramStart"/>
      <w:r w:rsidRPr="009D31D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,</w:t>
      </w:r>
      <w:proofErr w:type="gramEnd"/>
      <w:r w:rsidRPr="009D31D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в лице </w:t>
      </w:r>
    </w:p>
    <w:p w:rsidR="009D31D1" w:rsidRPr="009D31D1" w:rsidRDefault="009D31D1" w:rsidP="009D31D1">
      <w:pPr>
        <w:widowControl w:val="0"/>
        <w:suppressAutoHyphens/>
        <w:autoSpaceDE w:val="0"/>
        <w:spacing w:after="0" w:line="240" w:lineRule="auto"/>
        <w:ind w:right="-4"/>
        <w:jc w:val="both"/>
        <w:rPr>
          <w:rFonts w:ascii="Calibri" w:eastAsia="Times New Roman" w:hAnsi="Calibri" w:cs="Times New Roman"/>
          <w:lang w:eastAsia="zh-CN"/>
        </w:rPr>
      </w:pPr>
      <w:r w:rsidRPr="009D31D1">
        <w:rPr>
          <w:rFonts w:ascii="Times New Roman" w:eastAsia="Times New Roman" w:hAnsi="Times New Roman" w:cs="Times New Roman"/>
          <w:sz w:val="28"/>
          <w:szCs w:val="28"/>
          <w:lang w:eastAsia="zh-CN"/>
        </w:rPr>
        <w:t>_________________________________________________________________,</w:t>
      </w:r>
    </w:p>
    <w:p w:rsidR="009D31D1" w:rsidRPr="009D31D1" w:rsidRDefault="009D31D1" w:rsidP="009D31D1">
      <w:pPr>
        <w:widowControl w:val="0"/>
        <w:suppressAutoHyphens/>
        <w:autoSpaceDE w:val="0"/>
        <w:spacing w:after="0" w:line="240" w:lineRule="auto"/>
        <w:ind w:right="-4"/>
        <w:jc w:val="center"/>
        <w:rPr>
          <w:rFonts w:ascii="Calibri" w:eastAsia="Times New Roman" w:hAnsi="Calibri" w:cs="Times New Roman"/>
          <w:lang w:eastAsia="zh-CN"/>
        </w:rPr>
      </w:pPr>
      <w:proofErr w:type="gramStart"/>
      <w:r w:rsidRPr="009D31D1">
        <w:rPr>
          <w:rFonts w:ascii="Times New Roman" w:eastAsia="Times New Roman" w:hAnsi="Times New Roman" w:cs="Times New Roman"/>
          <w:bCs/>
          <w:i/>
          <w:sz w:val="18"/>
          <w:szCs w:val="18"/>
          <w:lang w:eastAsia="zh-CN"/>
        </w:rPr>
        <w:t>(наименование должности, а также фамилия, имя, отчество (при наличии) руководителя м</w:t>
      </w:r>
      <w:r w:rsidRPr="009D31D1">
        <w:rPr>
          <w:rFonts w:ascii="Times New Roman" w:eastAsia="Times New Roman" w:hAnsi="Times New Roman" w:cs="Times New Roman"/>
          <w:i/>
          <w:sz w:val="18"/>
          <w:szCs w:val="18"/>
          <w:lang w:eastAsia="zh-CN"/>
        </w:rPr>
        <w:t xml:space="preserve">инистерства (департамента, управления </w:t>
      </w:r>
      <w:r w:rsidRPr="009D31D1">
        <w:rPr>
          <w:rFonts w:ascii="Times New Roman" w:eastAsia="Times New Roman" w:hAnsi="Times New Roman" w:cs="Times New Roman"/>
          <w:bCs/>
          <w:i/>
          <w:sz w:val="18"/>
          <w:szCs w:val="18"/>
          <w:lang w:eastAsia="zh-CN"/>
        </w:rPr>
        <w:t>или уполномоченного им лица)</w:t>
      </w:r>
      <w:proofErr w:type="gramEnd"/>
    </w:p>
    <w:p w:rsidR="009D31D1" w:rsidRPr="009D31D1" w:rsidRDefault="009D31D1" w:rsidP="009D31D1">
      <w:pPr>
        <w:widowControl w:val="0"/>
        <w:tabs>
          <w:tab w:val="left" w:pos="284"/>
        </w:tabs>
        <w:suppressAutoHyphens/>
        <w:autoSpaceDE w:val="0"/>
        <w:spacing w:after="0" w:line="240" w:lineRule="auto"/>
        <w:ind w:right="-4"/>
        <w:rPr>
          <w:rFonts w:ascii="Calibri" w:eastAsia="Times New Roman" w:hAnsi="Calibri" w:cs="Times New Roman"/>
          <w:lang w:eastAsia="zh-CN"/>
        </w:rPr>
      </w:pPr>
      <w:proofErr w:type="gramStart"/>
      <w:r w:rsidRPr="009D31D1">
        <w:rPr>
          <w:rFonts w:ascii="Times New Roman" w:eastAsia="Times New Roman" w:hAnsi="Times New Roman" w:cs="Times New Roman"/>
          <w:sz w:val="28"/>
          <w:szCs w:val="28"/>
          <w:lang w:eastAsia="zh-CN"/>
        </w:rPr>
        <w:t>действующего</w:t>
      </w:r>
      <w:proofErr w:type="gramEnd"/>
      <w:r w:rsidRPr="009D31D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на основании__________________________________________</w:t>
      </w:r>
    </w:p>
    <w:p w:rsidR="009D31D1" w:rsidRPr="009D31D1" w:rsidRDefault="009D31D1" w:rsidP="009D31D1">
      <w:pPr>
        <w:widowControl w:val="0"/>
        <w:tabs>
          <w:tab w:val="left" w:pos="284"/>
        </w:tabs>
        <w:suppressAutoHyphens/>
        <w:autoSpaceDE w:val="0"/>
        <w:spacing w:after="0" w:line="240" w:lineRule="auto"/>
        <w:ind w:right="-4"/>
        <w:rPr>
          <w:rFonts w:ascii="Calibri" w:eastAsia="Times New Roman" w:hAnsi="Calibri" w:cs="Times New Roman"/>
          <w:lang w:eastAsia="zh-CN"/>
        </w:rPr>
      </w:pPr>
      <w:r w:rsidRPr="009D31D1">
        <w:rPr>
          <w:rFonts w:ascii="Times New Roman" w:eastAsia="Times New Roman" w:hAnsi="Times New Roman" w:cs="Times New Roman"/>
          <w:sz w:val="28"/>
          <w:szCs w:val="28"/>
          <w:lang w:eastAsia="zh-CN"/>
        </w:rPr>
        <w:t>__________________________________________________________________,</w:t>
      </w:r>
    </w:p>
    <w:p w:rsidR="009D31D1" w:rsidRPr="009D31D1" w:rsidRDefault="009D31D1" w:rsidP="009D31D1">
      <w:pPr>
        <w:widowControl w:val="0"/>
        <w:suppressAutoHyphens/>
        <w:autoSpaceDE w:val="0"/>
        <w:spacing w:after="0" w:line="240" w:lineRule="auto"/>
        <w:ind w:right="-4"/>
        <w:jc w:val="center"/>
        <w:rPr>
          <w:rFonts w:ascii="Calibri" w:eastAsia="Times New Roman" w:hAnsi="Calibri" w:cs="Times New Roman"/>
          <w:lang w:eastAsia="zh-CN"/>
        </w:rPr>
      </w:pPr>
      <w:r w:rsidRPr="009D31D1">
        <w:rPr>
          <w:rFonts w:ascii="Times New Roman" w:eastAsia="Times New Roman" w:hAnsi="Times New Roman" w:cs="Times New Roman"/>
          <w:bCs/>
          <w:i/>
          <w:sz w:val="18"/>
          <w:szCs w:val="18"/>
          <w:lang w:eastAsia="zh-CN"/>
        </w:rPr>
        <w:t>(реквизиты учредительного документа (положения) администрации</w:t>
      </w:r>
      <w:r w:rsidRPr="009D31D1">
        <w:rPr>
          <w:rFonts w:ascii="Times New Roman" w:eastAsia="Times New Roman" w:hAnsi="Times New Roman" w:cs="Times New Roman"/>
          <w:i/>
          <w:sz w:val="18"/>
          <w:szCs w:val="18"/>
          <w:lang w:eastAsia="zh-CN"/>
        </w:rPr>
        <w:t xml:space="preserve"> </w:t>
      </w:r>
      <w:r w:rsidRPr="009D31D1">
        <w:rPr>
          <w:rFonts w:ascii="Times New Roman" w:eastAsia="Times New Roman" w:hAnsi="Times New Roman" w:cs="Times New Roman"/>
          <w:bCs/>
          <w:i/>
          <w:sz w:val="18"/>
          <w:szCs w:val="18"/>
          <w:lang w:eastAsia="zh-CN"/>
        </w:rPr>
        <w:t>доверенности, приказа или иного документа, удостоверяющего полномочия)</w:t>
      </w:r>
    </w:p>
    <w:p w:rsidR="009D31D1" w:rsidRPr="009D31D1" w:rsidRDefault="009D31D1" w:rsidP="009D31D1">
      <w:pPr>
        <w:widowControl w:val="0"/>
        <w:tabs>
          <w:tab w:val="left" w:pos="0"/>
        </w:tabs>
        <w:suppressAutoHyphens/>
        <w:autoSpaceDE w:val="0"/>
        <w:spacing w:after="0" w:line="240" w:lineRule="auto"/>
        <w:ind w:right="-4"/>
        <w:jc w:val="both"/>
        <w:rPr>
          <w:rFonts w:ascii="Calibri" w:eastAsia="Times New Roman" w:hAnsi="Calibri" w:cs="Times New Roman"/>
          <w:lang w:eastAsia="zh-CN"/>
        </w:rPr>
      </w:pPr>
      <w:r w:rsidRPr="009D31D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с одной стороны и __________________________________________________, </w:t>
      </w:r>
    </w:p>
    <w:p w:rsidR="009D31D1" w:rsidRPr="009D31D1" w:rsidRDefault="009D31D1" w:rsidP="009D31D1">
      <w:pPr>
        <w:widowControl w:val="0"/>
        <w:tabs>
          <w:tab w:val="left" w:pos="0"/>
        </w:tabs>
        <w:suppressAutoHyphens/>
        <w:autoSpaceDE w:val="0"/>
        <w:spacing w:after="0" w:line="240" w:lineRule="auto"/>
        <w:ind w:right="142" w:hanging="850"/>
        <w:jc w:val="center"/>
        <w:rPr>
          <w:rFonts w:ascii="Calibri" w:eastAsia="Times New Roman" w:hAnsi="Calibri" w:cs="Times New Roman"/>
          <w:lang w:eastAsia="zh-CN"/>
        </w:rPr>
      </w:pPr>
      <w:r w:rsidRPr="009D31D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                        </w:t>
      </w:r>
      <w:proofErr w:type="gramStart"/>
      <w:r w:rsidRPr="009D31D1">
        <w:rPr>
          <w:rFonts w:ascii="Times New Roman" w:eastAsia="Times New Roman" w:hAnsi="Times New Roman" w:cs="Times New Roman"/>
          <w:bCs/>
          <w:i/>
          <w:sz w:val="18"/>
          <w:szCs w:val="18"/>
          <w:lang w:eastAsia="zh-CN"/>
        </w:rPr>
        <w:t xml:space="preserve">(наименование юридического лица, фамилия, имя, отчество (при наличии) индивидуального </w:t>
      </w:r>
      <w:proofErr w:type="gramEnd"/>
    </w:p>
    <w:p w:rsidR="009D31D1" w:rsidRPr="009D31D1" w:rsidRDefault="009D31D1" w:rsidP="009D31D1">
      <w:pPr>
        <w:widowControl w:val="0"/>
        <w:tabs>
          <w:tab w:val="left" w:pos="0"/>
        </w:tabs>
        <w:suppressAutoHyphens/>
        <w:autoSpaceDE w:val="0"/>
        <w:spacing w:after="0" w:line="240" w:lineRule="auto"/>
        <w:ind w:right="142" w:hanging="850"/>
        <w:jc w:val="center"/>
        <w:rPr>
          <w:rFonts w:ascii="Calibri" w:eastAsia="Times New Roman" w:hAnsi="Calibri" w:cs="Times New Roman"/>
          <w:lang w:eastAsia="zh-CN"/>
        </w:rPr>
      </w:pPr>
      <w:r w:rsidRPr="009D31D1">
        <w:rPr>
          <w:rFonts w:ascii="Times New Roman" w:eastAsia="Times New Roman" w:hAnsi="Times New Roman" w:cs="Times New Roman"/>
          <w:bCs/>
          <w:i/>
          <w:sz w:val="18"/>
          <w:szCs w:val="18"/>
          <w:lang w:eastAsia="zh-CN"/>
        </w:rPr>
        <w:t xml:space="preserve">                                                                   предпринимателя или физического лица-производителя товаров, работ, услуг)</w:t>
      </w:r>
    </w:p>
    <w:p w:rsidR="009D31D1" w:rsidRPr="009D31D1" w:rsidRDefault="009D31D1" w:rsidP="009D31D1">
      <w:pPr>
        <w:widowControl w:val="0"/>
        <w:suppressAutoHyphens/>
        <w:autoSpaceDE w:val="0"/>
        <w:spacing w:after="0" w:line="240" w:lineRule="auto"/>
        <w:jc w:val="both"/>
        <w:rPr>
          <w:rFonts w:ascii="Calibri" w:eastAsia="Times New Roman" w:hAnsi="Calibri" w:cs="Times New Roman"/>
          <w:lang w:eastAsia="zh-CN"/>
        </w:rPr>
      </w:pPr>
      <w:r w:rsidRPr="009D31D1">
        <w:rPr>
          <w:rFonts w:ascii="Times New Roman" w:eastAsia="Times New Roman" w:hAnsi="Times New Roman" w:cs="Times New Roman"/>
          <w:sz w:val="28"/>
          <w:szCs w:val="28"/>
          <w:lang w:eastAsia="zh-CN"/>
        </w:rPr>
        <w:t>именуемый в дальнейшем «Получатель», в лице _________________________</w:t>
      </w:r>
    </w:p>
    <w:p w:rsidR="009D31D1" w:rsidRPr="009D31D1" w:rsidRDefault="009D31D1" w:rsidP="009D31D1">
      <w:pPr>
        <w:widowControl w:val="0"/>
        <w:suppressAutoHyphens/>
        <w:autoSpaceDE w:val="0"/>
        <w:spacing w:after="0" w:line="240" w:lineRule="auto"/>
        <w:jc w:val="both"/>
        <w:rPr>
          <w:rFonts w:ascii="Calibri" w:eastAsia="Times New Roman" w:hAnsi="Calibri" w:cs="Times New Roman"/>
          <w:lang w:eastAsia="zh-CN"/>
        </w:rPr>
      </w:pPr>
      <w:r w:rsidRPr="009D31D1">
        <w:rPr>
          <w:rFonts w:ascii="Times New Roman" w:eastAsia="Times New Roman" w:hAnsi="Times New Roman" w:cs="Times New Roman"/>
          <w:sz w:val="28"/>
          <w:szCs w:val="28"/>
          <w:lang w:eastAsia="zh-CN"/>
        </w:rPr>
        <w:t>__________________________________________________________________,</w:t>
      </w:r>
    </w:p>
    <w:p w:rsidR="009D31D1" w:rsidRPr="009D31D1" w:rsidRDefault="009D31D1" w:rsidP="009D31D1">
      <w:pPr>
        <w:widowControl w:val="0"/>
        <w:suppressAutoHyphens/>
        <w:autoSpaceDE w:val="0"/>
        <w:spacing w:after="0" w:line="240" w:lineRule="auto"/>
        <w:jc w:val="center"/>
        <w:rPr>
          <w:rFonts w:ascii="Calibri" w:eastAsia="Times New Roman" w:hAnsi="Calibri" w:cs="Times New Roman"/>
          <w:lang w:eastAsia="zh-CN"/>
        </w:rPr>
      </w:pPr>
      <w:proofErr w:type="gramStart"/>
      <w:r w:rsidRPr="009D31D1">
        <w:rPr>
          <w:rFonts w:ascii="Times New Roman" w:eastAsia="Times New Roman" w:hAnsi="Times New Roman" w:cs="Times New Roman"/>
          <w:bCs/>
          <w:i/>
          <w:sz w:val="18"/>
          <w:szCs w:val="18"/>
          <w:lang w:eastAsia="zh-CN"/>
        </w:rPr>
        <w:t>(наименование должности, а также фамилия, имя, отчество (при наличии) лица, представляющего Получателя, или уполномоченного им лица, фамилия, имя, отчество (при наличии) индивидуального предпринимателя или физического лица - производителя товаров, работ, услуг)</w:t>
      </w:r>
      <w:proofErr w:type="gramEnd"/>
    </w:p>
    <w:p w:rsidR="009D31D1" w:rsidRPr="009D31D1" w:rsidRDefault="009D31D1" w:rsidP="009D31D1">
      <w:pPr>
        <w:widowControl w:val="0"/>
        <w:suppressAutoHyphens/>
        <w:autoSpaceDE w:val="0"/>
        <w:spacing w:after="0" w:line="240" w:lineRule="auto"/>
        <w:ind w:left="2694" w:hanging="2694"/>
        <w:jc w:val="both"/>
        <w:rPr>
          <w:rFonts w:ascii="Calibri" w:eastAsia="Times New Roman" w:hAnsi="Calibri" w:cs="Times New Roman"/>
          <w:lang w:eastAsia="zh-CN"/>
        </w:rPr>
      </w:pPr>
      <w:proofErr w:type="gramStart"/>
      <w:r w:rsidRPr="009D31D1">
        <w:rPr>
          <w:rFonts w:ascii="Times New Roman" w:eastAsia="Times New Roman" w:hAnsi="Times New Roman" w:cs="Times New Roman"/>
          <w:sz w:val="28"/>
          <w:szCs w:val="28"/>
          <w:lang w:eastAsia="zh-CN"/>
        </w:rPr>
        <w:t>действующего</w:t>
      </w:r>
      <w:proofErr w:type="gramEnd"/>
      <w:r w:rsidRPr="009D31D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на</w:t>
      </w:r>
      <w:r w:rsidRPr="009D31D1">
        <w:rPr>
          <w:rFonts w:ascii="Times New Roman" w:eastAsia="Times New Roman" w:hAnsi="Times New Roman" w:cs="Times New Roman"/>
          <w:bCs/>
          <w:i/>
          <w:sz w:val="18"/>
          <w:szCs w:val="18"/>
          <w:lang w:eastAsia="zh-CN"/>
        </w:rPr>
        <w:t xml:space="preserve"> </w:t>
      </w:r>
      <w:r w:rsidRPr="009D31D1">
        <w:rPr>
          <w:rFonts w:ascii="Times New Roman" w:eastAsia="Times New Roman" w:hAnsi="Times New Roman" w:cs="Times New Roman"/>
          <w:sz w:val="28"/>
          <w:szCs w:val="28"/>
          <w:lang w:eastAsia="zh-CN"/>
        </w:rPr>
        <w:t>основании _________________________________________</w:t>
      </w:r>
    </w:p>
    <w:p w:rsidR="009D31D1" w:rsidRPr="009D31D1" w:rsidRDefault="009D31D1" w:rsidP="009D31D1">
      <w:pPr>
        <w:widowControl w:val="0"/>
        <w:suppressAutoHyphens/>
        <w:autoSpaceDE w:val="0"/>
        <w:spacing w:after="0" w:line="240" w:lineRule="auto"/>
        <w:ind w:left="2694" w:hanging="2694"/>
        <w:jc w:val="both"/>
        <w:rPr>
          <w:rFonts w:ascii="Calibri" w:eastAsia="Times New Roman" w:hAnsi="Calibri" w:cs="Times New Roman"/>
          <w:lang w:eastAsia="zh-CN"/>
        </w:rPr>
      </w:pPr>
      <w:r w:rsidRPr="009D31D1">
        <w:rPr>
          <w:rFonts w:ascii="Times New Roman" w:eastAsia="Times New Roman" w:hAnsi="Times New Roman" w:cs="Times New Roman"/>
          <w:sz w:val="28"/>
          <w:szCs w:val="28"/>
          <w:lang w:eastAsia="zh-CN"/>
        </w:rPr>
        <w:lastRenderedPageBreak/>
        <w:t>__________________________________________________________________,</w:t>
      </w:r>
    </w:p>
    <w:p w:rsidR="009D31D1" w:rsidRPr="009D31D1" w:rsidRDefault="009D31D1" w:rsidP="009D31D1">
      <w:pPr>
        <w:widowControl w:val="0"/>
        <w:suppressAutoHyphens/>
        <w:autoSpaceDE w:val="0"/>
        <w:spacing w:after="0" w:line="240" w:lineRule="auto"/>
        <w:jc w:val="center"/>
        <w:rPr>
          <w:rFonts w:ascii="Calibri" w:eastAsia="Times New Roman" w:hAnsi="Calibri" w:cs="Times New Roman"/>
          <w:lang w:eastAsia="zh-CN"/>
        </w:rPr>
      </w:pPr>
      <w:r w:rsidRPr="009D31D1">
        <w:rPr>
          <w:rFonts w:ascii="Times New Roman" w:eastAsia="Times New Roman" w:hAnsi="Times New Roman" w:cs="Times New Roman"/>
          <w:bCs/>
          <w:i/>
          <w:sz w:val="18"/>
          <w:szCs w:val="18"/>
          <w:lang w:eastAsia="zh-CN"/>
        </w:rPr>
        <w:t>(реквизиты устава юридического лица, свидетельства о государственной  регистрации индивидуального предпринимателя, доверенности)</w:t>
      </w:r>
    </w:p>
    <w:p w:rsidR="009D31D1" w:rsidRPr="009D31D1" w:rsidRDefault="009D31D1" w:rsidP="009D31D1">
      <w:pPr>
        <w:widowControl w:val="0"/>
        <w:suppressAutoHyphens/>
        <w:autoSpaceDE w:val="0"/>
        <w:spacing w:after="0" w:line="240" w:lineRule="auto"/>
        <w:jc w:val="both"/>
        <w:rPr>
          <w:rFonts w:ascii="Calibri" w:eastAsia="Times New Roman" w:hAnsi="Calibri" w:cs="Times New Roman"/>
          <w:lang w:eastAsia="zh-CN"/>
        </w:rPr>
      </w:pPr>
      <w:r w:rsidRPr="009D31D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с другой стороны, далее именуемые «Стороны», в соответствии </w:t>
      </w:r>
      <w:r w:rsidRPr="009D31D1">
        <w:rPr>
          <w:rFonts w:ascii="Times New Roman" w:eastAsia="Times New Roman" w:hAnsi="Times New Roman" w:cs="Times New Roman"/>
          <w:sz w:val="28"/>
          <w:szCs w:val="28"/>
          <w:lang w:eastAsia="zh-CN"/>
        </w:rPr>
        <w:br/>
        <w:t>с Бюджетным кодексом Российской Федерации, _________________________________________________________________,</w:t>
      </w:r>
    </w:p>
    <w:p w:rsidR="009D31D1" w:rsidRPr="009D31D1" w:rsidRDefault="009D31D1" w:rsidP="009D31D1">
      <w:pPr>
        <w:widowControl w:val="0"/>
        <w:suppressAutoHyphens/>
        <w:autoSpaceDE w:val="0"/>
        <w:spacing w:after="0" w:line="240" w:lineRule="auto"/>
        <w:rPr>
          <w:rFonts w:ascii="Calibri" w:eastAsia="Times New Roman" w:hAnsi="Calibri" w:cs="Times New Roman"/>
          <w:lang w:eastAsia="zh-CN"/>
        </w:rPr>
      </w:pPr>
      <w:r w:rsidRPr="009D31D1">
        <w:rPr>
          <w:rFonts w:ascii="Times New Roman" w:eastAsia="Times New Roman" w:hAnsi="Times New Roman" w:cs="Times New Roman"/>
          <w:bCs/>
          <w:i/>
          <w:sz w:val="18"/>
          <w:szCs w:val="18"/>
          <w:lang w:eastAsia="zh-CN"/>
        </w:rPr>
        <w:t xml:space="preserve">(наименование Порядка предоставления субсидии из бюджета  </w:t>
      </w:r>
      <w:proofErr w:type="spellStart"/>
      <w:r w:rsidRPr="009D31D1">
        <w:rPr>
          <w:rFonts w:ascii="Times New Roman" w:eastAsia="Times New Roman" w:hAnsi="Times New Roman" w:cs="Times New Roman"/>
          <w:bCs/>
          <w:i/>
          <w:sz w:val="18"/>
          <w:szCs w:val="18"/>
          <w:lang w:eastAsia="zh-CN"/>
        </w:rPr>
        <w:t>Сурковского</w:t>
      </w:r>
      <w:proofErr w:type="spellEnd"/>
      <w:r w:rsidRPr="009D31D1">
        <w:rPr>
          <w:rFonts w:ascii="Times New Roman" w:eastAsia="Times New Roman" w:hAnsi="Times New Roman" w:cs="Times New Roman"/>
          <w:bCs/>
          <w:i/>
          <w:sz w:val="18"/>
          <w:szCs w:val="18"/>
          <w:lang w:eastAsia="zh-CN"/>
        </w:rPr>
        <w:t xml:space="preserve"> </w:t>
      </w:r>
      <w:proofErr w:type="spellStart"/>
      <w:r w:rsidRPr="009D31D1">
        <w:rPr>
          <w:rFonts w:ascii="Times New Roman" w:eastAsia="Times New Roman" w:hAnsi="Times New Roman" w:cs="Times New Roman"/>
          <w:bCs/>
          <w:i/>
          <w:sz w:val="18"/>
          <w:szCs w:val="18"/>
          <w:lang w:eastAsia="zh-CN"/>
        </w:rPr>
        <w:t>сельсоветаТогучинского</w:t>
      </w:r>
      <w:proofErr w:type="spellEnd"/>
      <w:r w:rsidRPr="009D31D1">
        <w:rPr>
          <w:rFonts w:ascii="Times New Roman" w:eastAsia="Times New Roman" w:hAnsi="Times New Roman" w:cs="Times New Roman"/>
          <w:bCs/>
          <w:i/>
          <w:sz w:val="18"/>
          <w:szCs w:val="18"/>
          <w:lang w:eastAsia="zh-CN"/>
        </w:rPr>
        <w:t xml:space="preserve"> района Новосибирской области Получателю)</w:t>
      </w:r>
      <w:r w:rsidRPr="009D31D1">
        <w:rPr>
          <w:rFonts w:ascii="Times New Roman" w:eastAsia="Times New Roman" w:hAnsi="Times New Roman" w:cs="Times New Roman"/>
          <w:bCs/>
          <w:i/>
          <w:sz w:val="18"/>
          <w:szCs w:val="18"/>
          <w:lang w:eastAsia="zh-CN"/>
        </w:rPr>
        <w:br/>
      </w:r>
      <w:r w:rsidRPr="009D31D1">
        <w:rPr>
          <w:rFonts w:ascii="Times New Roman" w:eastAsia="Times New Roman" w:hAnsi="Times New Roman" w:cs="Times New Roman"/>
          <w:sz w:val="28"/>
          <w:szCs w:val="28"/>
          <w:lang w:eastAsia="zh-CN"/>
        </w:rPr>
        <w:t>утвержденным</w:t>
      </w:r>
      <w:proofErr w:type="gramStart"/>
      <w:r w:rsidRPr="009D31D1">
        <w:rPr>
          <w:rFonts w:ascii="Times New Roman" w:eastAsia="Times New Roman" w:hAnsi="Times New Roman" w:cs="Times New Roman"/>
          <w:sz w:val="28"/>
          <w:szCs w:val="28"/>
          <w:lang w:eastAsia="zh-CN"/>
        </w:rPr>
        <w:t>и(</w:t>
      </w:r>
      <w:proofErr w:type="spellStart"/>
      <w:proofErr w:type="gramEnd"/>
      <w:r w:rsidRPr="009D31D1">
        <w:rPr>
          <w:rFonts w:ascii="Times New Roman" w:eastAsia="Times New Roman" w:hAnsi="Times New Roman" w:cs="Times New Roman"/>
          <w:sz w:val="28"/>
          <w:szCs w:val="28"/>
          <w:lang w:eastAsia="zh-CN"/>
        </w:rPr>
        <w:t>ым</w:t>
      </w:r>
      <w:proofErr w:type="spellEnd"/>
      <w:r w:rsidRPr="009D31D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) постановлением администрации  </w:t>
      </w:r>
      <w:proofErr w:type="spellStart"/>
      <w:r w:rsidRPr="009D31D1">
        <w:rPr>
          <w:rFonts w:ascii="Times New Roman" w:eastAsia="Times New Roman" w:hAnsi="Times New Roman" w:cs="Times New Roman"/>
          <w:sz w:val="28"/>
          <w:szCs w:val="28"/>
          <w:lang w:eastAsia="zh-CN"/>
        </w:rPr>
        <w:t>Сурковского</w:t>
      </w:r>
      <w:proofErr w:type="spellEnd"/>
      <w:r w:rsidRPr="009D31D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сельсовета  </w:t>
      </w:r>
      <w:proofErr w:type="spellStart"/>
      <w:r w:rsidRPr="009D31D1">
        <w:rPr>
          <w:rFonts w:ascii="Times New Roman" w:eastAsia="Times New Roman" w:hAnsi="Times New Roman" w:cs="Times New Roman"/>
          <w:sz w:val="28"/>
          <w:szCs w:val="28"/>
          <w:lang w:eastAsia="zh-CN"/>
        </w:rPr>
        <w:t>Тогучинского</w:t>
      </w:r>
      <w:proofErr w:type="spellEnd"/>
      <w:r w:rsidRPr="009D31D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района  Новосибирской области                                          </w:t>
      </w:r>
    </w:p>
    <w:p w:rsidR="009D31D1" w:rsidRPr="009D31D1" w:rsidRDefault="009D31D1" w:rsidP="009D31D1">
      <w:pPr>
        <w:widowControl w:val="0"/>
        <w:suppressAutoHyphens/>
        <w:autoSpaceDE w:val="0"/>
        <w:spacing w:after="0" w:line="240" w:lineRule="auto"/>
        <w:jc w:val="both"/>
        <w:rPr>
          <w:rFonts w:ascii="Calibri" w:eastAsia="Times New Roman" w:hAnsi="Calibri" w:cs="Times New Roman"/>
          <w:lang w:eastAsia="zh-CN"/>
        </w:rPr>
      </w:pPr>
      <w:r w:rsidRPr="009D31D1">
        <w:rPr>
          <w:rFonts w:ascii="Times New Roman" w:eastAsia="Times New Roman" w:hAnsi="Times New Roman" w:cs="Times New Roman"/>
          <w:sz w:val="28"/>
          <w:szCs w:val="28"/>
          <w:lang w:eastAsia="zh-CN"/>
        </w:rPr>
        <w:t>от «___» _________20__ г. № ______(далее – Порядок предоставления субсидии), заключили настоящее Соглашение о нижеследующем.</w:t>
      </w:r>
    </w:p>
    <w:p w:rsidR="009D31D1" w:rsidRPr="009D31D1" w:rsidRDefault="009D31D1" w:rsidP="009D31D1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9D31D1" w:rsidRPr="009D31D1" w:rsidRDefault="009D31D1" w:rsidP="009D31D1">
      <w:pPr>
        <w:widowControl w:val="0"/>
        <w:suppressAutoHyphens/>
        <w:autoSpaceDE w:val="0"/>
        <w:spacing w:after="0" w:line="240" w:lineRule="auto"/>
        <w:jc w:val="center"/>
        <w:rPr>
          <w:rFonts w:ascii="Courier New" w:eastAsia="Times New Roman" w:hAnsi="Courier New" w:cs="Courier New"/>
          <w:sz w:val="20"/>
          <w:szCs w:val="20"/>
          <w:lang w:eastAsia="zh-CN"/>
        </w:rPr>
      </w:pPr>
      <w:bookmarkStart w:id="1" w:name="Par82"/>
      <w:bookmarkEnd w:id="1"/>
      <w:r w:rsidRPr="009D31D1">
        <w:rPr>
          <w:rFonts w:ascii="Times New Roman" w:eastAsia="Times New Roman" w:hAnsi="Times New Roman" w:cs="Times New Roman"/>
          <w:sz w:val="28"/>
          <w:szCs w:val="28"/>
          <w:lang w:val="en-US" w:eastAsia="zh-CN"/>
        </w:rPr>
        <w:t>I</w:t>
      </w:r>
      <w:r w:rsidRPr="009D31D1">
        <w:rPr>
          <w:rFonts w:ascii="Times New Roman" w:eastAsia="Times New Roman" w:hAnsi="Times New Roman" w:cs="Times New Roman"/>
          <w:sz w:val="28"/>
          <w:szCs w:val="28"/>
          <w:lang w:eastAsia="zh-CN"/>
        </w:rPr>
        <w:t>. Предмет Соглашения</w:t>
      </w:r>
    </w:p>
    <w:p w:rsidR="009D31D1" w:rsidRPr="009D31D1" w:rsidRDefault="009D31D1" w:rsidP="009D31D1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zh-CN"/>
        </w:rPr>
      </w:pPr>
    </w:p>
    <w:p w:rsidR="009D31D1" w:rsidRPr="009D31D1" w:rsidRDefault="009D31D1" w:rsidP="009D31D1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Courier New" w:eastAsia="Times New Roman" w:hAnsi="Courier New" w:cs="Courier New"/>
          <w:sz w:val="20"/>
          <w:szCs w:val="20"/>
          <w:lang w:eastAsia="zh-CN"/>
        </w:rPr>
      </w:pPr>
      <w:r w:rsidRPr="009D31D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1.1. Предметом настоящего Соглашения является предоставление из бюджета </w:t>
      </w:r>
      <w:proofErr w:type="spellStart"/>
      <w:r w:rsidRPr="009D31D1">
        <w:rPr>
          <w:rFonts w:ascii="Times New Roman" w:eastAsia="Times New Roman" w:hAnsi="Times New Roman" w:cs="Times New Roman"/>
          <w:sz w:val="28"/>
          <w:szCs w:val="28"/>
          <w:lang w:eastAsia="zh-CN"/>
        </w:rPr>
        <w:t>Сурковского</w:t>
      </w:r>
      <w:proofErr w:type="spellEnd"/>
      <w:r w:rsidRPr="009D31D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сельсовета </w:t>
      </w:r>
      <w:proofErr w:type="spellStart"/>
      <w:r w:rsidRPr="009D31D1">
        <w:rPr>
          <w:rFonts w:ascii="Times New Roman" w:eastAsia="Times New Roman" w:hAnsi="Times New Roman" w:cs="Times New Roman"/>
          <w:sz w:val="28"/>
          <w:szCs w:val="28"/>
          <w:lang w:eastAsia="zh-CN"/>
        </w:rPr>
        <w:t>Тогучинского</w:t>
      </w:r>
      <w:proofErr w:type="spellEnd"/>
      <w:r w:rsidRPr="009D31D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района Новосибирской области в 20__ году / 20__– 20__ годах</w:t>
      </w:r>
      <w:r w:rsidRPr="009D31D1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zh-CN"/>
        </w:rPr>
        <w:footnoteReference w:id="52"/>
      </w:r>
      <w:r w:rsidRPr="009D31D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субсидии:</w:t>
      </w:r>
    </w:p>
    <w:p w:rsidR="009D31D1" w:rsidRPr="009D31D1" w:rsidRDefault="009D31D1" w:rsidP="009D31D1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Courier New" w:eastAsia="Times New Roman" w:hAnsi="Courier New" w:cs="Courier New"/>
          <w:sz w:val="20"/>
          <w:szCs w:val="20"/>
          <w:lang w:eastAsia="zh-CN"/>
        </w:rPr>
      </w:pPr>
      <w:r w:rsidRPr="009D31D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1.1.1.  в целях финансового обеспечения затрат Получателя, связанных </w:t>
      </w:r>
      <w:proofErr w:type="gramStart"/>
      <w:r w:rsidRPr="009D31D1">
        <w:rPr>
          <w:rFonts w:ascii="Times New Roman" w:eastAsia="Times New Roman" w:hAnsi="Times New Roman" w:cs="Times New Roman"/>
          <w:sz w:val="28"/>
          <w:szCs w:val="28"/>
          <w:lang w:eastAsia="zh-CN"/>
        </w:rPr>
        <w:t>с</w:t>
      </w:r>
      <w:proofErr w:type="gramEnd"/>
      <w:r w:rsidRPr="009D31D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_________________________________________________ (далее – Субсидия); </w:t>
      </w:r>
    </w:p>
    <w:p w:rsidR="009D31D1" w:rsidRPr="009D31D1" w:rsidRDefault="009D31D1" w:rsidP="009D31D1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D31D1">
        <w:rPr>
          <w:rFonts w:ascii="Times New Roman" w:eastAsia="Times New Roman" w:hAnsi="Times New Roman" w:cs="Times New Roman"/>
          <w:i/>
          <w:sz w:val="18"/>
          <w:szCs w:val="18"/>
          <w:lang w:eastAsia="zh-CN"/>
        </w:rPr>
        <w:t xml:space="preserve">        (производством (реализацией) товаров, выполнением работ, оказанием услуг)</w:t>
      </w:r>
      <w:r w:rsidRPr="009D31D1">
        <w:rPr>
          <w:rFonts w:ascii="Times New Roman" w:eastAsia="Times New Roman" w:hAnsi="Times New Roman" w:cs="Times New Roman"/>
          <w:i/>
          <w:sz w:val="18"/>
          <w:szCs w:val="18"/>
          <w:vertAlign w:val="superscript"/>
          <w:lang w:eastAsia="zh-CN"/>
        </w:rPr>
        <w:footnoteReference w:id="53"/>
      </w:r>
    </w:p>
    <w:p w:rsidR="009D31D1" w:rsidRPr="009D31D1" w:rsidRDefault="009D31D1" w:rsidP="009D31D1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Courier New" w:eastAsia="Times New Roman" w:hAnsi="Courier New" w:cs="Courier New"/>
          <w:sz w:val="20"/>
          <w:szCs w:val="20"/>
          <w:lang w:eastAsia="zh-CN"/>
        </w:rPr>
      </w:pPr>
      <w:r w:rsidRPr="009D31D1">
        <w:rPr>
          <w:rFonts w:ascii="Times New Roman" w:eastAsia="Times New Roman" w:hAnsi="Times New Roman" w:cs="Times New Roman"/>
          <w:sz w:val="28"/>
          <w:szCs w:val="28"/>
          <w:lang w:eastAsia="zh-CN"/>
        </w:rPr>
        <w:t>1.1.2. в целях реализации Получателем следующих проектов (мероприятий)</w:t>
      </w:r>
      <w:r w:rsidRPr="009D31D1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zh-CN"/>
        </w:rPr>
        <w:footnoteReference w:id="54"/>
      </w:r>
      <w:r w:rsidRPr="009D31D1">
        <w:rPr>
          <w:rFonts w:ascii="Times New Roman" w:eastAsia="Times New Roman" w:hAnsi="Times New Roman" w:cs="Times New Roman"/>
          <w:sz w:val="28"/>
          <w:szCs w:val="28"/>
          <w:lang w:eastAsia="zh-CN"/>
        </w:rPr>
        <w:t>:</w:t>
      </w:r>
    </w:p>
    <w:p w:rsidR="009D31D1" w:rsidRPr="009D31D1" w:rsidRDefault="009D31D1" w:rsidP="009D31D1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Courier New" w:eastAsia="Times New Roman" w:hAnsi="Courier New" w:cs="Courier New"/>
          <w:sz w:val="20"/>
          <w:szCs w:val="20"/>
          <w:lang w:eastAsia="zh-CN"/>
        </w:rPr>
      </w:pPr>
      <w:r w:rsidRPr="009D31D1">
        <w:rPr>
          <w:rFonts w:ascii="Times New Roman" w:eastAsia="Times New Roman" w:hAnsi="Times New Roman" w:cs="Times New Roman"/>
          <w:sz w:val="28"/>
          <w:szCs w:val="28"/>
          <w:lang w:eastAsia="zh-CN"/>
        </w:rPr>
        <w:t>1.1.2.1. _______________________________________________________;</w:t>
      </w:r>
    </w:p>
    <w:p w:rsidR="009D31D1" w:rsidRPr="009D31D1" w:rsidRDefault="009D31D1" w:rsidP="009D31D1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Courier New" w:eastAsia="Times New Roman" w:hAnsi="Courier New" w:cs="Courier New"/>
          <w:sz w:val="20"/>
          <w:szCs w:val="20"/>
          <w:lang w:eastAsia="zh-CN"/>
        </w:rPr>
      </w:pPr>
      <w:r w:rsidRPr="009D31D1">
        <w:rPr>
          <w:rFonts w:ascii="Times New Roman" w:eastAsia="Times New Roman" w:hAnsi="Times New Roman" w:cs="Times New Roman"/>
          <w:sz w:val="28"/>
          <w:szCs w:val="28"/>
          <w:lang w:eastAsia="zh-CN"/>
        </w:rPr>
        <w:t>1.1.2.2. _______________________________________________________.</w:t>
      </w:r>
    </w:p>
    <w:p w:rsidR="009D31D1" w:rsidRPr="009D31D1" w:rsidRDefault="009D31D1" w:rsidP="009D31D1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9D31D1" w:rsidRPr="009D31D1" w:rsidRDefault="009D31D1" w:rsidP="009D31D1">
      <w:pPr>
        <w:widowControl w:val="0"/>
        <w:suppressAutoHyphens/>
        <w:autoSpaceDE w:val="0"/>
        <w:spacing w:after="0" w:line="240" w:lineRule="auto"/>
        <w:jc w:val="center"/>
        <w:rPr>
          <w:rFonts w:ascii="Courier New" w:eastAsia="Times New Roman" w:hAnsi="Courier New" w:cs="Courier New"/>
          <w:sz w:val="20"/>
          <w:szCs w:val="20"/>
          <w:lang w:eastAsia="zh-CN"/>
        </w:rPr>
      </w:pPr>
      <w:r w:rsidRPr="009D31D1">
        <w:rPr>
          <w:rFonts w:ascii="Times New Roman" w:eastAsia="Times New Roman" w:hAnsi="Times New Roman" w:cs="Times New Roman"/>
          <w:sz w:val="28"/>
          <w:szCs w:val="28"/>
          <w:lang w:val="en-US" w:eastAsia="zh-CN"/>
        </w:rPr>
        <w:t>II</w:t>
      </w:r>
      <w:r w:rsidRPr="009D31D1">
        <w:rPr>
          <w:rFonts w:ascii="Times New Roman" w:eastAsia="Times New Roman" w:hAnsi="Times New Roman" w:cs="Times New Roman"/>
          <w:sz w:val="28"/>
          <w:szCs w:val="28"/>
          <w:lang w:eastAsia="zh-CN"/>
        </w:rPr>
        <w:t>. Финансовое обеспечение предоставления Субсидии</w:t>
      </w:r>
    </w:p>
    <w:p w:rsidR="009D31D1" w:rsidRPr="009D31D1" w:rsidRDefault="009D31D1" w:rsidP="009D31D1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9D31D1" w:rsidRPr="009D31D1" w:rsidRDefault="009D31D1" w:rsidP="009D31D1">
      <w:pPr>
        <w:widowControl w:val="0"/>
        <w:suppressAutoHyphens/>
        <w:autoSpaceDE w:val="0"/>
        <w:spacing w:after="0" w:line="240" w:lineRule="auto"/>
        <w:jc w:val="both"/>
        <w:rPr>
          <w:rFonts w:ascii="Calibri" w:eastAsia="Times New Roman" w:hAnsi="Calibri" w:cs="Times New Roman"/>
          <w:lang w:eastAsia="zh-CN"/>
        </w:rPr>
      </w:pPr>
      <w:r w:rsidRPr="009D31D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2.1. Субсидия предоставляется в соответствии с лимитами бюджетных обязательств, доведенными администрацией  сельсовета </w:t>
      </w:r>
      <w:r w:rsidRPr="009D31D1">
        <w:rPr>
          <w:rFonts w:ascii="Times New Roman" w:eastAsia="Times New Roman" w:hAnsi="Times New Roman" w:cs="Times New Roman"/>
          <w:i/>
          <w:sz w:val="28"/>
          <w:szCs w:val="28"/>
          <w:lang w:eastAsia="zh-CN"/>
        </w:rPr>
        <w:t xml:space="preserve"> </w:t>
      </w:r>
      <w:r w:rsidRPr="009D31D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по кодам классификации расходов бюджетов Российской Федерации (далее – коды БК) на цели, указанные в разделе </w:t>
      </w:r>
      <w:r w:rsidRPr="009D31D1">
        <w:rPr>
          <w:rFonts w:ascii="Times New Roman" w:eastAsia="Times New Roman" w:hAnsi="Times New Roman" w:cs="Times New Roman"/>
          <w:sz w:val="28"/>
          <w:szCs w:val="28"/>
          <w:lang w:val="en-US" w:eastAsia="zh-CN"/>
        </w:rPr>
        <w:t>I</w:t>
      </w:r>
      <w:r w:rsidRPr="009D31D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настоящего Соглашения, в следующем размере</w:t>
      </w:r>
      <w:r w:rsidRPr="009D31D1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zh-CN"/>
        </w:rPr>
        <w:footnoteReference w:id="55"/>
      </w:r>
      <w:r w:rsidRPr="009D31D1">
        <w:rPr>
          <w:rFonts w:ascii="Times New Roman" w:eastAsia="Times New Roman" w:hAnsi="Times New Roman" w:cs="Times New Roman"/>
          <w:sz w:val="28"/>
          <w:szCs w:val="28"/>
          <w:lang w:eastAsia="zh-CN"/>
        </w:rPr>
        <w:t>:</w:t>
      </w:r>
    </w:p>
    <w:p w:rsidR="009D31D1" w:rsidRPr="009D31D1" w:rsidRDefault="009D31D1" w:rsidP="009D31D1">
      <w:pPr>
        <w:widowControl w:val="0"/>
        <w:suppressAutoHyphens/>
        <w:autoSpaceDE w:val="0"/>
        <w:spacing w:after="0" w:line="240" w:lineRule="auto"/>
        <w:ind w:left="567" w:hanging="425"/>
        <w:jc w:val="both"/>
        <w:rPr>
          <w:rFonts w:ascii="Courier New" w:eastAsia="Times New Roman" w:hAnsi="Courier New" w:cs="Courier New"/>
          <w:sz w:val="20"/>
          <w:szCs w:val="20"/>
          <w:lang w:eastAsia="zh-CN"/>
        </w:rPr>
      </w:pPr>
      <w:r w:rsidRPr="009D31D1">
        <w:rPr>
          <w:rFonts w:ascii="Times New Roman" w:eastAsia="Times New Roman" w:hAnsi="Times New Roman" w:cs="Times New Roman"/>
          <w:sz w:val="28"/>
          <w:szCs w:val="28"/>
          <w:lang w:eastAsia="zh-CN"/>
        </w:rPr>
        <w:lastRenderedPageBreak/>
        <w:t xml:space="preserve">        в 20__ году</w:t>
      </w:r>
      <w:proofErr w:type="gramStart"/>
      <w:r w:rsidRPr="009D31D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________ (_________) </w:t>
      </w:r>
      <w:proofErr w:type="gramEnd"/>
      <w:r w:rsidRPr="009D31D1">
        <w:rPr>
          <w:rFonts w:ascii="Times New Roman" w:eastAsia="Times New Roman" w:hAnsi="Times New Roman" w:cs="Times New Roman"/>
          <w:sz w:val="28"/>
          <w:szCs w:val="28"/>
          <w:lang w:eastAsia="zh-CN"/>
        </w:rPr>
        <w:t>рублей - по коду БК _____________;</w:t>
      </w:r>
    </w:p>
    <w:p w:rsidR="009D31D1" w:rsidRPr="009D31D1" w:rsidRDefault="009D31D1" w:rsidP="009D31D1">
      <w:pPr>
        <w:widowControl w:val="0"/>
        <w:suppressAutoHyphens/>
        <w:autoSpaceDE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zh-CN"/>
        </w:rPr>
      </w:pPr>
      <w:r w:rsidRPr="009D31D1">
        <w:rPr>
          <w:rFonts w:ascii="Times New Roman" w:eastAsia="Times New Roman" w:hAnsi="Times New Roman" w:cs="Times New Roman"/>
          <w:bCs/>
          <w:i/>
          <w:sz w:val="18"/>
          <w:szCs w:val="18"/>
          <w:lang w:eastAsia="zh-CN"/>
        </w:rPr>
        <w:t xml:space="preserve">                                                                            (сумма прописью)                                                                   (код БК)</w:t>
      </w:r>
    </w:p>
    <w:p w:rsidR="009D31D1" w:rsidRPr="009D31D1" w:rsidRDefault="009D31D1" w:rsidP="009D31D1">
      <w:pPr>
        <w:widowControl w:val="0"/>
        <w:suppressAutoHyphens/>
        <w:autoSpaceDE w:val="0"/>
        <w:spacing w:after="0" w:line="240" w:lineRule="auto"/>
        <w:ind w:left="567" w:hanging="425"/>
        <w:jc w:val="both"/>
        <w:rPr>
          <w:rFonts w:ascii="Courier New" w:eastAsia="Times New Roman" w:hAnsi="Courier New" w:cs="Courier New"/>
          <w:sz w:val="20"/>
          <w:szCs w:val="20"/>
          <w:lang w:eastAsia="zh-CN"/>
        </w:rPr>
      </w:pPr>
      <w:r w:rsidRPr="009D31D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в 20__ году</w:t>
      </w:r>
      <w:proofErr w:type="gramStart"/>
      <w:r w:rsidRPr="009D31D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________ (_________) </w:t>
      </w:r>
      <w:proofErr w:type="gramEnd"/>
      <w:r w:rsidRPr="009D31D1">
        <w:rPr>
          <w:rFonts w:ascii="Times New Roman" w:eastAsia="Times New Roman" w:hAnsi="Times New Roman" w:cs="Times New Roman"/>
          <w:sz w:val="28"/>
          <w:szCs w:val="28"/>
          <w:lang w:eastAsia="zh-CN"/>
        </w:rPr>
        <w:t>рублей - по коду БК _____________;</w:t>
      </w:r>
    </w:p>
    <w:p w:rsidR="009D31D1" w:rsidRPr="009D31D1" w:rsidRDefault="009D31D1" w:rsidP="009D31D1">
      <w:pPr>
        <w:widowControl w:val="0"/>
        <w:suppressAutoHyphens/>
        <w:autoSpaceDE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zh-CN"/>
        </w:rPr>
      </w:pPr>
      <w:r w:rsidRPr="009D31D1">
        <w:rPr>
          <w:rFonts w:ascii="Times New Roman" w:eastAsia="Times New Roman" w:hAnsi="Times New Roman" w:cs="Times New Roman"/>
          <w:bCs/>
          <w:i/>
          <w:sz w:val="18"/>
          <w:szCs w:val="18"/>
          <w:lang w:eastAsia="zh-CN"/>
        </w:rPr>
        <w:t xml:space="preserve">                                                                            (сумма прописью)                                                                    (код БК)</w:t>
      </w:r>
    </w:p>
    <w:p w:rsidR="009D31D1" w:rsidRPr="009D31D1" w:rsidRDefault="009D31D1" w:rsidP="009D31D1">
      <w:pPr>
        <w:widowControl w:val="0"/>
        <w:suppressAutoHyphens/>
        <w:autoSpaceDE w:val="0"/>
        <w:spacing w:after="0" w:line="240" w:lineRule="auto"/>
        <w:ind w:left="567" w:hanging="425"/>
        <w:jc w:val="both"/>
        <w:rPr>
          <w:rFonts w:ascii="Courier New" w:eastAsia="Times New Roman" w:hAnsi="Courier New" w:cs="Courier New"/>
          <w:sz w:val="20"/>
          <w:szCs w:val="20"/>
          <w:lang w:eastAsia="zh-CN"/>
        </w:rPr>
      </w:pPr>
      <w:r w:rsidRPr="009D31D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в 20__ году</w:t>
      </w:r>
      <w:proofErr w:type="gramStart"/>
      <w:r w:rsidRPr="009D31D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________ (_________)  </w:t>
      </w:r>
      <w:proofErr w:type="gramEnd"/>
      <w:r w:rsidRPr="009D31D1">
        <w:rPr>
          <w:rFonts w:ascii="Times New Roman" w:eastAsia="Times New Roman" w:hAnsi="Times New Roman" w:cs="Times New Roman"/>
          <w:sz w:val="28"/>
          <w:szCs w:val="28"/>
          <w:lang w:eastAsia="zh-CN"/>
        </w:rPr>
        <w:t>рублей - по коду БК ____________.</w:t>
      </w:r>
    </w:p>
    <w:p w:rsidR="009D31D1" w:rsidRPr="009D31D1" w:rsidRDefault="009D31D1" w:rsidP="009D31D1">
      <w:pPr>
        <w:widowControl w:val="0"/>
        <w:suppressAutoHyphens/>
        <w:autoSpaceDE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zh-CN"/>
        </w:rPr>
      </w:pPr>
      <w:r w:rsidRPr="009D31D1">
        <w:rPr>
          <w:rFonts w:ascii="Times New Roman" w:eastAsia="Times New Roman" w:hAnsi="Times New Roman" w:cs="Times New Roman"/>
          <w:bCs/>
          <w:i/>
          <w:sz w:val="18"/>
          <w:szCs w:val="18"/>
          <w:lang w:eastAsia="zh-CN"/>
        </w:rPr>
        <w:t xml:space="preserve">                                                                            (сумма прописью)                                                                     (код БК)</w:t>
      </w:r>
    </w:p>
    <w:p w:rsidR="009D31D1" w:rsidRPr="009D31D1" w:rsidRDefault="009D31D1" w:rsidP="009D31D1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 w:val="28"/>
          <w:szCs w:val="28"/>
          <w:lang w:eastAsia="zh-CN"/>
        </w:rPr>
      </w:pPr>
    </w:p>
    <w:p w:rsidR="009D31D1" w:rsidRPr="009D31D1" w:rsidRDefault="009D31D1" w:rsidP="009D31D1">
      <w:pPr>
        <w:widowControl w:val="0"/>
        <w:suppressAutoHyphens/>
        <w:autoSpaceDE w:val="0"/>
        <w:spacing w:after="0" w:line="240" w:lineRule="auto"/>
        <w:jc w:val="center"/>
        <w:rPr>
          <w:rFonts w:ascii="Courier New" w:eastAsia="Times New Roman" w:hAnsi="Courier New" w:cs="Courier New"/>
          <w:sz w:val="20"/>
          <w:szCs w:val="20"/>
          <w:lang w:eastAsia="zh-CN"/>
        </w:rPr>
      </w:pPr>
      <w:r w:rsidRPr="009D31D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</w:t>
      </w:r>
      <w:r w:rsidRPr="009D31D1">
        <w:rPr>
          <w:rFonts w:ascii="Times New Roman" w:eastAsia="Times New Roman" w:hAnsi="Times New Roman" w:cs="Times New Roman"/>
          <w:sz w:val="28"/>
          <w:szCs w:val="28"/>
          <w:lang w:val="en-US" w:eastAsia="zh-CN"/>
        </w:rPr>
        <w:t>III</w:t>
      </w:r>
      <w:r w:rsidRPr="009D31D1">
        <w:rPr>
          <w:rFonts w:ascii="Times New Roman" w:eastAsia="Times New Roman" w:hAnsi="Times New Roman" w:cs="Times New Roman"/>
          <w:sz w:val="28"/>
          <w:szCs w:val="28"/>
          <w:lang w:eastAsia="zh-CN"/>
        </w:rPr>
        <w:t>. Условия и порядок предоставления Субсидии</w:t>
      </w:r>
    </w:p>
    <w:p w:rsidR="009D31D1" w:rsidRPr="009D31D1" w:rsidRDefault="009D31D1" w:rsidP="009D31D1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9D31D1" w:rsidRPr="009D31D1" w:rsidRDefault="009D31D1" w:rsidP="009D31D1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Courier New" w:eastAsia="Times New Roman" w:hAnsi="Courier New" w:cs="Courier New"/>
          <w:sz w:val="20"/>
          <w:szCs w:val="20"/>
          <w:lang w:eastAsia="zh-CN"/>
        </w:rPr>
      </w:pPr>
      <w:r w:rsidRPr="009D31D1">
        <w:rPr>
          <w:rFonts w:ascii="Times New Roman" w:eastAsia="Times New Roman" w:hAnsi="Times New Roman" w:cs="Times New Roman"/>
          <w:sz w:val="28"/>
          <w:szCs w:val="28"/>
          <w:lang w:eastAsia="zh-CN"/>
        </w:rPr>
        <w:t>3.1. Субсидия предоставляется в соответствии с Порядком предоставления субсидии:</w:t>
      </w:r>
    </w:p>
    <w:p w:rsidR="009D31D1" w:rsidRPr="009D31D1" w:rsidRDefault="009D31D1" w:rsidP="009D31D1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Courier New" w:eastAsia="Times New Roman" w:hAnsi="Courier New" w:cs="Courier New"/>
          <w:sz w:val="20"/>
          <w:szCs w:val="20"/>
          <w:lang w:eastAsia="zh-CN"/>
        </w:rPr>
      </w:pPr>
      <w:r w:rsidRPr="009D31D1">
        <w:rPr>
          <w:rFonts w:ascii="Times New Roman" w:eastAsia="Times New Roman" w:hAnsi="Times New Roman" w:cs="Times New Roman"/>
          <w:sz w:val="28"/>
          <w:szCs w:val="28"/>
          <w:lang w:eastAsia="zh-CN"/>
        </w:rPr>
        <w:t>3.1.1. при представлении Получателем в администрацию сельсовета:</w:t>
      </w:r>
    </w:p>
    <w:p w:rsidR="009D31D1" w:rsidRPr="009D31D1" w:rsidRDefault="009D31D1" w:rsidP="009D31D1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Courier New" w:eastAsia="Times New Roman" w:hAnsi="Courier New" w:cs="Courier New"/>
          <w:sz w:val="20"/>
          <w:szCs w:val="20"/>
          <w:lang w:eastAsia="zh-CN"/>
        </w:rPr>
      </w:pPr>
      <w:proofErr w:type="gramStart"/>
      <w:r w:rsidRPr="009D31D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3.1.1.1. в срок до «__»_________20__г. документов, подтверждающих направление собственных и (или) привлеченных средств (заемные и кредитные средства, средства спонсоров и другие средства, полученные Получателем, за исключением средств, предоставленных из бюджетов бюджетной системы Российской Федерации), в размере не менее _____ процентов общего объема Субсидии на цели, указанные в разделе </w:t>
      </w:r>
      <w:r w:rsidRPr="009D31D1">
        <w:rPr>
          <w:rFonts w:ascii="Times New Roman" w:eastAsia="Times New Roman" w:hAnsi="Times New Roman" w:cs="Times New Roman"/>
          <w:sz w:val="28"/>
          <w:szCs w:val="28"/>
          <w:lang w:val="en-US" w:eastAsia="zh-CN"/>
        </w:rPr>
        <w:t>I</w:t>
      </w:r>
      <w:r w:rsidRPr="009D31D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настоящего Соглашения</w:t>
      </w:r>
      <w:r w:rsidRPr="009D31D1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zh-CN"/>
        </w:rPr>
        <w:footnoteReference w:id="56"/>
      </w:r>
      <w:r w:rsidRPr="009D31D1">
        <w:rPr>
          <w:rFonts w:ascii="Times New Roman" w:eastAsia="Times New Roman" w:hAnsi="Times New Roman" w:cs="Times New Roman"/>
          <w:sz w:val="28"/>
          <w:szCs w:val="28"/>
          <w:lang w:eastAsia="zh-CN"/>
        </w:rPr>
        <w:t>;</w:t>
      </w:r>
      <w:proofErr w:type="gramEnd"/>
    </w:p>
    <w:p w:rsidR="009D31D1" w:rsidRPr="009D31D1" w:rsidRDefault="009D31D1" w:rsidP="009D31D1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Courier New" w:eastAsia="Times New Roman" w:hAnsi="Courier New" w:cs="Courier New"/>
          <w:sz w:val="20"/>
          <w:szCs w:val="20"/>
          <w:lang w:eastAsia="zh-CN"/>
        </w:rPr>
      </w:pPr>
      <w:r w:rsidRPr="009D31D1">
        <w:rPr>
          <w:rFonts w:ascii="Times New Roman" w:eastAsia="Times New Roman" w:hAnsi="Times New Roman" w:cs="Times New Roman"/>
          <w:sz w:val="28"/>
          <w:szCs w:val="28"/>
          <w:lang w:eastAsia="zh-CN"/>
        </w:rPr>
        <w:t>3.1.1.2. в срок до «__»_________20__г. иных документов, в том числе</w:t>
      </w:r>
      <w:r w:rsidRPr="009D31D1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zh-CN"/>
        </w:rPr>
        <w:footnoteReference w:id="57"/>
      </w:r>
      <w:r w:rsidRPr="009D31D1">
        <w:rPr>
          <w:rFonts w:ascii="Times New Roman" w:eastAsia="Times New Roman" w:hAnsi="Times New Roman" w:cs="Times New Roman"/>
          <w:sz w:val="28"/>
          <w:szCs w:val="28"/>
          <w:lang w:eastAsia="zh-CN"/>
        </w:rPr>
        <w:t>:</w:t>
      </w:r>
    </w:p>
    <w:p w:rsidR="009D31D1" w:rsidRPr="009D31D1" w:rsidRDefault="009D31D1" w:rsidP="009D31D1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Courier New" w:eastAsia="Times New Roman" w:hAnsi="Courier New" w:cs="Courier New"/>
          <w:sz w:val="20"/>
          <w:szCs w:val="20"/>
          <w:lang w:eastAsia="zh-CN"/>
        </w:rPr>
      </w:pPr>
      <w:r w:rsidRPr="009D31D1">
        <w:rPr>
          <w:rFonts w:ascii="Times New Roman" w:eastAsia="Times New Roman" w:hAnsi="Times New Roman" w:cs="Times New Roman"/>
          <w:sz w:val="28"/>
          <w:szCs w:val="28"/>
          <w:lang w:eastAsia="zh-CN"/>
        </w:rPr>
        <w:t>3.1.1.2.1. ____________________________________________________;</w:t>
      </w:r>
    </w:p>
    <w:p w:rsidR="009D31D1" w:rsidRPr="009D31D1" w:rsidRDefault="009D31D1" w:rsidP="009D31D1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Courier New" w:eastAsia="Times New Roman" w:hAnsi="Courier New" w:cs="Courier New"/>
          <w:sz w:val="20"/>
          <w:szCs w:val="20"/>
          <w:lang w:eastAsia="zh-CN"/>
        </w:rPr>
      </w:pPr>
      <w:r w:rsidRPr="009D31D1">
        <w:rPr>
          <w:rFonts w:ascii="Times New Roman" w:eastAsia="Times New Roman" w:hAnsi="Times New Roman" w:cs="Times New Roman"/>
          <w:sz w:val="28"/>
          <w:szCs w:val="28"/>
          <w:lang w:eastAsia="zh-CN"/>
        </w:rPr>
        <w:t>3.1.1.2.2. ____________________________________________________;</w:t>
      </w:r>
    </w:p>
    <w:p w:rsidR="009D31D1" w:rsidRPr="009D31D1" w:rsidRDefault="009D31D1" w:rsidP="009D31D1">
      <w:pPr>
        <w:widowControl w:val="0"/>
        <w:tabs>
          <w:tab w:val="left" w:pos="0"/>
          <w:tab w:val="left" w:pos="851"/>
        </w:tabs>
        <w:suppressAutoHyphens/>
        <w:autoSpaceDE w:val="0"/>
        <w:spacing w:after="0" w:line="240" w:lineRule="auto"/>
        <w:ind w:firstLine="709"/>
        <w:jc w:val="both"/>
        <w:rPr>
          <w:rFonts w:ascii="Calibri" w:eastAsia="Times New Roman" w:hAnsi="Calibri" w:cs="Calibri"/>
          <w:szCs w:val="20"/>
          <w:lang w:eastAsia="zh-CN"/>
        </w:rPr>
      </w:pPr>
      <w:r w:rsidRPr="009D31D1">
        <w:rPr>
          <w:rFonts w:ascii="Times New Roman" w:eastAsia="Times New Roman" w:hAnsi="Times New Roman" w:cs="Times New Roman"/>
          <w:sz w:val="28"/>
          <w:szCs w:val="28"/>
          <w:lang w:eastAsia="zh-CN"/>
        </w:rPr>
        <w:t>3.1.2. при соблюдении иных условий, в том числе</w:t>
      </w:r>
      <w:r w:rsidRPr="009D31D1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zh-CN"/>
        </w:rPr>
        <w:footnoteReference w:id="58"/>
      </w:r>
      <w:r w:rsidRPr="009D31D1">
        <w:rPr>
          <w:rFonts w:ascii="Times New Roman" w:eastAsia="Times New Roman" w:hAnsi="Times New Roman" w:cs="Times New Roman"/>
          <w:sz w:val="28"/>
          <w:szCs w:val="28"/>
          <w:lang w:eastAsia="zh-CN"/>
        </w:rPr>
        <w:t>:</w:t>
      </w:r>
    </w:p>
    <w:p w:rsidR="009D31D1" w:rsidRPr="009D31D1" w:rsidRDefault="009D31D1" w:rsidP="009D31D1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Courier New" w:eastAsia="Times New Roman" w:hAnsi="Courier New" w:cs="Courier New"/>
          <w:sz w:val="20"/>
          <w:szCs w:val="20"/>
          <w:lang w:eastAsia="zh-CN"/>
        </w:rPr>
      </w:pPr>
      <w:r w:rsidRPr="009D31D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3.1.2.1. _____________________________________________________;</w:t>
      </w:r>
    </w:p>
    <w:p w:rsidR="009D31D1" w:rsidRPr="009D31D1" w:rsidRDefault="009D31D1" w:rsidP="009D31D1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Courier New" w:eastAsia="Times New Roman" w:hAnsi="Courier New" w:cs="Courier New"/>
          <w:sz w:val="20"/>
          <w:szCs w:val="20"/>
          <w:lang w:eastAsia="zh-CN"/>
        </w:rPr>
      </w:pPr>
      <w:r w:rsidRPr="009D31D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3.1.2.2. _____________________________________________________.</w:t>
      </w:r>
    </w:p>
    <w:p w:rsidR="009D31D1" w:rsidRPr="009D31D1" w:rsidRDefault="009D31D1" w:rsidP="009D31D1">
      <w:pPr>
        <w:widowControl w:val="0"/>
        <w:tabs>
          <w:tab w:val="left" w:pos="9356"/>
        </w:tabs>
        <w:suppressAutoHyphens/>
        <w:autoSpaceDE w:val="0"/>
        <w:spacing w:after="0" w:line="240" w:lineRule="auto"/>
        <w:ind w:firstLine="709"/>
        <w:jc w:val="both"/>
        <w:rPr>
          <w:rFonts w:ascii="Courier New" w:eastAsia="Times New Roman" w:hAnsi="Courier New" w:cs="Courier New"/>
          <w:sz w:val="20"/>
          <w:szCs w:val="20"/>
          <w:lang w:eastAsia="zh-CN"/>
        </w:rPr>
      </w:pPr>
      <w:r w:rsidRPr="009D31D1">
        <w:rPr>
          <w:rFonts w:ascii="Times New Roman" w:eastAsia="Times New Roman" w:hAnsi="Times New Roman" w:cs="Times New Roman"/>
          <w:sz w:val="28"/>
          <w:szCs w:val="28"/>
          <w:lang w:eastAsia="zh-CN"/>
        </w:rPr>
        <w:t>3.2. Перечисление Субсидии осуществляется в соответствии с бюджетным законодательством Российской Федерации:</w:t>
      </w:r>
    </w:p>
    <w:p w:rsidR="009D31D1" w:rsidRPr="009D31D1" w:rsidRDefault="009D31D1" w:rsidP="009D31D1">
      <w:pPr>
        <w:widowControl w:val="0"/>
        <w:tabs>
          <w:tab w:val="left" w:pos="9356"/>
        </w:tabs>
        <w:suppressAutoHyphens/>
        <w:autoSpaceDE w:val="0"/>
        <w:spacing w:after="0" w:line="240" w:lineRule="auto"/>
        <w:ind w:firstLine="709"/>
        <w:jc w:val="both"/>
        <w:rPr>
          <w:rFonts w:ascii="Courier New" w:eastAsia="Times New Roman" w:hAnsi="Courier New" w:cs="Courier New"/>
          <w:sz w:val="20"/>
          <w:szCs w:val="20"/>
          <w:lang w:eastAsia="zh-CN"/>
        </w:rPr>
      </w:pPr>
      <w:r w:rsidRPr="009D31D1">
        <w:rPr>
          <w:rFonts w:ascii="Times New Roman" w:eastAsia="Times New Roman" w:hAnsi="Times New Roman" w:cs="Times New Roman"/>
          <w:sz w:val="28"/>
          <w:szCs w:val="28"/>
          <w:lang w:eastAsia="zh-CN"/>
        </w:rPr>
        <w:t>3.2.1. на счет</w:t>
      </w:r>
      <w:r w:rsidRPr="009D31D1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 xml:space="preserve"> </w:t>
      </w:r>
      <w:r w:rsidRPr="009D31D1">
        <w:rPr>
          <w:rFonts w:ascii="Times New Roman" w:eastAsia="Times New Roman" w:hAnsi="Times New Roman" w:cs="Times New Roman"/>
          <w:sz w:val="28"/>
          <w:szCs w:val="28"/>
          <w:lang w:eastAsia="zh-CN"/>
        </w:rPr>
        <w:t>_________________________________________________,</w:t>
      </w:r>
    </w:p>
    <w:p w:rsidR="009D31D1" w:rsidRPr="009D31D1" w:rsidRDefault="009D31D1" w:rsidP="009D31D1">
      <w:pPr>
        <w:widowControl w:val="0"/>
        <w:tabs>
          <w:tab w:val="left" w:pos="9356"/>
        </w:tabs>
        <w:suppressAutoHyphens/>
        <w:autoSpaceDE w:val="0"/>
        <w:spacing w:after="0" w:line="240" w:lineRule="auto"/>
        <w:ind w:firstLine="709"/>
        <w:jc w:val="both"/>
        <w:rPr>
          <w:rFonts w:ascii="Courier New" w:eastAsia="Times New Roman" w:hAnsi="Courier New" w:cs="Courier New"/>
          <w:sz w:val="20"/>
          <w:szCs w:val="20"/>
          <w:lang w:eastAsia="zh-CN"/>
        </w:rPr>
      </w:pPr>
      <w:r w:rsidRPr="009D31D1">
        <w:rPr>
          <w:rFonts w:ascii="Times New Roman" w:eastAsia="Times New Roman" w:hAnsi="Times New Roman" w:cs="Times New Roman"/>
          <w:sz w:val="24"/>
          <w:szCs w:val="28"/>
          <w:lang w:eastAsia="zh-CN"/>
        </w:rPr>
        <w:t xml:space="preserve">                                        </w:t>
      </w:r>
      <w:r w:rsidRPr="009D31D1">
        <w:rPr>
          <w:rFonts w:ascii="Times New Roman" w:eastAsia="Times New Roman" w:hAnsi="Times New Roman" w:cs="Times New Roman"/>
          <w:i/>
          <w:sz w:val="18"/>
          <w:szCs w:val="20"/>
          <w:lang w:eastAsia="zh-CN"/>
        </w:rPr>
        <w:t>(наименование территориального органа Федерального казначейства)</w:t>
      </w:r>
      <w:r w:rsidRPr="009D31D1">
        <w:rPr>
          <w:rFonts w:ascii="Times New Roman" w:eastAsia="Times New Roman" w:hAnsi="Times New Roman" w:cs="Times New Roman"/>
          <w:sz w:val="18"/>
          <w:szCs w:val="20"/>
          <w:lang w:eastAsia="zh-CN"/>
        </w:rPr>
        <w:t xml:space="preserve"> </w:t>
      </w:r>
    </w:p>
    <w:p w:rsidR="009D31D1" w:rsidRPr="009D31D1" w:rsidRDefault="009D31D1" w:rsidP="009D31D1">
      <w:pPr>
        <w:widowControl w:val="0"/>
        <w:tabs>
          <w:tab w:val="left" w:pos="9356"/>
        </w:tabs>
        <w:suppressAutoHyphens/>
        <w:autoSpaceDE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zh-CN"/>
        </w:rPr>
      </w:pPr>
      <w:proofErr w:type="gramStart"/>
      <w:r w:rsidRPr="009D31D1">
        <w:rPr>
          <w:rFonts w:ascii="Times New Roman" w:eastAsia="Times New Roman" w:hAnsi="Times New Roman" w:cs="Times New Roman"/>
          <w:sz w:val="28"/>
          <w:szCs w:val="28"/>
          <w:lang w:eastAsia="zh-CN"/>
        </w:rPr>
        <w:t>открытый</w:t>
      </w:r>
      <w:proofErr w:type="gramEnd"/>
      <w:r w:rsidRPr="009D31D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для учета</w:t>
      </w:r>
      <w:r w:rsidRPr="009D31D1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 xml:space="preserve"> </w:t>
      </w:r>
      <w:r w:rsidRPr="009D31D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операций со средствами юридических лиц, не являющихся участниками бюджетного процесса, в учреждении Центрального банка Российской Федерации, не позднее 2-го рабочего дня, следующего за днем представления Получателем в </w:t>
      </w:r>
      <w:r w:rsidRPr="009D31D1">
        <w:rPr>
          <w:rFonts w:ascii="Times New Roman" w:eastAsia="Times New Roman" w:hAnsi="Times New Roman" w:cs="Times New Roman"/>
          <w:sz w:val="28"/>
          <w:szCs w:val="28"/>
          <w:lang w:eastAsia="zh-CN"/>
        </w:rPr>
        <w:lastRenderedPageBreak/>
        <w:t>____________________________________________________ документов  для</w:t>
      </w:r>
    </w:p>
    <w:p w:rsidR="009D31D1" w:rsidRPr="009D31D1" w:rsidRDefault="009D31D1" w:rsidP="009D31D1">
      <w:pPr>
        <w:widowControl w:val="0"/>
        <w:suppressAutoHyphens/>
        <w:autoSpaceDE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zh-CN"/>
        </w:rPr>
      </w:pPr>
      <w:r w:rsidRPr="009D31D1">
        <w:rPr>
          <w:rFonts w:ascii="Times New Roman" w:eastAsia="Times New Roman" w:hAnsi="Times New Roman" w:cs="Times New Roman"/>
          <w:i/>
          <w:sz w:val="18"/>
          <w:szCs w:val="20"/>
          <w:lang w:eastAsia="zh-CN"/>
        </w:rPr>
        <w:t xml:space="preserve">                  (наименование территориального органа Федерального казначейства)</w:t>
      </w:r>
    </w:p>
    <w:p w:rsidR="009D31D1" w:rsidRPr="009D31D1" w:rsidRDefault="009D31D1" w:rsidP="009D31D1">
      <w:pPr>
        <w:widowControl w:val="0"/>
        <w:suppressAutoHyphens/>
        <w:autoSpaceDE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zh-CN"/>
        </w:rPr>
      </w:pPr>
      <w:r w:rsidRPr="009D31D1">
        <w:rPr>
          <w:rFonts w:ascii="Times New Roman" w:eastAsia="Times New Roman" w:hAnsi="Times New Roman" w:cs="Times New Roman"/>
          <w:sz w:val="28"/>
          <w:szCs w:val="28"/>
          <w:lang w:eastAsia="zh-CN"/>
        </w:rPr>
        <w:t>оплаты денежного обязательства Получателя, на финансовое обеспечение которого предоставляется Субсидия</w:t>
      </w:r>
      <w:r w:rsidRPr="009D31D1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zh-CN"/>
        </w:rPr>
        <w:footnoteReference w:id="59"/>
      </w:r>
      <w:r w:rsidRPr="009D31D1">
        <w:rPr>
          <w:rFonts w:ascii="Times New Roman" w:eastAsia="Times New Roman" w:hAnsi="Times New Roman" w:cs="Times New Roman"/>
          <w:sz w:val="28"/>
          <w:szCs w:val="28"/>
          <w:lang w:eastAsia="zh-CN"/>
        </w:rPr>
        <w:t>;</w:t>
      </w:r>
    </w:p>
    <w:p w:rsidR="009D31D1" w:rsidRPr="009D31D1" w:rsidRDefault="009D31D1" w:rsidP="009D31D1">
      <w:pPr>
        <w:widowControl w:val="0"/>
        <w:tabs>
          <w:tab w:val="left" w:pos="709"/>
        </w:tabs>
        <w:suppressAutoHyphens/>
        <w:autoSpaceDE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zh-CN"/>
        </w:rPr>
      </w:pPr>
      <w:r w:rsidRPr="009D31D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3.2.2. на счет Получателя, открытый </w:t>
      </w:r>
      <w:proofErr w:type="gramStart"/>
      <w:r w:rsidRPr="009D31D1">
        <w:rPr>
          <w:rFonts w:ascii="Times New Roman" w:eastAsia="Times New Roman" w:hAnsi="Times New Roman" w:cs="Times New Roman"/>
          <w:sz w:val="28"/>
          <w:szCs w:val="28"/>
          <w:lang w:eastAsia="zh-CN"/>
        </w:rPr>
        <w:t>в</w:t>
      </w:r>
      <w:proofErr w:type="gramEnd"/>
      <w:r w:rsidRPr="009D31D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_____________________________________________________________</w:t>
      </w:r>
      <w:r w:rsidRPr="009D31D1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zh-CN"/>
        </w:rPr>
        <w:footnoteReference w:id="60"/>
      </w:r>
      <w:r w:rsidRPr="009D31D1">
        <w:rPr>
          <w:rFonts w:ascii="Times New Roman" w:eastAsia="Times New Roman" w:hAnsi="Times New Roman" w:cs="Times New Roman"/>
          <w:sz w:val="28"/>
          <w:szCs w:val="28"/>
          <w:lang w:eastAsia="zh-CN"/>
        </w:rPr>
        <w:t>:</w:t>
      </w:r>
    </w:p>
    <w:p w:rsidR="009D31D1" w:rsidRPr="009D31D1" w:rsidRDefault="009D31D1" w:rsidP="009D31D1">
      <w:pPr>
        <w:widowControl w:val="0"/>
        <w:tabs>
          <w:tab w:val="left" w:pos="709"/>
        </w:tabs>
        <w:suppressAutoHyphens/>
        <w:autoSpaceDE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zh-CN"/>
        </w:rPr>
      </w:pPr>
      <w:r w:rsidRPr="009D31D1">
        <w:rPr>
          <w:rFonts w:ascii="Times New Roman" w:eastAsia="Times New Roman" w:hAnsi="Times New Roman" w:cs="Times New Roman"/>
          <w:i/>
          <w:sz w:val="18"/>
          <w:szCs w:val="20"/>
          <w:lang w:eastAsia="zh-CN"/>
        </w:rPr>
        <w:t xml:space="preserve">     (наименование учреждения Центрального банка                 Российской Федерации или кредитной организации)</w:t>
      </w:r>
    </w:p>
    <w:p w:rsidR="009D31D1" w:rsidRPr="009D31D1" w:rsidRDefault="009D31D1" w:rsidP="009D31D1">
      <w:pPr>
        <w:widowControl w:val="0"/>
        <w:tabs>
          <w:tab w:val="left" w:pos="709"/>
        </w:tabs>
        <w:suppressAutoHyphens/>
        <w:autoSpaceDE w:val="0"/>
        <w:spacing w:after="0" w:line="240" w:lineRule="auto"/>
        <w:ind w:firstLine="567"/>
        <w:jc w:val="both"/>
        <w:rPr>
          <w:rFonts w:ascii="Courier New" w:eastAsia="Times New Roman" w:hAnsi="Courier New" w:cs="Courier New"/>
          <w:sz w:val="20"/>
          <w:szCs w:val="20"/>
          <w:lang w:eastAsia="zh-CN"/>
        </w:rPr>
      </w:pPr>
      <w:r w:rsidRPr="009D31D1">
        <w:rPr>
          <w:rFonts w:ascii="Times New Roman" w:eastAsia="Times New Roman" w:hAnsi="Times New Roman" w:cs="Times New Roman"/>
          <w:sz w:val="28"/>
          <w:szCs w:val="28"/>
          <w:lang w:eastAsia="zh-CN"/>
        </w:rPr>
        <w:t>3.2.2.2. в соответствии с планом-графиком перечисления Субсидии, установленном в приложении № ________  к настоящему Соглашению, являющемуся неотъемлемой частью настоящего Соглашения</w:t>
      </w:r>
      <w:r w:rsidRPr="009D31D1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zh-CN"/>
        </w:rPr>
        <w:footnoteReference w:id="61"/>
      </w:r>
      <w:r w:rsidRPr="009D31D1">
        <w:rPr>
          <w:rFonts w:ascii="Times New Roman" w:eastAsia="Times New Roman" w:hAnsi="Times New Roman" w:cs="Times New Roman"/>
          <w:sz w:val="28"/>
          <w:szCs w:val="28"/>
          <w:lang w:eastAsia="zh-CN"/>
        </w:rPr>
        <w:t>;</w:t>
      </w:r>
    </w:p>
    <w:p w:rsidR="009D31D1" w:rsidRPr="009D31D1" w:rsidRDefault="009D31D1" w:rsidP="009D31D1">
      <w:pPr>
        <w:widowControl w:val="0"/>
        <w:tabs>
          <w:tab w:val="left" w:pos="709"/>
        </w:tabs>
        <w:suppressAutoHyphens/>
        <w:autoSpaceDE w:val="0"/>
        <w:spacing w:after="0" w:line="240" w:lineRule="auto"/>
        <w:ind w:firstLine="567"/>
        <w:jc w:val="both"/>
        <w:rPr>
          <w:rFonts w:ascii="Courier New" w:eastAsia="Times New Roman" w:hAnsi="Courier New" w:cs="Courier New"/>
          <w:sz w:val="20"/>
          <w:szCs w:val="20"/>
          <w:lang w:eastAsia="zh-CN"/>
        </w:rPr>
      </w:pPr>
      <w:r w:rsidRPr="009D31D1">
        <w:rPr>
          <w:rFonts w:ascii="Times New Roman" w:eastAsia="Times New Roman" w:hAnsi="Times New Roman" w:cs="Times New Roman"/>
          <w:sz w:val="28"/>
          <w:szCs w:val="28"/>
          <w:lang w:eastAsia="zh-CN"/>
        </w:rPr>
        <w:t>3.2.2.3. не позднее _____ рабочего дня, следующего за днем представления Получателем в администрацию сельсовета следующих документов</w:t>
      </w:r>
      <w:r w:rsidRPr="009D31D1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zh-CN"/>
        </w:rPr>
        <w:footnoteReference w:id="62"/>
      </w:r>
      <w:r w:rsidRPr="009D31D1">
        <w:rPr>
          <w:rFonts w:ascii="Times New Roman" w:eastAsia="Times New Roman" w:hAnsi="Times New Roman" w:cs="Times New Roman"/>
          <w:sz w:val="28"/>
          <w:szCs w:val="28"/>
          <w:lang w:eastAsia="zh-CN"/>
        </w:rPr>
        <w:t>:</w:t>
      </w:r>
    </w:p>
    <w:p w:rsidR="009D31D1" w:rsidRPr="009D31D1" w:rsidRDefault="009D31D1" w:rsidP="009D31D1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Courier New" w:eastAsia="Times New Roman" w:hAnsi="Courier New" w:cs="Courier New"/>
          <w:sz w:val="20"/>
          <w:szCs w:val="20"/>
          <w:lang w:eastAsia="zh-CN"/>
        </w:rPr>
      </w:pPr>
      <w:r w:rsidRPr="009D31D1">
        <w:rPr>
          <w:rFonts w:ascii="Times New Roman" w:eastAsia="Times New Roman" w:hAnsi="Times New Roman" w:cs="Times New Roman"/>
          <w:sz w:val="28"/>
          <w:szCs w:val="28"/>
          <w:lang w:eastAsia="zh-CN"/>
        </w:rPr>
        <w:t>3.2.2.3.1. _____________________________________________________;</w:t>
      </w:r>
    </w:p>
    <w:p w:rsidR="009D31D1" w:rsidRPr="009D31D1" w:rsidRDefault="009D31D1" w:rsidP="009D31D1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Courier New" w:eastAsia="Times New Roman" w:hAnsi="Courier New" w:cs="Courier New"/>
          <w:sz w:val="20"/>
          <w:szCs w:val="20"/>
          <w:lang w:eastAsia="zh-CN"/>
        </w:rPr>
      </w:pPr>
      <w:r w:rsidRPr="009D31D1">
        <w:rPr>
          <w:rFonts w:ascii="Times New Roman" w:eastAsia="Times New Roman" w:hAnsi="Times New Roman" w:cs="Times New Roman"/>
          <w:sz w:val="28"/>
          <w:szCs w:val="28"/>
          <w:lang w:eastAsia="zh-CN"/>
        </w:rPr>
        <w:t>3.2.2.3.2. _____________________________________________________.</w:t>
      </w:r>
    </w:p>
    <w:p w:rsidR="009D31D1" w:rsidRPr="009D31D1" w:rsidRDefault="009D31D1" w:rsidP="009D31D1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9D31D1" w:rsidRPr="009D31D1" w:rsidRDefault="009D31D1" w:rsidP="009D31D1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10"/>
          <w:szCs w:val="24"/>
          <w:vertAlign w:val="superscript"/>
          <w:lang w:eastAsia="zh-CN"/>
        </w:rPr>
      </w:pPr>
    </w:p>
    <w:p w:rsidR="009D31D1" w:rsidRPr="009D31D1" w:rsidRDefault="009D31D1" w:rsidP="009D31D1">
      <w:pPr>
        <w:widowControl w:val="0"/>
        <w:tabs>
          <w:tab w:val="center" w:pos="4678"/>
          <w:tab w:val="left" w:pos="7268"/>
        </w:tabs>
        <w:suppressAutoHyphens/>
        <w:autoSpaceDE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zh-CN"/>
        </w:rPr>
      </w:pPr>
      <w:r w:rsidRPr="009D31D1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</w:r>
      <w:r w:rsidRPr="009D31D1">
        <w:rPr>
          <w:rFonts w:ascii="Times New Roman" w:eastAsia="Times New Roman" w:hAnsi="Times New Roman" w:cs="Times New Roman"/>
          <w:sz w:val="28"/>
          <w:szCs w:val="28"/>
          <w:lang w:val="en-US" w:eastAsia="zh-CN"/>
        </w:rPr>
        <w:t>IV</w:t>
      </w:r>
      <w:r w:rsidRPr="009D31D1">
        <w:rPr>
          <w:rFonts w:ascii="Times New Roman" w:eastAsia="Times New Roman" w:hAnsi="Times New Roman" w:cs="Times New Roman"/>
          <w:sz w:val="28"/>
          <w:szCs w:val="28"/>
          <w:lang w:eastAsia="zh-CN"/>
        </w:rPr>
        <w:t>. Взаимодействие Сторон</w:t>
      </w:r>
      <w:r w:rsidRPr="009D31D1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</w:r>
    </w:p>
    <w:p w:rsidR="009D31D1" w:rsidRPr="009D31D1" w:rsidRDefault="009D31D1" w:rsidP="009D31D1">
      <w:pPr>
        <w:widowControl w:val="0"/>
        <w:tabs>
          <w:tab w:val="center" w:pos="4678"/>
          <w:tab w:val="left" w:pos="7268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9D31D1" w:rsidRPr="009D31D1" w:rsidRDefault="009D31D1" w:rsidP="009D31D1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Courier New" w:eastAsia="Times New Roman" w:hAnsi="Courier New" w:cs="Courier New"/>
          <w:sz w:val="20"/>
          <w:szCs w:val="20"/>
          <w:lang w:eastAsia="zh-CN"/>
        </w:rPr>
      </w:pPr>
      <w:r w:rsidRPr="009D31D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4.1.  Администрация сельсовета обязуется:         </w:t>
      </w:r>
    </w:p>
    <w:p w:rsidR="009D31D1" w:rsidRPr="009D31D1" w:rsidRDefault="009D31D1" w:rsidP="009D31D1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Courier New" w:eastAsia="Times New Roman" w:hAnsi="Courier New" w:cs="Courier New"/>
          <w:sz w:val="20"/>
          <w:szCs w:val="20"/>
          <w:lang w:eastAsia="zh-CN"/>
        </w:rPr>
      </w:pPr>
      <w:r w:rsidRPr="009D31D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4.1.1. обеспечить предоставление Субсидии в соответствии с разделом </w:t>
      </w:r>
      <w:r w:rsidRPr="009D31D1">
        <w:rPr>
          <w:rFonts w:ascii="Times New Roman" w:eastAsia="Times New Roman" w:hAnsi="Times New Roman" w:cs="Times New Roman"/>
          <w:sz w:val="28"/>
          <w:szCs w:val="28"/>
          <w:lang w:val="en-US" w:eastAsia="zh-CN"/>
        </w:rPr>
        <w:t>III</w:t>
      </w:r>
      <w:r w:rsidRPr="009D31D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настоящего Соглашения;</w:t>
      </w:r>
    </w:p>
    <w:p w:rsidR="009D31D1" w:rsidRPr="009D31D1" w:rsidRDefault="009D31D1" w:rsidP="009D31D1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Courier New" w:eastAsia="Times New Roman" w:hAnsi="Courier New" w:cs="Courier New"/>
          <w:sz w:val="20"/>
          <w:szCs w:val="20"/>
          <w:lang w:eastAsia="zh-CN"/>
        </w:rPr>
      </w:pPr>
      <w:r w:rsidRPr="009D31D1">
        <w:rPr>
          <w:rFonts w:ascii="Times New Roman" w:eastAsia="Times New Roman" w:hAnsi="Times New Roman" w:cs="Times New Roman"/>
          <w:sz w:val="28"/>
          <w:szCs w:val="28"/>
          <w:lang w:eastAsia="zh-CN"/>
        </w:rPr>
        <w:t>4.1.2. осуществлять проверку представляемых Получателем документов, указанных в пунктах ____________________ настоящего Соглашения, в том числе на соответствие их Порядку предоставления субсидии, в течение _____ рабочих дней со дня их получения от Получателя</w:t>
      </w:r>
      <w:r w:rsidRPr="009D31D1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zh-CN"/>
        </w:rPr>
        <w:footnoteReference w:id="63"/>
      </w:r>
      <w:r w:rsidRPr="009D31D1">
        <w:rPr>
          <w:rFonts w:ascii="Times New Roman" w:eastAsia="Times New Roman" w:hAnsi="Times New Roman" w:cs="Times New Roman"/>
          <w:sz w:val="28"/>
          <w:szCs w:val="28"/>
          <w:lang w:eastAsia="zh-CN"/>
        </w:rPr>
        <w:t>;</w:t>
      </w:r>
    </w:p>
    <w:p w:rsidR="009D31D1" w:rsidRPr="009D31D1" w:rsidRDefault="009D31D1" w:rsidP="009D31D1">
      <w:pPr>
        <w:suppressAutoHyphens/>
        <w:autoSpaceDE w:val="0"/>
        <w:spacing w:after="0" w:line="240" w:lineRule="auto"/>
        <w:ind w:firstLine="540"/>
        <w:jc w:val="both"/>
        <w:rPr>
          <w:rFonts w:ascii="Calibri" w:eastAsia="Times New Roman" w:hAnsi="Calibri" w:cs="Times New Roman"/>
          <w:lang w:eastAsia="zh-CN"/>
        </w:rPr>
      </w:pPr>
      <w:r w:rsidRPr="009D31D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4.1.3. утверждать сведения о направлениях расходования целевых средств на ____ год по форме, установленной бюджетным </w:t>
      </w:r>
      <w:r w:rsidRPr="009D31D1">
        <w:rPr>
          <w:rFonts w:ascii="Times New Roman" w:eastAsia="Times New Roman" w:hAnsi="Times New Roman" w:cs="Times New Roman"/>
          <w:sz w:val="28"/>
          <w:szCs w:val="28"/>
          <w:lang w:eastAsia="zh-CN"/>
        </w:rPr>
        <w:lastRenderedPageBreak/>
        <w:t>законодательством Российской Федерации (далее - Сведения), Сведения с учетом внесенных изменений не позднее ___ рабочего дня со дня получения указанных документов от Получателя в соответствии с пунктом 4.3.3 настоящего Соглашения</w:t>
      </w:r>
      <w:r w:rsidRPr="009D31D1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zh-CN"/>
        </w:rPr>
        <w:footnoteReference w:id="64"/>
      </w:r>
      <w:r w:rsidRPr="009D31D1">
        <w:rPr>
          <w:rFonts w:ascii="Times New Roman" w:eastAsia="Times New Roman" w:hAnsi="Times New Roman" w:cs="Times New Roman"/>
          <w:sz w:val="28"/>
          <w:szCs w:val="28"/>
          <w:lang w:eastAsia="zh-CN"/>
        </w:rPr>
        <w:t>;</w:t>
      </w:r>
    </w:p>
    <w:p w:rsidR="009D31D1" w:rsidRPr="009D31D1" w:rsidRDefault="009D31D1" w:rsidP="009D31D1">
      <w:pPr>
        <w:widowControl w:val="0"/>
        <w:suppressAutoHyphens/>
        <w:autoSpaceDE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zh-CN"/>
        </w:rPr>
      </w:pPr>
      <w:r w:rsidRPr="009D31D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4.1.4. обеспечивать перечисление Субсидии на счет Получателя, указанный в разделе </w:t>
      </w:r>
      <w:r w:rsidRPr="009D31D1">
        <w:rPr>
          <w:rFonts w:ascii="Times New Roman" w:eastAsia="Times New Roman" w:hAnsi="Times New Roman" w:cs="Times New Roman"/>
          <w:sz w:val="28"/>
          <w:szCs w:val="28"/>
          <w:lang w:val="en-US" w:eastAsia="zh-CN"/>
        </w:rPr>
        <w:t>VIII</w:t>
      </w:r>
      <w:r w:rsidRPr="009D31D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настоящего Соглашения, в соответствии с пунктом 3.2 настоящего Соглашения;</w:t>
      </w:r>
    </w:p>
    <w:p w:rsidR="009D31D1" w:rsidRPr="009D31D1" w:rsidRDefault="009D31D1" w:rsidP="009D31D1">
      <w:pPr>
        <w:widowControl w:val="0"/>
        <w:tabs>
          <w:tab w:val="left" w:pos="567"/>
        </w:tabs>
        <w:suppressAutoHyphens/>
        <w:autoSpaceDE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zh-CN"/>
        </w:rPr>
      </w:pPr>
      <w:r w:rsidRPr="009D31D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4.1.5.</w:t>
      </w:r>
      <w:r w:rsidRPr="009D31D1">
        <w:rPr>
          <w:rFonts w:ascii="Times New Roman" w:eastAsia="Times New Roman" w:hAnsi="Times New Roman" w:cs="Times New Roman"/>
          <w:sz w:val="28"/>
          <w:szCs w:val="28"/>
          <w:lang w:val="en-US" w:eastAsia="zh-CN"/>
        </w:rPr>
        <w:t> </w:t>
      </w:r>
      <w:r w:rsidRPr="009D31D1">
        <w:rPr>
          <w:rFonts w:ascii="Times New Roman" w:eastAsia="Times New Roman" w:hAnsi="Times New Roman" w:cs="Times New Roman"/>
          <w:sz w:val="28"/>
          <w:szCs w:val="28"/>
          <w:lang w:eastAsia="zh-CN"/>
        </w:rPr>
        <w:t>устанавливать</w:t>
      </w:r>
      <w:r w:rsidRPr="009D31D1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zh-CN"/>
        </w:rPr>
        <w:footnoteReference w:id="65"/>
      </w:r>
      <w:r w:rsidRPr="009D31D1">
        <w:rPr>
          <w:rFonts w:ascii="Times New Roman" w:eastAsia="Times New Roman" w:hAnsi="Times New Roman" w:cs="Times New Roman"/>
          <w:sz w:val="28"/>
          <w:szCs w:val="28"/>
          <w:lang w:eastAsia="zh-CN"/>
        </w:rPr>
        <w:t>:</w:t>
      </w:r>
    </w:p>
    <w:p w:rsidR="009D31D1" w:rsidRPr="009D31D1" w:rsidRDefault="009D31D1" w:rsidP="009D31D1">
      <w:pPr>
        <w:widowControl w:val="0"/>
        <w:tabs>
          <w:tab w:val="left" w:pos="567"/>
        </w:tabs>
        <w:suppressAutoHyphens/>
        <w:autoSpaceDE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zh-CN"/>
        </w:rPr>
      </w:pPr>
      <w:r w:rsidRPr="009D31D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4.1.5.1. показатели результативности в приложении № __  к настоящему Соглашению, являющемуся неотъемлемой частью настоящего Соглашения</w:t>
      </w:r>
      <w:r w:rsidRPr="009D31D1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zh-CN"/>
        </w:rPr>
        <w:footnoteReference w:id="66"/>
      </w:r>
      <w:r w:rsidRPr="009D31D1">
        <w:rPr>
          <w:rFonts w:ascii="Times New Roman" w:eastAsia="Times New Roman" w:hAnsi="Times New Roman" w:cs="Times New Roman"/>
          <w:sz w:val="28"/>
          <w:szCs w:val="28"/>
          <w:lang w:eastAsia="zh-CN"/>
        </w:rPr>
        <w:t>;</w:t>
      </w:r>
    </w:p>
    <w:p w:rsidR="009D31D1" w:rsidRPr="009D31D1" w:rsidRDefault="009D31D1" w:rsidP="009D31D1">
      <w:pPr>
        <w:widowControl w:val="0"/>
        <w:tabs>
          <w:tab w:val="left" w:pos="567"/>
        </w:tabs>
        <w:suppressAutoHyphens/>
        <w:autoSpaceDE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zh-CN"/>
        </w:rPr>
      </w:pPr>
      <w:r w:rsidRPr="009D31D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4.1.5.2. иные показатели</w:t>
      </w:r>
      <w:r w:rsidRPr="009D31D1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zh-CN"/>
        </w:rPr>
        <w:footnoteReference w:id="67"/>
      </w:r>
      <w:r w:rsidRPr="009D31D1">
        <w:rPr>
          <w:rFonts w:ascii="Times New Roman" w:eastAsia="Times New Roman" w:hAnsi="Times New Roman" w:cs="Times New Roman"/>
          <w:sz w:val="28"/>
          <w:szCs w:val="28"/>
          <w:lang w:eastAsia="zh-CN"/>
        </w:rPr>
        <w:t>:</w:t>
      </w:r>
    </w:p>
    <w:p w:rsidR="009D31D1" w:rsidRPr="009D31D1" w:rsidRDefault="009D31D1" w:rsidP="009D31D1">
      <w:pPr>
        <w:widowControl w:val="0"/>
        <w:tabs>
          <w:tab w:val="left" w:pos="567"/>
        </w:tabs>
        <w:suppressAutoHyphens/>
        <w:autoSpaceDE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zh-CN"/>
        </w:rPr>
      </w:pPr>
      <w:r w:rsidRPr="009D31D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4.1.5.2.1. _____________________________________________________;</w:t>
      </w:r>
    </w:p>
    <w:p w:rsidR="009D31D1" w:rsidRPr="009D31D1" w:rsidRDefault="009D31D1" w:rsidP="009D31D1">
      <w:pPr>
        <w:widowControl w:val="0"/>
        <w:tabs>
          <w:tab w:val="left" w:pos="567"/>
        </w:tabs>
        <w:suppressAutoHyphens/>
        <w:autoSpaceDE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zh-CN"/>
        </w:rPr>
      </w:pPr>
      <w:r w:rsidRPr="009D31D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4.1.5.2.2. _____________________________________________________.</w:t>
      </w:r>
    </w:p>
    <w:p w:rsidR="009D31D1" w:rsidRPr="009D31D1" w:rsidRDefault="009D31D1" w:rsidP="009D31D1">
      <w:pPr>
        <w:widowControl w:val="0"/>
        <w:tabs>
          <w:tab w:val="left" w:pos="567"/>
        </w:tabs>
        <w:suppressAutoHyphens/>
        <w:autoSpaceDE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zh-CN"/>
        </w:rPr>
      </w:pPr>
      <w:r w:rsidRPr="009D31D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4.1.6. осуществлять оценку достижения Получателем показателей результативности и (или) иных показателей, установленных Порядком предоставления субсидии или в соответствии с пунктом 4.1.5 настоящего Соглашения на основании</w:t>
      </w:r>
      <w:r w:rsidRPr="009D31D1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zh-CN"/>
        </w:rPr>
        <w:footnoteReference w:id="68"/>
      </w:r>
      <w:r w:rsidRPr="009D31D1">
        <w:rPr>
          <w:rFonts w:ascii="Times New Roman" w:eastAsia="Times New Roman" w:hAnsi="Times New Roman" w:cs="Times New Roman"/>
          <w:sz w:val="28"/>
          <w:szCs w:val="28"/>
          <w:lang w:eastAsia="zh-CN"/>
        </w:rPr>
        <w:t>:</w:t>
      </w:r>
    </w:p>
    <w:p w:rsidR="009D31D1" w:rsidRPr="009D31D1" w:rsidRDefault="009D31D1" w:rsidP="009D31D1">
      <w:pPr>
        <w:widowControl w:val="0"/>
        <w:suppressAutoHyphens/>
        <w:autoSpaceDE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zh-CN"/>
        </w:rPr>
      </w:pPr>
      <w:r w:rsidRPr="009D31D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4.1.6.1. отчет</w:t>
      </w:r>
      <w:proofErr w:type="gramStart"/>
      <w:r w:rsidRPr="009D31D1">
        <w:rPr>
          <w:rFonts w:ascii="Times New Roman" w:eastAsia="Times New Roman" w:hAnsi="Times New Roman" w:cs="Times New Roman"/>
          <w:sz w:val="28"/>
          <w:szCs w:val="28"/>
          <w:lang w:eastAsia="zh-CN"/>
        </w:rPr>
        <w:t>а(</w:t>
      </w:r>
      <w:proofErr w:type="spellStart"/>
      <w:proofErr w:type="gramEnd"/>
      <w:r w:rsidRPr="009D31D1">
        <w:rPr>
          <w:rFonts w:ascii="Times New Roman" w:eastAsia="Times New Roman" w:hAnsi="Times New Roman" w:cs="Times New Roman"/>
          <w:sz w:val="28"/>
          <w:szCs w:val="28"/>
          <w:lang w:eastAsia="zh-CN"/>
        </w:rPr>
        <w:t>ов</w:t>
      </w:r>
      <w:proofErr w:type="spellEnd"/>
      <w:r w:rsidRPr="009D31D1">
        <w:rPr>
          <w:rFonts w:ascii="Times New Roman" w:eastAsia="Times New Roman" w:hAnsi="Times New Roman" w:cs="Times New Roman"/>
          <w:sz w:val="28"/>
          <w:szCs w:val="28"/>
          <w:lang w:eastAsia="zh-CN"/>
        </w:rPr>
        <w:t>)</w:t>
      </w:r>
      <w:r w:rsidRPr="009D31D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о достижении значений показателей результативности</w:t>
      </w:r>
      <w:r w:rsidRPr="009D31D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9D31D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по форме, установленной в приложении № __ к настоящему Соглашению</w:t>
      </w:r>
      <w:r w:rsidRPr="009D31D1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zh-CN"/>
        </w:rPr>
        <w:footnoteReference w:id="69"/>
      </w:r>
      <w:r w:rsidRPr="009D31D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, являющейся неотъемлемой частью настоящего Соглашения, представленного(</w:t>
      </w:r>
      <w:proofErr w:type="spellStart"/>
      <w:r w:rsidRPr="009D31D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ых</w:t>
      </w:r>
      <w:proofErr w:type="spellEnd"/>
      <w:r w:rsidRPr="009D31D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) в соответствии с пунктом 4.3.10.2 настоящего Соглашения;</w:t>
      </w:r>
    </w:p>
    <w:p w:rsidR="009D31D1" w:rsidRPr="009D31D1" w:rsidRDefault="009D31D1" w:rsidP="009D31D1">
      <w:pPr>
        <w:widowControl w:val="0"/>
        <w:suppressAutoHyphens/>
        <w:autoSpaceDE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zh-CN"/>
        </w:rPr>
      </w:pPr>
      <w:r w:rsidRPr="009D31D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4.1.6.2.  _____________________________________________________</w:t>
      </w:r>
      <w:r w:rsidRPr="009D31D1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zh-CN"/>
        </w:rPr>
        <w:footnoteReference w:id="70"/>
      </w:r>
      <w:r w:rsidRPr="009D31D1">
        <w:rPr>
          <w:rFonts w:ascii="Times New Roman" w:eastAsia="Times New Roman" w:hAnsi="Times New Roman" w:cs="Times New Roman"/>
          <w:sz w:val="28"/>
          <w:szCs w:val="28"/>
          <w:lang w:eastAsia="zh-CN"/>
        </w:rPr>
        <w:t>;</w:t>
      </w:r>
    </w:p>
    <w:p w:rsidR="009D31D1" w:rsidRPr="009D31D1" w:rsidRDefault="009D31D1" w:rsidP="009D31D1">
      <w:pPr>
        <w:widowControl w:val="0"/>
        <w:suppressAutoHyphens/>
        <w:autoSpaceDE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zh-CN"/>
        </w:rPr>
      </w:pPr>
      <w:r w:rsidRPr="009D31D1">
        <w:rPr>
          <w:rFonts w:ascii="Times New Roman" w:eastAsia="Times New Roman" w:hAnsi="Times New Roman" w:cs="Times New Roman"/>
          <w:sz w:val="28"/>
          <w:szCs w:val="28"/>
          <w:lang w:eastAsia="zh-CN"/>
        </w:rPr>
        <w:lastRenderedPageBreak/>
        <w:t xml:space="preserve">       4.1.7. осуществлять </w:t>
      </w:r>
      <w:proofErr w:type="gramStart"/>
      <w:r w:rsidRPr="009D31D1">
        <w:rPr>
          <w:rFonts w:ascii="Times New Roman" w:eastAsia="Times New Roman" w:hAnsi="Times New Roman" w:cs="Times New Roman"/>
          <w:sz w:val="28"/>
          <w:szCs w:val="28"/>
          <w:lang w:eastAsia="zh-CN"/>
        </w:rPr>
        <w:t>контроль за</w:t>
      </w:r>
      <w:proofErr w:type="gramEnd"/>
      <w:r w:rsidRPr="009D31D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соблюдением Получателем порядка, целей и условий предоставления Субсидии, установленных Порядком предоставления субсидии и настоящим Соглашением, путем проведения плановых и (или) внеплановых проверок:</w:t>
      </w:r>
    </w:p>
    <w:p w:rsidR="009D31D1" w:rsidRPr="009D31D1" w:rsidRDefault="009D31D1" w:rsidP="009D31D1">
      <w:pPr>
        <w:widowControl w:val="0"/>
        <w:suppressAutoHyphens/>
        <w:autoSpaceDE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zh-CN"/>
        </w:rPr>
      </w:pPr>
      <w:r w:rsidRPr="009D31D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4.1.7.1. по месту нахождения администрации сельсовета  на основании:</w:t>
      </w:r>
    </w:p>
    <w:p w:rsidR="009D31D1" w:rsidRPr="009D31D1" w:rsidRDefault="009D31D1" w:rsidP="009D31D1">
      <w:pPr>
        <w:widowControl w:val="0"/>
        <w:suppressAutoHyphens/>
        <w:autoSpaceDE w:val="0"/>
        <w:spacing w:after="0" w:line="240" w:lineRule="auto"/>
        <w:jc w:val="both"/>
        <w:rPr>
          <w:rFonts w:ascii="Calibri" w:eastAsia="Times New Roman" w:hAnsi="Calibri" w:cs="Times New Roman"/>
          <w:lang w:eastAsia="zh-CN"/>
        </w:rPr>
      </w:pPr>
      <w:r w:rsidRPr="009D31D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4.1.7.1.1. </w:t>
      </w:r>
      <w:r w:rsidRPr="009D31D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отчет</w:t>
      </w:r>
      <w:proofErr w:type="gramStart"/>
      <w:r w:rsidRPr="009D31D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а(</w:t>
      </w:r>
      <w:proofErr w:type="spellStart"/>
      <w:proofErr w:type="gramEnd"/>
      <w:r w:rsidRPr="009D31D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ов</w:t>
      </w:r>
      <w:proofErr w:type="spellEnd"/>
      <w:r w:rsidRPr="009D31D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) о расходах Получателя, источником финансового обеспечения которых является Субсидия, по форме установленной в приложении № __ к настоящему Соглашению</w:t>
      </w:r>
      <w:r w:rsidRPr="009D31D1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zh-CN"/>
        </w:rPr>
        <w:footnoteReference w:id="71"/>
      </w:r>
      <w:r w:rsidRPr="009D31D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, являющейся неотъемлемой частью настоящего Соглашения, представленного(</w:t>
      </w:r>
      <w:proofErr w:type="spellStart"/>
      <w:r w:rsidRPr="009D31D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ых</w:t>
      </w:r>
      <w:proofErr w:type="spellEnd"/>
      <w:r w:rsidRPr="009D31D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) в соответствии с пунктом 4.3.10.1 настоящего Соглашения; </w:t>
      </w:r>
    </w:p>
    <w:p w:rsidR="009D31D1" w:rsidRPr="009D31D1" w:rsidRDefault="009D31D1" w:rsidP="009D31D1">
      <w:pPr>
        <w:widowControl w:val="0"/>
        <w:suppressAutoHyphens/>
        <w:autoSpaceDE w:val="0"/>
        <w:spacing w:after="0" w:line="240" w:lineRule="auto"/>
        <w:jc w:val="both"/>
        <w:rPr>
          <w:rFonts w:ascii="Calibri" w:eastAsia="Times New Roman" w:hAnsi="Calibri" w:cs="Times New Roman"/>
          <w:lang w:eastAsia="zh-CN"/>
        </w:rPr>
      </w:pPr>
      <w:r w:rsidRPr="009D31D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      4.1.7.1.2. иных отчетов</w:t>
      </w:r>
      <w:r w:rsidRPr="009D31D1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zh-CN"/>
        </w:rPr>
        <w:footnoteReference w:id="72"/>
      </w:r>
      <w:r w:rsidRPr="009D31D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:</w:t>
      </w:r>
    </w:p>
    <w:p w:rsidR="009D31D1" w:rsidRPr="009D31D1" w:rsidRDefault="009D31D1" w:rsidP="009D31D1">
      <w:pPr>
        <w:widowControl w:val="0"/>
        <w:suppressAutoHyphens/>
        <w:autoSpaceDE w:val="0"/>
        <w:spacing w:after="0" w:line="240" w:lineRule="auto"/>
        <w:jc w:val="both"/>
        <w:rPr>
          <w:rFonts w:ascii="Calibri" w:eastAsia="Times New Roman" w:hAnsi="Calibri" w:cs="Times New Roman"/>
          <w:lang w:eastAsia="zh-CN"/>
        </w:rPr>
      </w:pPr>
      <w:r w:rsidRPr="009D31D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      4.1.7.1.2.1. ____________________________________________________;</w:t>
      </w:r>
    </w:p>
    <w:p w:rsidR="009D31D1" w:rsidRPr="009D31D1" w:rsidRDefault="009D31D1" w:rsidP="009D31D1">
      <w:pPr>
        <w:widowControl w:val="0"/>
        <w:suppressAutoHyphens/>
        <w:autoSpaceDE w:val="0"/>
        <w:spacing w:after="0" w:line="240" w:lineRule="auto"/>
        <w:jc w:val="both"/>
        <w:rPr>
          <w:rFonts w:ascii="Calibri" w:eastAsia="Times New Roman" w:hAnsi="Calibri" w:cs="Times New Roman"/>
          <w:lang w:eastAsia="zh-CN"/>
        </w:rPr>
      </w:pPr>
      <w:r w:rsidRPr="009D31D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      4.1.7.1.2.2. ____________________________________________________.</w:t>
      </w:r>
    </w:p>
    <w:p w:rsidR="009D31D1" w:rsidRPr="009D31D1" w:rsidRDefault="009D31D1" w:rsidP="009D31D1">
      <w:pPr>
        <w:widowControl w:val="0"/>
        <w:suppressAutoHyphens/>
        <w:autoSpaceDE w:val="0"/>
        <w:spacing w:after="0" w:line="240" w:lineRule="auto"/>
        <w:jc w:val="both"/>
        <w:rPr>
          <w:rFonts w:ascii="Calibri" w:eastAsia="Times New Roman" w:hAnsi="Calibri" w:cs="Times New Roman"/>
          <w:lang w:eastAsia="zh-CN"/>
        </w:rPr>
      </w:pPr>
      <w:r w:rsidRPr="009D31D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      4.1.7.1.3. иных документов, </w:t>
      </w:r>
      <w:r w:rsidRPr="009D31D1">
        <w:rPr>
          <w:rFonts w:ascii="Times New Roman" w:eastAsia="Times New Roman" w:hAnsi="Times New Roman" w:cs="Times New Roman"/>
          <w:sz w:val="28"/>
          <w:szCs w:val="28"/>
          <w:lang w:eastAsia="zh-CN"/>
        </w:rPr>
        <w:t>представленных Получателем по запросу администрацией  сельсовета в соответствии с пунктом 4.3.11 настоящего Соглашения.</w:t>
      </w:r>
    </w:p>
    <w:p w:rsidR="009D31D1" w:rsidRPr="009D31D1" w:rsidRDefault="009D31D1" w:rsidP="009D31D1">
      <w:pPr>
        <w:widowControl w:val="0"/>
        <w:suppressAutoHyphens/>
        <w:autoSpaceDE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zh-CN"/>
        </w:rPr>
      </w:pPr>
      <w:r w:rsidRPr="009D31D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4.1.7.2. по месту нахождения Получателя</w:t>
      </w:r>
      <w:r w:rsidRPr="009D31D1">
        <w:rPr>
          <w:rFonts w:ascii="Courier New" w:eastAsia="Times New Roman" w:hAnsi="Courier New" w:cs="Courier New"/>
          <w:sz w:val="20"/>
          <w:szCs w:val="20"/>
          <w:lang w:eastAsia="zh-CN"/>
        </w:rPr>
        <w:t xml:space="preserve"> </w:t>
      </w:r>
      <w:r w:rsidRPr="009D31D1">
        <w:rPr>
          <w:rFonts w:ascii="Times New Roman" w:eastAsia="Times New Roman" w:hAnsi="Times New Roman" w:cs="Times New Roman"/>
          <w:sz w:val="28"/>
          <w:szCs w:val="28"/>
          <w:lang w:eastAsia="zh-CN"/>
        </w:rPr>
        <w:t>путем документального и фактического анализа операций, связанных с использованием Субсидии, произведенных Получателем;</w:t>
      </w:r>
      <w:r w:rsidRPr="009D31D1">
        <w:rPr>
          <w:rFonts w:ascii="Courier New" w:eastAsia="Times New Roman" w:hAnsi="Courier New" w:cs="Courier New"/>
          <w:sz w:val="20"/>
          <w:szCs w:val="20"/>
          <w:lang w:eastAsia="zh-CN"/>
        </w:rPr>
        <w:t xml:space="preserve"> </w:t>
      </w:r>
    </w:p>
    <w:p w:rsidR="009D31D1" w:rsidRPr="009D31D1" w:rsidRDefault="009D31D1" w:rsidP="009D31D1">
      <w:pPr>
        <w:widowControl w:val="0"/>
        <w:tabs>
          <w:tab w:val="left" w:pos="567"/>
        </w:tabs>
        <w:suppressAutoHyphens/>
        <w:autoSpaceDE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zh-CN"/>
        </w:rPr>
      </w:pPr>
      <w:r w:rsidRPr="009D31D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4.1.8.  в случае установления администрацией  сельсовета  или получения от органа муниципального финансового контроля информации о факт</w:t>
      </w:r>
      <w:proofErr w:type="gramStart"/>
      <w:r w:rsidRPr="009D31D1">
        <w:rPr>
          <w:rFonts w:ascii="Times New Roman" w:eastAsia="Times New Roman" w:hAnsi="Times New Roman" w:cs="Times New Roman"/>
          <w:sz w:val="28"/>
          <w:szCs w:val="28"/>
          <w:lang w:eastAsia="zh-CN"/>
        </w:rPr>
        <w:t>е(</w:t>
      </w:r>
      <w:proofErr w:type="gramEnd"/>
      <w:r w:rsidRPr="009D31D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ах) нарушения Получателем порядка, целей и условий предоставления Субсидии, предусмотренных Порядком предоставления субсидии и настоящим Соглашением, в том числе указания в документах, представленных Получателем в соответствии с настоящим Соглашением, недостоверных сведений, направлять Получателю требование об обеспечении возврата Субсидии в  бюджет  </w:t>
      </w:r>
      <w:proofErr w:type="spellStart"/>
      <w:r w:rsidRPr="009D31D1">
        <w:rPr>
          <w:rFonts w:ascii="Times New Roman" w:eastAsia="Times New Roman" w:hAnsi="Times New Roman" w:cs="Times New Roman"/>
          <w:sz w:val="28"/>
          <w:szCs w:val="28"/>
          <w:lang w:eastAsia="zh-CN"/>
        </w:rPr>
        <w:t>Сурковского</w:t>
      </w:r>
      <w:proofErr w:type="spellEnd"/>
      <w:r w:rsidRPr="009D31D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сельсовета  </w:t>
      </w:r>
      <w:proofErr w:type="spellStart"/>
      <w:r w:rsidRPr="009D31D1">
        <w:rPr>
          <w:rFonts w:ascii="Times New Roman" w:eastAsia="Times New Roman" w:hAnsi="Times New Roman" w:cs="Times New Roman"/>
          <w:sz w:val="28"/>
          <w:szCs w:val="28"/>
          <w:lang w:eastAsia="zh-CN"/>
        </w:rPr>
        <w:t>Тогучинского</w:t>
      </w:r>
      <w:proofErr w:type="spellEnd"/>
      <w:r w:rsidRPr="009D31D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района Новосибирской области в размере и в сроки, определенные в указанном требовании;       </w:t>
      </w:r>
    </w:p>
    <w:p w:rsidR="009D31D1" w:rsidRPr="009D31D1" w:rsidRDefault="009D31D1" w:rsidP="009D31D1">
      <w:pPr>
        <w:widowControl w:val="0"/>
        <w:suppressAutoHyphens/>
        <w:autoSpaceDE w:val="0"/>
        <w:spacing w:after="0" w:line="240" w:lineRule="auto"/>
        <w:jc w:val="both"/>
        <w:rPr>
          <w:rFonts w:ascii="Calibri" w:eastAsia="Times New Roman" w:hAnsi="Calibri" w:cs="Times New Roman"/>
          <w:lang w:eastAsia="zh-CN"/>
        </w:rPr>
      </w:pPr>
      <w:r w:rsidRPr="009D31D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</w:t>
      </w:r>
      <w:proofErr w:type="gramStart"/>
      <w:r w:rsidRPr="009D31D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4.1.9. в случае, если Получателем не достигнуты значения показателей результативности и (или) иных показателей, установленных Порядком предоставления субсидии в соответствии с пунктом 4.1.5 настоящего Соглашения, применять штрафные санкции, рассчитываемые по форме, установленной в приложении № __ к настоящему Соглашению, являющейся неотъемлемой частью настоящего Соглашения, с обязательным уведомлением Получателя в течение ____ рабочих дней с даты принятия </w:t>
      </w:r>
      <w:r w:rsidRPr="009D31D1">
        <w:rPr>
          <w:rFonts w:ascii="Times New Roman" w:eastAsia="Times New Roman" w:hAnsi="Times New Roman" w:cs="Times New Roman"/>
          <w:sz w:val="28"/>
          <w:szCs w:val="28"/>
          <w:lang w:eastAsia="zh-CN"/>
        </w:rPr>
        <w:lastRenderedPageBreak/>
        <w:t>указанного решения</w:t>
      </w:r>
      <w:r w:rsidRPr="009D31D1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zh-CN"/>
        </w:rPr>
        <w:footnoteReference w:id="73"/>
      </w:r>
      <w:r w:rsidRPr="009D31D1">
        <w:rPr>
          <w:rFonts w:ascii="Times New Roman" w:eastAsia="Times New Roman" w:hAnsi="Times New Roman" w:cs="Times New Roman"/>
          <w:sz w:val="28"/>
          <w:szCs w:val="28"/>
          <w:lang w:eastAsia="zh-CN"/>
        </w:rPr>
        <w:t>;</w:t>
      </w:r>
      <w:proofErr w:type="gramEnd"/>
    </w:p>
    <w:p w:rsidR="009D31D1" w:rsidRPr="009D31D1" w:rsidRDefault="009D31D1" w:rsidP="009D31D1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Courier New" w:eastAsia="Times New Roman" w:hAnsi="Courier New" w:cs="Courier New"/>
          <w:sz w:val="20"/>
          <w:szCs w:val="20"/>
          <w:lang w:eastAsia="zh-CN"/>
        </w:rPr>
      </w:pPr>
      <w:r w:rsidRPr="009D31D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4.1.10. рассматривать предложения, документы и иную информацию, направленную Получателем, в том числе в соответствии с пунктом</w:t>
      </w:r>
      <w:r w:rsidRPr="009D31D1">
        <w:rPr>
          <w:rFonts w:ascii="Times New Roman" w:eastAsia="Times New Roman" w:hAnsi="Times New Roman" w:cs="Times New Roman"/>
          <w:sz w:val="28"/>
          <w:szCs w:val="28"/>
          <w:lang w:eastAsia="zh-CN"/>
        </w:rPr>
        <w:br/>
        <w:t>4.4.1 настоящего Соглашения,  в течение ____ рабочих дней со дня их получения и уведомлять Получателя о принятом решении (при необходимости);</w:t>
      </w:r>
    </w:p>
    <w:p w:rsidR="009D31D1" w:rsidRPr="009D31D1" w:rsidRDefault="009D31D1" w:rsidP="009D31D1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Courier New" w:eastAsia="Times New Roman" w:hAnsi="Courier New" w:cs="Courier New"/>
          <w:sz w:val="20"/>
          <w:szCs w:val="20"/>
          <w:lang w:eastAsia="zh-CN"/>
        </w:rPr>
      </w:pPr>
      <w:r w:rsidRPr="009D31D1">
        <w:rPr>
          <w:rFonts w:ascii="Times New Roman" w:eastAsia="Times New Roman" w:hAnsi="Times New Roman" w:cs="Times New Roman"/>
          <w:sz w:val="28"/>
          <w:szCs w:val="28"/>
          <w:lang w:eastAsia="zh-CN"/>
        </w:rPr>
        <w:t>4.1.11. направлять разъяснения Получателю по вопросам, связанным с исполнением настоящего Соглашения, в течение ____ рабочих дней со дня получения обращения Получателя в соответствии с пунктом 4.4.2 настоящего Соглашения;</w:t>
      </w:r>
    </w:p>
    <w:p w:rsidR="009D31D1" w:rsidRPr="009D31D1" w:rsidRDefault="009D31D1" w:rsidP="009D31D1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Courier New" w:eastAsia="Times New Roman" w:hAnsi="Courier New" w:cs="Courier New"/>
          <w:sz w:val="20"/>
          <w:szCs w:val="20"/>
          <w:lang w:eastAsia="zh-CN"/>
        </w:rPr>
      </w:pPr>
      <w:r w:rsidRPr="009D31D1">
        <w:rPr>
          <w:rFonts w:ascii="Times New Roman" w:eastAsia="Times New Roman" w:hAnsi="Times New Roman" w:cs="Times New Roman"/>
          <w:sz w:val="28"/>
          <w:szCs w:val="28"/>
          <w:lang w:eastAsia="zh-CN"/>
        </w:rPr>
        <w:t>4.1.12. выполнять иные обязательства в соответствии с бюджетным законодательством Российской Федерации и Порядком предоставления субсидии, в том числе</w:t>
      </w:r>
      <w:r w:rsidRPr="009D31D1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zh-CN"/>
        </w:rPr>
        <w:t xml:space="preserve"> </w:t>
      </w:r>
      <w:r w:rsidRPr="009D31D1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zh-CN"/>
        </w:rPr>
        <w:footnoteReference w:id="74"/>
      </w:r>
      <w:r w:rsidRPr="009D31D1">
        <w:rPr>
          <w:rFonts w:ascii="Times New Roman" w:eastAsia="Times New Roman" w:hAnsi="Times New Roman" w:cs="Times New Roman"/>
          <w:sz w:val="28"/>
          <w:szCs w:val="28"/>
          <w:lang w:eastAsia="zh-CN"/>
        </w:rPr>
        <w:t>:</w:t>
      </w:r>
    </w:p>
    <w:p w:rsidR="009D31D1" w:rsidRPr="009D31D1" w:rsidRDefault="009D31D1" w:rsidP="009D31D1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Courier New" w:eastAsia="Times New Roman" w:hAnsi="Courier New" w:cs="Courier New"/>
          <w:sz w:val="20"/>
          <w:szCs w:val="20"/>
          <w:lang w:eastAsia="zh-CN"/>
        </w:rPr>
      </w:pPr>
      <w:r w:rsidRPr="009D31D1">
        <w:rPr>
          <w:rFonts w:ascii="Times New Roman" w:eastAsia="Times New Roman" w:hAnsi="Times New Roman" w:cs="Times New Roman"/>
          <w:sz w:val="28"/>
          <w:szCs w:val="28"/>
          <w:lang w:eastAsia="zh-CN"/>
        </w:rPr>
        <w:t>4.1.12.1. _____________________________________________________;</w:t>
      </w:r>
    </w:p>
    <w:p w:rsidR="009D31D1" w:rsidRPr="009D31D1" w:rsidRDefault="009D31D1" w:rsidP="009D31D1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Courier New" w:eastAsia="Times New Roman" w:hAnsi="Courier New" w:cs="Courier New"/>
          <w:sz w:val="20"/>
          <w:szCs w:val="20"/>
          <w:lang w:eastAsia="zh-CN"/>
        </w:rPr>
      </w:pPr>
      <w:r w:rsidRPr="009D31D1">
        <w:rPr>
          <w:rFonts w:ascii="Times New Roman" w:eastAsia="Times New Roman" w:hAnsi="Times New Roman" w:cs="Times New Roman"/>
          <w:sz w:val="28"/>
          <w:szCs w:val="28"/>
          <w:lang w:eastAsia="zh-CN"/>
        </w:rPr>
        <w:t>4.1.12.2.______________________________________________________.</w:t>
      </w:r>
    </w:p>
    <w:p w:rsidR="009D31D1" w:rsidRPr="009D31D1" w:rsidRDefault="009D31D1" w:rsidP="009D31D1">
      <w:pPr>
        <w:widowControl w:val="0"/>
        <w:suppressAutoHyphens/>
        <w:autoSpaceDE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zh-CN"/>
        </w:rPr>
      </w:pPr>
      <w:r w:rsidRPr="009D31D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4.2. _______________________________________________ вправе:</w:t>
      </w:r>
    </w:p>
    <w:p w:rsidR="009D31D1" w:rsidRPr="009D31D1" w:rsidRDefault="009D31D1" w:rsidP="009D31D1">
      <w:pPr>
        <w:widowControl w:val="0"/>
        <w:suppressAutoHyphens/>
        <w:autoSpaceDE w:val="0"/>
        <w:spacing w:after="0" w:line="240" w:lineRule="auto"/>
        <w:ind w:right="-4"/>
        <w:jc w:val="both"/>
        <w:rPr>
          <w:rFonts w:ascii="Calibri" w:eastAsia="Times New Roman" w:hAnsi="Calibri" w:cs="Times New Roman"/>
          <w:lang w:eastAsia="zh-CN"/>
        </w:rPr>
      </w:pPr>
      <w:r w:rsidRPr="009D31D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        </w:t>
      </w:r>
      <w:r w:rsidRPr="009D31D1">
        <w:rPr>
          <w:rFonts w:ascii="Times New Roman" w:eastAsia="Times New Roman" w:hAnsi="Times New Roman" w:cs="Times New Roman"/>
          <w:i/>
          <w:sz w:val="18"/>
          <w:szCs w:val="18"/>
          <w:lang w:eastAsia="zh-CN"/>
        </w:rPr>
        <w:t xml:space="preserve">(администрация сельсовета) </w:t>
      </w:r>
    </w:p>
    <w:p w:rsidR="009D31D1" w:rsidRPr="009D31D1" w:rsidRDefault="009D31D1" w:rsidP="009D31D1">
      <w:pPr>
        <w:widowControl w:val="0"/>
        <w:suppressAutoHyphens/>
        <w:autoSpaceDE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zh-CN"/>
        </w:rPr>
      </w:pPr>
      <w:r w:rsidRPr="009D31D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</w:t>
      </w:r>
      <w:proofErr w:type="gramStart"/>
      <w:r w:rsidRPr="009D31D1">
        <w:rPr>
          <w:rFonts w:ascii="Times New Roman" w:eastAsia="Times New Roman" w:hAnsi="Times New Roman" w:cs="Times New Roman"/>
          <w:sz w:val="28"/>
          <w:szCs w:val="28"/>
          <w:lang w:eastAsia="zh-CN"/>
        </w:rPr>
        <w:t>4.2.1. принимать решение об изменении условий настоящего Соглашения, в том числе на основании информации и предложений, направленных Получателем в соответствии с пунктом 4.4.1 настоящего Соглашения, включая уменьшение размера Субсидии, а также увеличение размера Субсидии при наличии неиспользованных лимитов бюджетных обязательств, указанных в пункте 2.1 настоящего Соглашения, и при условии предоставления Получателем информации, содержащей финансово-экономическое обоснование данного изменения</w:t>
      </w:r>
      <w:r w:rsidRPr="009D31D1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zh-CN"/>
        </w:rPr>
        <w:footnoteReference w:id="75"/>
      </w:r>
      <w:r w:rsidRPr="009D31D1">
        <w:rPr>
          <w:rFonts w:ascii="Times New Roman" w:eastAsia="Times New Roman" w:hAnsi="Times New Roman" w:cs="Times New Roman"/>
          <w:sz w:val="28"/>
          <w:szCs w:val="28"/>
          <w:lang w:eastAsia="zh-CN"/>
        </w:rPr>
        <w:t>;</w:t>
      </w:r>
      <w:proofErr w:type="gramEnd"/>
    </w:p>
    <w:p w:rsidR="009D31D1" w:rsidRPr="009D31D1" w:rsidRDefault="009D31D1" w:rsidP="009D31D1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Courier New" w:eastAsia="Times New Roman" w:hAnsi="Courier New" w:cs="Courier New"/>
          <w:sz w:val="20"/>
          <w:szCs w:val="20"/>
          <w:lang w:eastAsia="zh-CN"/>
        </w:rPr>
      </w:pPr>
      <w:proofErr w:type="gramStart"/>
      <w:r w:rsidRPr="009D31D1">
        <w:rPr>
          <w:rFonts w:ascii="Times New Roman" w:eastAsia="Times New Roman" w:hAnsi="Times New Roman" w:cs="Times New Roman"/>
          <w:sz w:val="28"/>
          <w:szCs w:val="28"/>
          <w:lang w:eastAsia="zh-CN"/>
        </w:rPr>
        <w:t>4.2.2. принимать в установленном бюджетным законодательством Российской Федерации порядке решение о наличии или отсутствии потребности в направлении в 20__ году</w:t>
      </w:r>
      <w:r w:rsidRPr="009D31D1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zh-CN"/>
        </w:rPr>
        <w:footnoteReference w:id="76"/>
      </w:r>
      <w:r w:rsidRPr="009D31D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остатка Субсидии, не использованного в 20__ году</w:t>
      </w:r>
      <w:r w:rsidRPr="009D31D1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zh-CN"/>
        </w:rPr>
        <w:footnoteReference w:id="77"/>
      </w:r>
      <w:r w:rsidRPr="009D31D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, на цели, указанные в разделе </w:t>
      </w:r>
      <w:r w:rsidRPr="009D31D1">
        <w:rPr>
          <w:rFonts w:ascii="Times New Roman" w:eastAsia="Times New Roman" w:hAnsi="Times New Roman" w:cs="Times New Roman"/>
          <w:sz w:val="28"/>
          <w:szCs w:val="28"/>
          <w:lang w:val="en-US" w:eastAsia="zh-CN"/>
        </w:rPr>
        <w:t>I</w:t>
      </w:r>
      <w:r w:rsidRPr="009D31D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настоящего Соглашения, не позднее ___ рабочих дней</w:t>
      </w:r>
      <w:r w:rsidRPr="009D31D1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zh-CN"/>
        </w:rPr>
        <w:footnoteReference w:id="78"/>
      </w:r>
      <w:r w:rsidRPr="009D31D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со дня получения от </w:t>
      </w:r>
      <w:r w:rsidRPr="009D31D1">
        <w:rPr>
          <w:rFonts w:ascii="Times New Roman" w:eastAsia="Times New Roman" w:hAnsi="Times New Roman" w:cs="Times New Roman"/>
          <w:sz w:val="28"/>
          <w:szCs w:val="28"/>
          <w:lang w:eastAsia="zh-CN"/>
        </w:rPr>
        <w:lastRenderedPageBreak/>
        <w:t>Получателя следующих документов, обосновывающих потребность в направлении остатка Субсидии на указанные цели</w:t>
      </w:r>
      <w:r w:rsidRPr="009D31D1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zh-CN"/>
        </w:rPr>
        <w:footnoteReference w:id="79"/>
      </w:r>
      <w:r w:rsidRPr="009D31D1">
        <w:rPr>
          <w:rFonts w:ascii="Times New Roman" w:eastAsia="Times New Roman" w:hAnsi="Times New Roman" w:cs="Times New Roman"/>
          <w:sz w:val="28"/>
          <w:szCs w:val="28"/>
          <w:lang w:eastAsia="zh-CN"/>
        </w:rPr>
        <w:t>:</w:t>
      </w:r>
      <w:proofErr w:type="gramEnd"/>
    </w:p>
    <w:p w:rsidR="009D31D1" w:rsidRPr="009D31D1" w:rsidRDefault="009D31D1" w:rsidP="009D31D1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Courier New" w:eastAsia="Times New Roman" w:hAnsi="Courier New" w:cs="Courier New"/>
          <w:sz w:val="20"/>
          <w:szCs w:val="20"/>
          <w:lang w:eastAsia="zh-CN"/>
        </w:rPr>
      </w:pPr>
      <w:r w:rsidRPr="009D31D1">
        <w:rPr>
          <w:rFonts w:ascii="Times New Roman" w:eastAsia="Times New Roman" w:hAnsi="Times New Roman" w:cs="Times New Roman"/>
          <w:sz w:val="28"/>
          <w:szCs w:val="28"/>
          <w:lang w:eastAsia="zh-CN"/>
        </w:rPr>
        <w:t>4.2.2.1. ______________________________________________________;</w:t>
      </w:r>
    </w:p>
    <w:p w:rsidR="009D31D1" w:rsidRPr="009D31D1" w:rsidRDefault="009D31D1" w:rsidP="009D31D1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Courier New" w:eastAsia="Times New Roman" w:hAnsi="Courier New" w:cs="Courier New"/>
          <w:sz w:val="20"/>
          <w:szCs w:val="20"/>
          <w:lang w:eastAsia="zh-CN"/>
        </w:rPr>
      </w:pPr>
      <w:r w:rsidRPr="009D31D1">
        <w:rPr>
          <w:rFonts w:ascii="Times New Roman" w:eastAsia="Times New Roman" w:hAnsi="Times New Roman" w:cs="Times New Roman"/>
          <w:sz w:val="28"/>
          <w:szCs w:val="28"/>
          <w:lang w:eastAsia="zh-CN"/>
        </w:rPr>
        <w:t>4.2.2.2. ______________________________________________________;</w:t>
      </w:r>
    </w:p>
    <w:p w:rsidR="009D31D1" w:rsidRPr="009D31D1" w:rsidRDefault="009D31D1" w:rsidP="009D31D1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Courier New" w:eastAsia="Times New Roman" w:hAnsi="Courier New" w:cs="Courier New"/>
          <w:sz w:val="20"/>
          <w:szCs w:val="20"/>
          <w:lang w:eastAsia="zh-CN"/>
        </w:rPr>
      </w:pPr>
      <w:r w:rsidRPr="009D31D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4.2.3. приостанавливать предоставление Субсидии в случае установления администрацией  </w:t>
      </w:r>
      <w:proofErr w:type="spellStart"/>
      <w:r w:rsidRPr="009D31D1">
        <w:rPr>
          <w:rFonts w:ascii="Times New Roman" w:eastAsia="Times New Roman" w:hAnsi="Times New Roman" w:cs="Times New Roman"/>
          <w:sz w:val="28"/>
          <w:szCs w:val="28"/>
          <w:lang w:eastAsia="zh-CN"/>
        </w:rPr>
        <w:t>сельсоветаили</w:t>
      </w:r>
      <w:proofErr w:type="spellEnd"/>
      <w:r w:rsidRPr="009D31D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получения от органа муниципального финансового контроля информации о факт</w:t>
      </w:r>
      <w:proofErr w:type="gramStart"/>
      <w:r w:rsidRPr="009D31D1">
        <w:rPr>
          <w:rFonts w:ascii="Times New Roman" w:eastAsia="Times New Roman" w:hAnsi="Times New Roman" w:cs="Times New Roman"/>
          <w:sz w:val="28"/>
          <w:szCs w:val="28"/>
          <w:lang w:eastAsia="zh-CN"/>
        </w:rPr>
        <w:t>е(</w:t>
      </w:r>
      <w:proofErr w:type="gramEnd"/>
      <w:r w:rsidRPr="009D31D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ах) нарушения Получателем порядка, целей и условий предоставления Субсидии, предусмотренных Порядком предоставления субсидии и настоящим Соглашением, в том числе указания в документах, представленных Получателем в соответствии с настоящим Соглашением, недостоверных сведений, до устранения указанных нарушений с обязательным уведомлением Получателя не позднее ___________ рабочего дня </w:t>
      </w:r>
      <w:proofErr w:type="gramStart"/>
      <w:r w:rsidRPr="009D31D1">
        <w:rPr>
          <w:rFonts w:ascii="Times New Roman" w:eastAsia="Times New Roman" w:hAnsi="Times New Roman" w:cs="Times New Roman"/>
          <w:sz w:val="28"/>
          <w:szCs w:val="28"/>
          <w:lang w:eastAsia="zh-CN"/>
        </w:rPr>
        <w:t>с даты принятия</w:t>
      </w:r>
      <w:proofErr w:type="gramEnd"/>
      <w:r w:rsidRPr="009D31D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решения о приостановлении</w:t>
      </w:r>
      <w:r w:rsidRPr="009D31D1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zh-CN"/>
        </w:rPr>
        <w:footnoteReference w:id="80"/>
      </w:r>
      <w:r w:rsidRPr="009D31D1">
        <w:rPr>
          <w:rFonts w:ascii="Times New Roman" w:eastAsia="Times New Roman" w:hAnsi="Times New Roman" w:cs="Times New Roman"/>
          <w:sz w:val="28"/>
          <w:szCs w:val="28"/>
          <w:lang w:eastAsia="zh-CN"/>
        </w:rPr>
        <w:t>;</w:t>
      </w:r>
    </w:p>
    <w:p w:rsidR="009D31D1" w:rsidRPr="009D31D1" w:rsidRDefault="009D31D1" w:rsidP="009D31D1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Calibri" w:eastAsia="Times New Roman" w:hAnsi="Calibri" w:cs="Times New Roman"/>
          <w:lang w:eastAsia="zh-CN"/>
        </w:rPr>
      </w:pPr>
      <w:r w:rsidRPr="009D31D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4.2.4. запрашивать у Получателя документы и информацию, необходимые для осуществления </w:t>
      </w:r>
      <w:proofErr w:type="gramStart"/>
      <w:r w:rsidRPr="009D31D1">
        <w:rPr>
          <w:rFonts w:ascii="Times New Roman" w:eastAsia="Times New Roman" w:hAnsi="Times New Roman" w:cs="Times New Roman"/>
          <w:sz w:val="28"/>
          <w:szCs w:val="28"/>
          <w:lang w:eastAsia="zh-CN"/>
        </w:rPr>
        <w:t>контроля за</w:t>
      </w:r>
      <w:proofErr w:type="gramEnd"/>
      <w:r w:rsidRPr="009D31D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соблюдением Получателем порядка, целей и условий предоставления Субсидии, установленных Порядком предоставления Субсидии и настоящим Соглашением, в соответствии с пунктом 4.1.7 настоящего Соглашения;</w:t>
      </w:r>
    </w:p>
    <w:p w:rsidR="009D31D1" w:rsidRPr="009D31D1" w:rsidRDefault="009D31D1" w:rsidP="009D31D1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Calibri" w:eastAsia="Times New Roman" w:hAnsi="Calibri" w:cs="Times New Roman"/>
          <w:lang w:eastAsia="zh-CN"/>
        </w:rPr>
      </w:pPr>
      <w:r w:rsidRPr="009D31D1">
        <w:rPr>
          <w:rFonts w:ascii="Times New Roman" w:eastAsia="Times New Roman" w:hAnsi="Times New Roman" w:cs="Times New Roman"/>
          <w:sz w:val="28"/>
          <w:szCs w:val="28"/>
          <w:lang w:eastAsia="zh-CN"/>
        </w:rPr>
        <w:t>4.2.5. осуществлять иные права в соответствии с бюджетным законодательством Российской Федерации и Порядком предоставления субсидии, в том числе</w:t>
      </w:r>
      <w:r w:rsidRPr="009D31D1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zh-CN"/>
        </w:rPr>
        <w:footnoteReference w:id="81"/>
      </w:r>
      <w:r w:rsidRPr="009D31D1">
        <w:rPr>
          <w:rFonts w:ascii="Times New Roman" w:eastAsia="Times New Roman" w:hAnsi="Times New Roman" w:cs="Times New Roman"/>
          <w:sz w:val="28"/>
          <w:szCs w:val="28"/>
          <w:lang w:eastAsia="zh-CN"/>
        </w:rPr>
        <w:t>:</w:t>
      </w:r>
    </w:p>
    <w:p w:rsidR="009D31D1" w:rsidRPr="009D31D1" w:rsidRDefault="009D31D1" w:rsidP="009D31D1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Courier New" w:eastAsia="Times New Roman" w:hAnsi="Courier New" w:cs="Courier New"/>
          <w:sz w:val="20"/>
          <w:szCs w:val="20"/>
          <w:lang w:eastAsia="zh-CN"/>
        </w:rPr>
      </w:pPr>
      <w:r w:rsidRPr="009D31D1">
        <w:rPr>
          <w:rFonts w:ascii="Times New Roman" w:eastAsia="Times New Roman" w:hAnsi="Times New Roman" w:cs="Times New Roman"/>
          <w:sz w:val="28"/>
          <w:szCs w:val="28"/>
          <w:lang w:eastAsia="zh-CN"/>
        </w:rPr>
        <w:t>4.2.5.1. ______________________________________________________;</w:t>
      </w:r>
    </w:p>
    <w:p w:rsidR="009D31D1" w:rsidRPr="009D31D1" w:rsidRDefault="009D31D1" w:rsidP="009D31D1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Courier New" w:eastAsia="Times New Roman" w:hAnsi="Courier New" w:cs="Courier New"/>
          <w:sz w:val="20"/>
          <w:szCs w:val="20"/>
          <w:lang w:eastAsia="zh-CN"/>
        </w:rPr>
      </w:pPr>
      <w:r w:rsidRPr="009D31D1">
        <w:rPr>
          <w:rFonts w:ascii="Times New Roman" w:eastAsia="Times New Roman" w:hAnsi="Times New Roman" w:cs="Times New Roman"/>
          <w:sz w:val="28"/>
          <w:szCs w:val="28"/>
          <w:lang w:eastAsia="zh-CN"/>
        </w:rPr>
        <w:t>4.2.5.2. ______________________________________________________.</w:t>
      </w:r>
    </w:p>
    <w:p w:rsidR="009D31D1" w:rsidRPr="009D31D1" w:rsidRDefault="009D31D1" w:rsidP="009D31D1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Calibri" w:eastAsia="Times New Roman" w:hAnsi="Calibri" w:cs="Times New Roman"/>
          <w:lang w:eastAsia="zh-CN"/>
        </w:rPr>
      </w:pPr>
      <w:r w:rsidRPr="009D31D1">
        <w:rPr>
          <w:rFonts w:ascii="Times New Roman" w:eastAsia="Times New Roman" w:hAnsi="Times New Roman" w:cs="Times New Roman"/>
          <w:sz w:val="28"/>
          <w:szCs w:val="28"/>
          <w:lang w:eastAsia="zh-CN"/>
        </w:rPr>
        <w:t>4.3. Получатель  обязуется:</w:t>
      </w:r>
    </w:p>
    <w:p w:rsidR="009D31D1" w:rsidRPr="009D31D1" w:rsidRDefault="009D31D1" w:rsidP="009D31D1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Courier New" w:eastAsia="Times New Roman" w:hAnsi="Courier New" w:cs="Courier New"/>
          <w:sz w:val="20"/>
          <w:szCs w:val="20"/>
          <w:lang w:eastAsia="zh-CN"/>
        </w:rPr>
      </w:pPr>
      <w:r w:rsidRPr="009D31D1">
        <w:rPr>
          <w:rFonts w:ascii="Times New Roman" w:eastAsia="Times New Roman" w:hAnsi="Times New Roman" w:cs="Times New Roman"/>
          <w:sz w:val="28"/>
          <w:szCs w:val="28"/>
          <w:lang w:eastAsia="zh-CN"/>
        </w:rPr>
        <w:t>4.3.1. представлять в администрацию  сельсовета документы, в соответствии с пунктами 3.1.1.1, 3.1.1.2, 3.2.2.3 настоящего Соглашения</w:t>
      </w:r>
      <w:r w:rsidRPr="009D31D1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zh-CN"/>
        </w:rPr>
        <w:footnoteReference w:id="82"/>
      </w:r>
      <w:r w:rsidRPr="009D31D1">
        <w:rPr>
          <w:rFonts w:ascii="Times New Roman" w:eastAsia="Times New Roman" w:hAnsi="Times New Roman" w:cs="Times New Roman"/>
          <w:sz w:val="28"/>
          <w:szCs w:val="28"/>
          <w:lang w:eastAsia="zh-CN"/>
        </w:rPr>
        <w:t>;</w:t>
      </w:r>
    </w:p>
    <w:p w:rsidR="009D31D1" w:rsidRPr="009D31D1" w:rsidRDefault="009D31D1" w:rsidP="009D31D1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Courier New" w:eastAsia="Times New Roman" w:hAnsi="Courier New" w:cs="Courier New"/>
          <w:sz w:val="20"/>
          <w:szCs w:val="20"/>
          <w:lang w:eastAsia="zh-CN"/>
        </w:rPr>
      </w:pPr>
      <w:r w:rsidRPr="009D31D1">
        <w:rPr>
          <w:rFonts w:ascii="Times New Roman" w:eastAsia="Times New Roman" w:hAnsi="Times New Roman" w:cs="Times New Roman"/>
          <w:sz w:val="28"/>
          <w:szCs w:val="28"/>
          <w:lang w:eastAsia="zh-CN"/>
        </w:rPr>
        <w:t>4.3.2.</w:t>
      </w:r>
      <w:r w:rsidRPr="009D31D1">
        <w:rPr>
          <w:rFonts w:ascii="Times New Roman" w:eastAsia="Times New Roman" w:hAnsi="Times New Roman" w:cs="Times New Roman"/>
          <w:sz w:val="28"/>
          <w:szCs w:val="28"/>
          <w:lang w:val="en-US" w:eastAsia="zh-CN"/>
        </w:rPr>
        <w:t> </w:t>
      </w:r>
      <w:r w:rsidRPr="009D31D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представить в администрацию  сельсовета  в срок </w:t>
      </w:r>
      <w:proofErr w:type="gramStart"/>
      <w:r w:rsidRPr="009D31D1">
        <w:rPr>
          <w:rFonts w:ascii="Times New Roman" w:eastAsia="Times New Roman" w:hAnsi="Times New Roman" w:cs="Times New Roman"/>
          <w:sz w:val="28"/>
          <w:szCs w:val="28"/>
          <w:lang w:eastAsia="zh-CN"/>
        </w:rPr>
        <w:t>до</w:t>
      </w:r>
      <w:proofErr w:type="gramEnd"/>
      <w:r w:rsidRPr="009D31D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______________ </w:t>
      </w:r>
      <w:proofErr w:type="gramStart"/>
      <w:r w:rsidRPr="009D31D1">
        <w:rPr>
          <w:rFonts w:ascii="Times New Roman" w:eastAsia="Times New Roman" w:hAnsi="Times New Roman" w:cs="Times New Roman"/>
          <w:sz w:val="28"/>
          <w:szCs w:val="28"/>
          <w:lang w:eastAsia="zh-CN"/>
        </w:rPr>
        <w:t>документы</w:t>
      </w:r>
      <w:proofErr w:type="gramEnd"/>
      <w:r w:rsidRPr="009D31D1">
        <w:rPr>
          <w:rFonts w:ascii="Times New Roman" w:eastAsia="Times New Roman" w:hAnsi="Times New Roman" w:cs="Times New Roman"/>
          <w:sz w:val="28"/>
          <w:szCs w:val="28"/>
          <w:lang w:eastAsia="zh-CN"/>
        </w:rPr>
        <w:t>, установленные пунктом 4.2.2 настоящего Соглашения</w:t>
      </w:r>
      <w:r w:rsidRPr="009D31D1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zh-CN"/>
        </w:rPr>
        <w:footnoteReference w:id="83"/>
      </w:r>
      <w:r w:rsidRPr="009D31D1">
        <w:rPr>
          <w:rFonts w:ascii="Times New Roman" w:eastAsia="Times New Roman" w:hAnsi="Times New Roman" w:cs="Times New Roman"/>
          <w:sz w:val="28"/>
          <w:szCs w:val="28"/>
          <w:lang w:eastAsia="zh-CN"/>
        </w:rPr>
        <w:t>;</w:t>
      </w:r>
    </w:p>
    <w:p w:rsidR="009D31D1" w:rsidRPr="009D31D1" w:rsidRDefault="009D31D1" w:rsidP="009D31D1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Courier New" w:eastAsia="Times New Roman" w:hAnsi="Courier New" w:cs="Courier New"/>
          <w:sz w:val="20"/>
          <w:szCs w:val="20"/>
          <w:lang w:eastAsia="zh-CN"/>
        </w:rPr>
      </w:pPr>
      <w:r w:rsidRPr="009D31D1">
        <w:rPr>
          <w:rFonts w:ascii="Times New Roman" w:eastAsia="Times New Roman" w:hAnsi="Times New Roman" w:cs="Times New Roman"/>
          <w:sz w:val="28"/>
          <w:szCs w:val="28"/>
          <w:lang w:eastAsia="zh-CN"/>
        </w:rPr>
        <w:t>4.3.3. направлять в администрацию  сельсовета на утверждение</w:t>
      </w:r>
      <w:r w:rsidRPr="009D31D1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zh-CN"/>
        </w:rPr>
        <w:footnoteReference w:id="84"/>
      </w:r>
      <w:r w:rsidRPr="009D31D1">
        <w:rPr>
          <w:rFonts w:ascii="Times New Roman" w:eastAsia="Times New Roman" w:hAnsi="Times New Roman" w:cs="Times New Roman"/>
          <w:sz w:val="28"/>
          <w:szCs w:val="28"/>
          <w:lang w:eastAsia="zh-CN"/>
        </w:rPr>
        <w:t>:</w:t>
      </w:r>
    </w:p>
    <w:p w:rsidR="009D31D1" w:rsidRPr="009D31D1" w:rsidRDefault="009D31D1" w:rsidP="009D31D1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Courier New" w:eastAsia="Times New Roman" w:hAnsi="Courier New" w:cs="Courier New"/>
          <w:sz w:val="20"/>
          <w:szCs w:val="20"/>
          <w:lang w:eastAsia="zh-CN"/>
        </w:rPr>
      </w:pPr>
      <w:r w:rsidRPr="009D31D1">
        <w:rPr>
          <w:rFonts w:ascii="Times New Roman" w:eastAsia="Times New Roman" w:hAnsi="Times New Roman" w:cs="Times New Roman"/>
          <w:sz w:val="28"/>
          <w:szCs w:val="28"/>
          <w:lang w:eastAsia="zh-CN"/>
        </w:rPr>
        <w:lastRenderedPageBreak/>
        <w:t>4.3.3.1. Сведения не позднее _____ рабочего дня со дня заключения настоящего Соглашения;</w:t>
      </w:r>
    </w:p>
    <w:p w:rsidR="009D31D1" w:rsidRPr="009D31D1" w:rsidRDefault="009D31D1" w:rsidP="009D31D1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Courier New" w:eastAsia="Times New Roman" w:hAnsi="Courier New" w:cs="Courier New"/>
          <w:sz w:val="20"/>
          <w:szCs w:val="20"/>
          <w:lang w:eastAsia="zh-CN"/>
        </w:rPr>
      </w:pPr>
      <w:r w:rsidRPr="009D31D1">
        <w:rPr>
          <w:rFonts w:ascii="Times New Roman" w:eastAsia="Times New Roman" w:hAnsi="Times New Roman" w:cs="Times New Roman"/>
          <w:sz w:val="28"/>
          <w:szCs w:val="28"/>
          <w:lang w:eastAsia="zh-CN"/>
        </w:rPr>
        <w:t>4.3.3.2. Сведения с учетом внесенных изменений не позднее ___ рабочих дней со дня внесения в них изменений.</w:t>
      </w:r>
    </w:p>
    <w:p w:rsidR="009D31D1" w:rsidRPr="009D31D1" w:rsidRDefault="009D31D1" w:rsidP="009D31D1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Courier New" w:eastAsia="Times New Roman" w:hAnsi="Courier New" w:cs="Courier New"/>
          <w:sz w:val="20"/>
          <w:szCs w:val="20"/>
          <w:lang w:eastAsia="zh-CN"/>
        </w:rPr>
      </w:pPr>
      <w:r w:rsidRPr="009D31D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4.3.4. утверждать, с направлением копии в администрацию сельсовета </w:t>
      </w:r>
      <w:r w:rsidRPr="009D31D1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zh-CN"/>
        </w:rPr>
        <w:footnoteReference w:id="85"/>
      </w:r>
      <w:r w:rsidRPr="009D31D1">
        <w:rPr>
          <w:rFonts w:ascii="Times New Roman" w:eastAsia="Times New Roman" w:hAnsi="Times New Roman" w:cs="Times New Roman"/>
          <w:sz w:val="28"/>
          <w:szCs w:val="28"/>
          <w:lang w:eastAsia="zh-CN"/>
        </w:rPr>
        <w:t>:</w:t>
      </w:r>
      <w:r w:rsidRPr="009D31D1">
        <w:rPr>
          <w:rFonts w:ascii="Times New Roman" w:eastAsia="Times New Roman" w:hAnsi="Times New Roman" w:cs="Times New Roman"/>
          <w:i/>
          <w:sz w:val="18"/>
          <w:szCs w:val="18"/>
          <w:lang w:eastAsia="zh-CN"/>
        </w:rPr>
        <w:t xml:space="preserve"> </w:t>
      </w:r>
    </w:p>
    <w:p w:rsidR="009D31D1" w:rsidRPr="009D31D1" w:rsidRDefault="009D31D1" w:rsidP="009D31D1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Courier New" w:eastAsia="Times New Roman" w:hAnsi="Courier New" w:cs="Courier New"/>
          <w:sz w:val="20"/>
          <w:szCs w:val="20"/>
          <w:lang w:eastAsia="zh-CN"/>
        </w:rPr>
      </w:pPr>
      <w:r w:rsidRPr="009D31D1">
        <w:rPr>
          <w:rFonts w:ascii="Times New Roman" w:eastAsia="Times New Roman" w:hAnsi="Times New Roman" w:cs="Times New Roman"/>
          <w:sz w:val="28"/>
          <w:szCs w:val="28"/>
          <w:lang w:eastAsia="zh-CN"/>
        </w:rPr>
        <w:t>4.3.4.1. Сведения не позднее _____ рабочего дня со дня заключения настоящего Соглашения;</w:t>
      </w:r>
    </w:p>
    <w:p w:rsidR="009D31D1" w:rsidRPr="009D31D1" w:rsidRDefault="009D31D1" w:rsidP="009D31D1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Courier New" w:eastAsia="Times New Roman" w:hAnsi="Courier New" w:cs="Courier New"/>
          <w:sz w:val="20"/>
          <w:szCs w:val="20"/>
          <w:lang w:eastAsia="zh-CN"/>
        </w:rPr>
      </w:pPr>
      <w:r w:rsidRPr="009D31D1">
        <w:rPr>
          <w:rFonts w:ascii="Times New Roman" w:eastAsia="Times New Roman" w:hAnsi="Times New Roman" w:cs="Times New Roman"/>
          <w:sz w:val="28"/>
          <w:szCs w:val="28"/>
          <w:lang w:eastAsia="zh-CN"/>
        </w:rPr>
        <w:t>4.3.4.2. Сведения с учетом внесенных изменений не позднее ___ рабочих дней со дня внесения в них изменений.</w:t>
      </w:r>
    </w:p>
    <w:p w:rsidR="009D31D1" w:rsidRPr="009D31D1" w:rsidRDefault="009D31D1" w:rsidP="009D31D1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Courier New" w:eastAsia="Times New Roman" w:hAnsi="Courier New" w:cs="Courier New"/>
          <w:sz w:val="20"/>
          <w:szCs w:val="20"/>
          <w:lang w:eastAsia="zh-CN"/>
        </w:rPr>
      </w:pPr>
      <w:r w:rsidRPr="009D31D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4.3.5. открыть в срок </w:t>
      </w:r>
      <w:proofErr w:type="gramStart"/>
      <w:r w:rsidRPr="009D31D1">
        <w:rPr>
          <w:rFonts w:ascii="Times New Roman" w:eastAsia="Times New Roman" w:hAnsi="Times New Roman" w:cs="Times New Roman"/>
          <w:sz w:val="28"/>
          <w:szCs w:val="28"/>
          <w:lang w:eastAsia="zh-CN"/>
        </w:rPr>
        <w:t>до</w:t>
      </w:r>
      <w:proofErr w:type="gramEnd"/>
      <w:r w:rsidRPr="009D31D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_____ лицевой счет в_____________________</w:t>
      </w:r>
      <w:r w:rsidRPr="009D31D1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zh-CN"/>
        </w:rPr>
        <w:footnoteReference w:id="86"/>
      </w:r>
      <w:r w:rsidRPr="009D31D1">
        <w:rPr>
          <w:rFonts w:ascii="Times New Roman" w:eastAsia="Times New Roman" w:hAnsi="Times New Roman" w:cs="Times New Roman"/>
          <w:sz w:val="28"/>
          <w:szCs w:val="28"/>
          <w:lang w:eastAsia="zh-CN"/>
        </w:rPr>
        <w:t>;</w:t>
      </w:r>
    </w:p>
    <w:p w:rsidR="009D31D1" w:rsidRPr="009D31D1" w:rsidRDefault="009D31D1" w:rsidP="009D31D1">
      <w:pPr>
        <w:widowControl w:val="0"/>
        <w:suppressAutoHyphens/>
        <w:autoSpaceDE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zh-CN"/>
        </w:rPr>
      </w:pPr>
      <w:r w:rsidRPr="009D31D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9D31D1">
        <w:rPr>
          <w:rFonts w:ascii="Times New Roman" w:eastAsia="Times New Roman" w:hAnsi="Times New Roman" w:cs="Times New Roman"/>
          <w:i/>
          <w:sz w:val="20"/>
          <w:szCs w:val="28"/>
          <w:lang w:eastAsia="zh-CN"/>
        </w:rPr>
        <w:t xml:space="preserve">                                                                     (дата)                          </w:t>
      </w:r>
    </w:p>
    <w:p w:rsidR="009D31D1" w:rsidRPr="009D31D1" w:rsidRDefault="009D31D1" w:rsidP="009D31D1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Courier New" w:eastAsia="Times New Roman" w:hAnsi="Courier New" w:cs="Courier New"/>
          <w:sz w:val="20"/>
          <w:szCs w:val="20"/>
          <w:lang w:eastAsia="zh-CN"/>
        </w:rPr>
      </w:pPr>
      <w:r w:rsidRPr="009D31D1">
        <w:rPr>
          <w:rFonts w:ascii="Times New Roman" w:eastAsia="Times New Roman" w:hAnsi="Times New Roman" w:cs="Times New Roman"/>
          <w:sz w:val="28"/>
          <w:szCs w:val="28"/>
          <w:lang w:eastAsia="zh-CN"/>
        </w:rPr>
        <w:t>4.3.6. направлять Субсидию на финансовое обеспечение затрат, определенных в Сведениях</w:t>
      </w:r>
      <w:r w:rsidRPr="009D31D1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zh-CN"/>
        </w:rPr>
        <w:footnoteReference w:id="87"/>
      </w:r>
      <w:r w:rsidRPr="009D31D1"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</w:p>
    <w:p w:rsidR="009D31D1" w:rsidRPr="009D31D1" w:rsidRDefault="009D31D1" w:rsidP="009D31D1">
      <w:pPr>
        <w:suppressAutoHyphens/>
        <w:spacing w:after="0" w:line="240" w:lineRule="auto"/>
        <w:ind w:firstLine="567"/>
        <w:jc w:val="both"/>
        <w:rPr>
          <w:rFonts w:ascii="Calibri" w:eastAsia="Times New Roman" w:hAnsi="Calibri" w:cs="Times New Roman"/>
          <w:lang w:eastAsia="zh-CN"/>
        </w:rPr>
      </w:pPr>
      <w:r w:rsidRPr="009D31D1">
        <w:rPr>
          <w:rFonts w:ascii="Times New Roman" w:eastAsia="Times New Roman" w:hAnsi="Times New Roman" w:cs="Times New Roman"/>
          <w:sz w:val="28"/>
          <w:szCs w:val="28"/>
          <w:lang w:eastAsia="zh-CN"/>
        </w:rPr>
        <w:t>4.3.7.</w:t>
      </w:r>
      <w:r w:rsidRPr="009D31D1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zh-CN"/>
        </w:rPr>
        <w:t> </w:t>
      </w:r>
      <w:r w:rsidRPr="009D31D1">
        <w:rPr>
          <w:rFonts w:ascii="Times New Roman" w:eastAsia="Times New Roman" w:hAnsi="Times New Roman" w:cs="Times New Roman"/>
          <w:sz w:val="28"/>
          <w:szCs w:val="28"/>
          <w:lang w:eastAsia="zh-CN"/>
        </w:rPr>
        <w:t>не приобретать за счет Субсидии иностранную валюту, за исключением операций, определенных в Порядок предоставления субсидии;</w:t>
      </w:r>
    </w:p>
    <w:p w:rsidR="009D31D1" w:rsidRPr="009D31D1" w:rsidRDefault="009D31D1" w:rsidP="009D31D1">
      <w:pPr>
        <w:suppressAutoHyphens/>
        <w:spacing w:after="0" w:line="240" w:lineRule="auto"/>
        <w:ind w:firstLine="567"/>
        <w:jc w:val="both"/>
        <w:rPr>
          <w:rFonts w:ascii="Calibri" w:eastAsia="Times New Roman" w:hAnsi="Calibri" w:cs="Times New Roman"/>
          <w:lang w:eastAsia="zh-CN"/>
        </w:rPr>
      </w:pPr>
      <w:r w:rsidRPr="009D31D1">
        <w:rPr>
          <w:rFonts w:ascii="Times New Roman" w:eastAsia="Times New Roman" w:hAnsi="Times New Roman" w:cs="Times New Roman"/>
          <w:sz w:val="28"/>
          <w:szCs w:val="28"/>
          <w:lang w:eastAsia="zh-CN"/>
        </w:rPr>
        <w:t>4.3.8. </w:t>
      </w:r>
      <w:r w:rsidRPr="009D31D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в</w:t>
      </w:r>
      <w:r w:rsidRPr="009D31D1">
        <w:rPr>
          <w:rFonts w:ascii="Times New Roman" w:eastAsia="Times New Roman" w:hAnsi="Times New Roman" w:cs="Times New Roman"/>
          <w:sz w:val="28"/>
          <w:szCs w:val="28"/>
          <w:lang w:eastAsia="zh-CN"/>
        </w:rPr>
        <w:t>ести обособленный аналитический учет операций, осуществляемых за счет Субсидии</w:t>
      </w:r>
      <w:r w:rsidRPr="009D31D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;    </w:t>
      </w:r>
    </w:p>
    <w:p w:rsidR="009D31D1" w:rsidRPr="009D31D1" w:rsidRDefault="009D31D1" w:rsidP="009D31D1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Courier New" w:eastAsia="Times New Roman" w:hAnsi="Courier New" w:cs="Courier New"/>
          <w:sz w:val="20"/>
          <w:szCs w:val="20"/>
          <w:lang w:eastAsia="zh-CN"/>
        </w:rPr>
      </w:pPr>
      <w:r w:rsidRPr="009D31D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4.3.9.</w:t>
      </w:r>
      <w:r w:rsidRPr="009D31D1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zh-CN"/>
        </w:rPr>
        <w:t> </w:t>
      </w:r>
      <w:r w:rsidRPr="009D31D1">
        <w:rPr>
          <w:rFonts w:ascii="Times New Roman" w:eastAsia="Times New Roman" w:hAnsi="Times New Roman" w:cs="Times New Roman"/>
          <w:sz w:val="28"/>
          <w:szCs w:val="28"/>
          <w:lang w:eastAsia="zh-CN"/>
        </w:rPr>
        <w:t>обеспечивать достижение значений п</w:t>
      </w:r>
      <w:r w:rsidRPr="009D31D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оказателей результативности и (или) иных показателей</w:t>
      </w:r>
      <w:r w:rsidRPr="009D31D1">
        <w:rPr>
          <w:rFonts w:ascii="Times New Roman" w:eastAsia="Times New Roman" w:hAnsi="Times New Roman" w:cs="Times New Roman"/>
          <w:sz w:val="28"/>
          <w:szCs w:val="28"/>
          <w:lang w:eastAsia="zh-CN"/>
        </w:rPr>
        <w:t>, установленных Порядком предоставления субсидии в соответствии с пунктом 4.1.5 настоящего Соглашения</w:t>
      </w:r>
      <w:r w:rsidRPr="009D31D1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zh-CN"/>
        </w:rPr>
        <w:footnoteReference w:id="88"/>
      </w:r>
      <w:r w:rsidRPr="009D31D1">
        <w:rPr>
          <w:rFonts w:ascii="Times New Roman" w:eastAsia="Times New Roman" w:hAnsi="Times New Roman" w:cs="Times New Roman"/>
          <w:sz w:val="28"/>
          <w:szCs w:val="28"/>
          <w:lang w:eastAsia="zh-CN"/>
        </w:rPr>
        <w:t>;</w:t>
      </w:r>
    </w:p>
    <w:p w:rsidR="009D31D1" w:rsidRPr="009D31D1" w:rsidRDefault="009D31D1" w:rsidP="009D31D1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Courier New" w:eastAsia="Times New Roman" w:hAnsi="Courier New" w:cs="Courier New"/>
          <w:sz w:val="20"/>
          <w:szCs w:val="20"/>
          <w:lang w:eastAsia="zh-CN"/>
        </w:rPr>
      </w:pPr>
      <w:r w:rsidRPr="009D31D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4.3.10. представлять в  администрацию  сельсовета </w:t>
      </w:r>
      <w:r w:rsidRPr="009D31D1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zh-CN"/>
        </w:rPr>
        <w:footnoteReference w:id="89"/>
      </w:r>
      <w:r w:rsidRPr="009D31D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:                                        </w:t>
      </w:r>
      <w:r w:rsidRPr="009D31D1">
        <w:rPr>
          <w:rFonts w:ascii="Times New Roman" w:eastAsia="Times New Roman" w:hAnsi="Times New Roman" w:cs="Times New Roman"/>
          <w:i/>
          <w:sz w:val="18"/>
          <w:szCs w:val="18"/>
          <w:lang w:eastAsia="zh-CN"/>
        </w:rPr>
        <w:t xml:space="preserve"> </w:t>
      </w:r>
    </w:p>
    <w:p w:rsidR="009D31D1" w:rsidRPr="009D31D1" w:rsidRDefault="009D31D1" w:rsidP="009D31D1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Calibri" w:eastAsia="Times New Roman" w:hAnsi="Calibri" w:cs="Times New Roman"/>
          <w:lang w:eastAsia="zh-CN"/>
        </w:rPr>
      </w:pPr>
      <w:r w:rsidRPr="009D31D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4.3.10.1. отчет о расходах Получателя, источником финансового обеспечения которых является Субсидия, в соответствии с пунктом </w:t>
      </w:r>
      <w:r w:rsidRPr="009D31D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4.1.7.1.1 настоящего Соглашения, не позднее __ рабочего дня, следующего </w:t>
      </w:r>
      <w:proofErr w:type="gramStart"/>
      <w:r w:rsidRPr="009D31D1">
        <w:rPr>
          <w:rFonts w:ascii="Times New Roman" w:eastAsia="Times New Roman" w:hAnsi="Times New Roman" w:cs="Times New Roman"/>
          <w:sz w:val="28"/>
          <w:szCs w:val="28"/>
          <w:lang w:eastAsia="zh-CN"/>
        </w:rPr>
        <w:t>за</w:t>
      </w:r>
      <w:proofErr w:type="gramEnd"/>
      <w:r w:rsidRPr="009D31D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отчетным ___________________________;</w:t>
      </w:r>
    </w:p>
    <w:p w:rsidR="009D31D1" w:rsidRPr="009D31D1" w:rsidRDefault="009D31D1" w:rsidP="009D31D1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Courier New" w:eastAsia="Times New Roman" w:hAnsi="Courier New" w:cs="Courier New"/>
          <w:sz w:val="20"/>
          <w:szCs w:val="20"/>
          <w:lang w:eastAsia="zh-CN"/>
        </w:rPr>
      </w:pPr>
      <w:r w:rsidRPr="009D31D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        </w:t>
      </w:r>
      <w:r w:rsidRPr="009D31D1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(месяц, квартал, год)</w:t>
      </w:r>
    </w:p>
    <w:p w:rsidR="009D31D1" w:rsidRPr="009D31D1" w:rsidRDefault="009D31D1" w:rsidP="009D31D1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Calibri" w:eastAsia="Times New Roman" w:hAnsi="Calibri" w:cs="Times New Roman"/>
          <w:lang w:eastAsia="zh-CN"/>
        </w:rPr>
      </w:pPr>
      <w:r w:rsidRPr="009D31D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4.3.10.2. отчет о достижении значений показателей результативности в соответствии с пунктом </w:t>
      </w:r>
      <w:r w:rsidRPr="009D31D1">
        <w:rPr>
          <w:rFonts w:ascii="Times New Roman" w:eastAsia="Times New Roman" w:hAnsi="Times New Roman" w:cs="Times New Roman"/>
          <w:color w:val="000000"/>
          <w:sz w:val="28"/>
          <w:lang w:eastAsia="zh-CN"/>
        </w:rPr>
        <w:t>4</w:t>
      </w:r>
      <w:r w:rsidRPr="009D31D1">
        <w:rPr>
          <w:rFonts w:ascii="Times New Roman" w:eastAsia="Times New Roman" w:hAnsi="Times New Roman" w:cs="Times New Roman"/>
          <w:sz w:val="28"/>
          <w:szCs w:val="28"/>
          <w:lang w:eastAsia="zh-CN"/>
        </w:rPr>
        <w:t>.1.6.1 настоящего Соглашения</w:t>
      </w:r>
      <w:r w:rsidRPr="009D31D1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zh-CN"/>
        </w:rPr>
        <w:footnoteReference w:id="90"/>
      </w:r>
      <w:r w:rsidRPr="009D31D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не позднее __ </w:t>
      </w:r>
      <w:r w:rsidRPr="009D31D1">
        <w:rPr>
          <w:rFonts w:ascii="Times New Roman" w:eastAsia="Times New Roman" w:hAnsi="Times New Roman" w:cs="Times New Roman"/>
          <w:sz w:val="28"/>
          <w:szCs w:val="28"/>
          <w:lang w:eastAsia="zh-CN"/>
        </w:rPr>
        <w:lastRenderedPageBreak/>
        <w:t xml:space="preserve">рабочего дня, следующего </w:t>
      </w:r>
      <w:proofErr w:type="gramStart"/>
      <w:r w:rsidRPr="009D31D1">
        <w:rPr>
          <w:rFonts w:ascii="Times New Roman" w:eastAsia="Times New Roman" w:hAnsi="Times New Roman" w:cs="Times New Roman"/>
          <w:sz w:val="28"/>
          <w:szCs w:val="28"/>
          <w:lang w:eastAsia="zh-CN"/>
        </w:rPr>
        <w:t>за</w:t>
      </w:r>
      <w:proofErr w:type="gramEnd"/>
      <w:r w:rsidRPr="009D31D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отчетным ___________________________;</w:t>
      </w:r>
    </w:p>
    <w:p w:rsidR="009D31D1" w:rsidRPr="009D31D1" w:rsidRDefault="009D31D1" w:rsidP="009D31D1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Courier New" w:eastAsia="Times New Roman" w:hAnsi="Courier New" w:cs="Courier New"/>
          <w:sz w:val="20"/>
          <w:szCs w:val="20"/>
          <w:lang w:eastAsia="zh-CN"/>
        </w:rPr>
      </w:pPr>
      <w:r w:rsidRPr="009D31D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                                                        </w:t>
      </w:r>
      <w:r w:rsidRPr="009D31D1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(месяц, квартал, год)</w:t>
      </w:r>
    </w:p>
    <w:p w:rsidR="009D31D1" w:rsidRPr="009D31D1" w:rsidRDefault="009D31D1" w:rsidP="009D31D1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Calibri" w:eastAsia="Times New Roman" w:hAnsi="Calibri" w:cs="Times New Roman"/>
          <w:lang w:eastAsia="zh-CN"/>
        </w:rPr>
      </w:pPr>
      <w:r w:rsidRPr="009D31D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4.3.10.3. иные отчеты</w:t>
      </w:r>
      <w:r w:rsidRPr="009D31D1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zh-CN"/>
        </w:rPr>
        <w:footnoteReference w:id="91"/>
      </w:r>
      <w:r w:rsidRPr="009D31D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:</w:t>
      </w:r>
    </w:p>
    <w:p w:rsidR="009D31D1" w:rsidRPr="009D31D1" w:rsidRDefault="009D31D1" w:rsidP="009D31D1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Calibri" w:eastAsia="Times New Roman" w:hAnsi="Calibri" w:cs="Times New Roman"/>
          <w:lang w:eastAsia="zh-CN"/>
        </w:rPr>
      </w:pPr>
      <w:r w:rsidRPr="009D31D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4.3.10.3.1. ____________________________________________________;    </w:t>
      </w:r>
    </w:p>
    <w:p w:rsidR="009D31D1" w:rsidRPr="009D31D1" w:rsidRDefault="009D31D1" w:rsidP="009D31D1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Calibri" w:eastAsia="Times New Roman" w:hAnsi="Calibri" w:cs="Times New Roman"/>
          <w:lang w:eastAsia="zh-CN"/>
        </w:rPr>
      </w:pPr>
      <w:r w:rsidRPr="009D31D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4.3.10.3.2. ____________________________________________________;    </w:t>
      </w:r>
    </w:p>
    <w:p w:rsidR="009D31D1" w:rsidRPr="009D31D1" w:rsidRDefault="009D31D1" w:rsidP="009D31D1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Courier New" w:eastAsia="Times New Roman" w:hAnsi="Courier New" w:cs="Courier New"/>
          <w:sz w:val="20"/>
          <w:szCs w:val="20"/>
          <w:lang w:eastAsia="zh-CN"/>
        </w:rPr>
      </w:pPr>
      <w:r w:rsidRPr="009D31D1">
        <w:rPr>
          <w:rFonts w:ascii="Times New Roman" w:eastAsia="Times New Roman" w:hAnsi="Times New Roman" w:cs="Times New Roman"/>
          <w:sz w:val="28"/>
          <w:szCs w:val="28"/>
          <w:lang w:eastAsia="zh-CN"/>
        </w:rPr>
        <w:t>4.3.11.</w:t>
      </w:r>
      <w:r w:rsidRPr="009D31D1">
        <w:rPr>
          <w:rFonts w:ascii="Courier New" w:eastAsia="Times New Roman" w:hAnsi="Courier New" w:cs="Courier New"/>
          <w:sz w:val="20"/>
          <w:szCs w:val="20"/>
          <w:lang w:eastAsia="zh-CN"/>
        </w:rPr>
        <w:t> </w:t>
      </w:r>
      <w:r w:rsidRPr="009D31D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направлять по запросу администрации сельсовета  документы и информацию, необходимые для осуществления </w:t>
      </w:r>
      <w:proofErr w:type="gramStart"/>
      <w:r w:rsidRPr="009D31D1">
        <w:rPr>
          <w:rFonts w:ascii="Times New Roman" w:eastAsia="Times New Roman" w:hAnsi="Times New Roman" w:cs="Times New Roman"/>
          <w:sz w:val="28"/>
          <w:szCs w:val="28"/>
          <w:lang w:eastAsia="zh-CN"/>
        </w:rPr>
        <w:t>контроля за</w:t>
      </w:r>
      <w:proofErr w:type="gramEnd"/>
      <w:r w:rsidRPr="009D31D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соблюдением порядка, целей и условий предоставления Субсидии в соответствии с пунктом 4.2.4 настоящего Соглашения, в течение ___ рабочих дней со дня получения указанного запроса;</w:t>
      </w:r>
    </w:p>
    <w:p w:rsidR="009D31D1" w:rsidRPr="009D31D1" w:rsidRDefault="009D31D1" w:rsidP="009D31D1">
      <w:pPr>
        <w:widowControl w:val="0"/>
        <w:tabs>
          <w:tab w:val="left" w:pos="567"/>
        </w:tabs>
        <w:suppressAutoHyphens/>
        <w:autoSpaceDE w:val="0"/>
        <w:spacing w:after="0" w:line="240" w:lineRule="auto"/>
        <w:ind w:firstLine="567"/>
        <w:jc w:val="both"/>
        <w:rPr>
          <w:rFonts w:ascii="Courier New" w:eastAsia="Times New Roman" w:hAnsi="Courier New" w:cs="Courier New"/>
          <w:sz w:val="20"/>
          <w:szCs w:val="20"/>
          <w:lang w:eastAsia="zh-CN"/>
        </w:rPr>
      </w:pPr>
      <w:r w:rsidRPr="009D31D1">
        <w:rPr>
          <w:rFonts w:ascii="Times New Roman" w:eastAsia="Times New Roman" w:hAnsi="Times New Roman" w:cs="Times New Roman"/>
          <w:sz w:val="28"/>
          <w:szCs w:val="28"/>
          <w:lang w:eastAsia="zh-CN"/>
        </w:rPr>
        <w:t>4.3.12. в случае получения от администрации сельсовета  требования в соответствии с пунктом 4.1.8 настоящего Соглашения:</w:t>
      </w:r>
    </w:p>
    <w:p w:rsidR="009D31D1" w:rsidRPr="009D31D1" w:rsidRDefault="009D31D1" w:rsidP="009D31D1">
      <w:pPr>
        <w:widowControl w:val="0"/>
        <w:tabs>
          <w:tab w:val="left" w:pos="567"/>
        </w:tabs>
        <w:suppressAutoHyphens/>
        <w:autoSpaceDE w:val="0"/>
        <w:spacing w:after="0" w:line="240" w:lineRule="auto"/>
        <w:ind w:firstLine="567"/>
        <w:jc w:val="both"/>
        <w:rPr>
          <w:rFonts w:ascii="Courier New" w:eastAsia="Times New Roman" w:hAnsi="Courier New" w:cs="Courier New"/>
          <w:sz w:val="20"/>
          <w:szCs w:val="20"/>
          <w:lang w:eastAsia="zh-CN"/>
        </w:rPr>
      </w:pPr>
      <w:r w:rsidRPr="009D31D1">
        <w:rPr>
          <w:rFonts w:ascii="Times New Roman" w:eastAsia="Times New Roman" w:hAnsi="Times New Roman" w:cs="Times New Roman"/>
          <w:sz w:val="28"/>
          <w:szCs w:val="28"/>
          <w:lang w:eastAsia="zh-CN"/>
        </w:rPr>
        <w:t>4.3.12.1. устранять фак</w:t>
      </w:r>
      <w:proofErr w:type="gramStart"/>
      <w:r w:rsidRPr="009D31D1">
        <w:rPr>
          <w:rFonts w:ascii="Times New Roman" w:eastAsia="Times New Roman" w:hAnsi="Times New Roman" w:cs="Times New Roman"/>
          <w:sz w:val="28"/>
          <w:szCs w:val="28"/>
          <w:lang w:eastAsia="zh-CN"/>
        </w:rPr>
        <w:t>т(</w:t>
      </w:r>
      <w:proofErr w:type="gramEnd"/>
      <w:r w:rsidRPr="009D31D1">
        <w:rPr>
          <w:rFonts w:ascii="Times New Roman" w:eastAsia="Times New Roman" w:hAnsi="Times New Roman" w:cs="Times New Roman"/>
          <w:sz w:val="28"/>
          <w:szCs w:val="28"/>
          <w:lang w:eastAsia="zh-CN"/>
        </w:rPr>
        <w:t>ы) нарушения порядка, целей и условий предоставления Субсидии в сроки, определенные в указанном требовании;</w:t>
      </w:r>
    </w:p>
    <w:p w:rsidR="009D31D1" w:rsidRPr="009D31D1" w:rsidRDefault="009D31D1" w:rsidP="009D31D1">
      <w:pPr>
        <w:widowControl w:val="0"/>
        <w:tabs>
          <w:tab w:val="left" w:pos="567"/>
        </w:tabs>
        <w:suppressAutoHyphens/>
        <w:autoSpaceDE w:val="0"/>
        <w:spacing w:after="0" w:line="240" w:lineRule="auto"/>
        <w:ind w:firstLine="567"/>
        <w:jc w:val="both"/>
        <w:rPr>
          <w:rFonts w:ascii="Courier New" w:eastAsia="Times New Roman" w:hAnsi="Courier New" w:cs="Courier New"/>
          <w:sz w:val="20"/>
          <w:szCs w:val="20"/>
          <w:lang w:eastAsia="zh-CN"/>
        </w:rPr>
      </w:pPr>
      <w:r w:rsidRPr="009D31D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4.3.12.2. возвращать в бюджет </w:t>
      </w:r>
      <w:proofErr w:type="spellStart"/>
      <w:r w:rsidRPr="009D31D1">
        <w:rPr>
          <w:rFonts w:ascii="Times New Roman" w:eastAsia="Times New Roman" w:hAnsi="Times New Roman" w:cs="Times New Roman"/>
          <w:sz w:val="28"/>
          <w:szCs w:val="28"/>
          <w:lang w:eastAsia="zh-CN"/>
        </w:rPr>
        <w:t>Сурковского</w:t>
      </w:r>
      <w:proofErr w:type="spellEnd"/>
      <w:r w:rsidRPr="009D31D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сельсовета </w:t>
      </w:r>
      <w:proofErr w:type="spellStart"/>
      <w:r w:rsidRPr="009D31D1">
        <w:rPr>
          <w:rFonts w:ascii="Times New Roman" w:eastAsia="Times New Roman" w:hAnsi="Times New Roman" w:cs="Times New Roman"/>
          <w:sz w:val="28"/>
          <w:szCs w:val="28"/>
          <w:lang w:eastAsia="zh-CN"/>
        </w:rPr>
        <w:t>Тогучинского</w:t>
      </w:r>
      <w:proofErr w:type="spellEnd"/>
      <w:r w:rsidRPr="009D31D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района Новосибирской области  Субсидию в размере и в сроки, определенные в указанном требовании;       </w:t>
      </w:r>
    </w:p>
    <w:p w:rsidR="009D31D1" w:rsidRPr="009D31D1" w:rsidRDefault="009D31D1" w:rsidP="009D31D1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Courier New" w:eastAsia="Times New Roman" w:hAnsi="Courier New" w:cs="Courier New"/>
          <w:sz w:val="20"/>
          <w:szCs w:val="20"/>
          <w:lang w:eastAsia="zh-CN"/>
        </w:rPr>
      </w:pPr>
      <w:proofErr w:type="gramStart"/>
      <w:r w:rsidRPr="009D31D1">
        <w:rPr>
          <w:rFonts w:ascii="Times New Roman" w:eastAsia="Times New Roman" w:hAnsi="Times New Roman" w:cs="Times New Roman"/>
          <w:sz w:val="28"/>
          <w:szCs w:val="28"/>
          <w:lang w:eastAsia="zh-CN"/>
        </w:rPr>
        <w:t>4.3.1</w:t>
      </w:r>
      <w:r w:rsidRPr="009D31D1">
        <w:rPr>
          <w:rFonts w:ascii="Times New Roman" w:eastAsia="Times New Roman" w:hAnsi="Times New Roman" w:cs="Times New Roman"/>
          <w:sz w:val="28"/>
          <w:szCs w:val="20"/>
          <w:lang w:eastAsia="zh-CN"/>
        </w:rPr>
        <w:t>3</w:t>
      </w:r>
      <w:r w:rsidRPr="009D31D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.  возвращать в  бюджет </w:t>
      </w:r>
      <w:proofErr w:type="spellStart"/>
      <w:r w:rsidRPr="009D31D1">
        <w:rPr>
          <w:rFonts w:ascii="Times New Roman" w:eastAsia="Times New Roman" w:hAnsi="Times New Roman" w:cs="Times New Roman"/>
          <w:sz w:val="28"/>
          <w:szCs w:val="28"/>
          <w:lang w:eastAsia="zh-CN"/>
        </w:rPr>
        <w:t>Сурковского</w:t>
      </w:r>
      <w:proofErr w:type="spellEnd"/>
      <w:r w:rsidRPr="009D31D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сельсовета </w:t>
      </w:r>
      <w:proofErr w:type="spellStart"/>
      <w:r w:rsidRPr="009D31D1">
        <w:rPr>
          <w:rFonts w:ascii="Times New Roman" w:eastAsia="Times New Roman" w:hAnsi="Times New Roman" w:cs="Times New Roman"/>
          <w:sz w:val="28"/>
          <w:szCs w:val="28"/>
          <w:lang w:eastAsia="zh-CN"/>
        </w:rPr>
        <w:t>Тогучинского</w:t>
      </w:r>
      <w:proofErr w:type="spellEnd"/>
      <w:r w:rsidRPr="009D31D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района Новосибирской области средства в размере, определенном по форме в соответствии с приложением № __ к настоящему Соглашению, являющейся неотъемлемой частью настоящего Соглашения, в случае принятия  администрацией сельсовета  решения</w:t>
      </w:r>
      <w:r w:rsidRPr="009D31D1">
        <w:rPr>
          <w:rFonts w:ascii="Courier New" w:eastAsia="Times New Roman" w:hAnsi="Courier New" w:cs="Courier New"/>
          <w:sz w:val="20"/>
          <w:szCs w:val="20"/>
          <w:lang w:eastAsia="zh-CN"/>
        </w:rPr>
        <w:t xml:space="preserve"> </w:t>
      </w:r>
      <w:r w:rsidRPr="009D31D1">
        <w:rPr>
          <w:rFonts w:ascii="Times New Roman" w:eastAsia="Times New Roman" w:hAnsi="Times New Roman" w:cs="Times New Roman"/>
          <w:sz w:val="28"/>
          <w:szCs w:val="28"/>
          <w:lang w:eastAsia="zh-CN"/>
        </w:rPr>
        <w:t>о применении к Получателю штрафных санкций в соответствии с пунктом 4.1.9 настоящего Соглашения, в срок, установленный администрацией сельсовета в уведомлении о применении штрафных санкций</w:t>
      </w:r>
      <w:r w:rsidRPr="009D31D1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zh-CN"/>
        </w:rPr>
        <w:footnoteReference w:id="92"/>
      </w:r>
      <w:r w:rsidRPr="009D31D1">
        <w:rPr>
          <w:rFonts w:ascii="Times New Roman" w:eastAsia="Times New Roman" w:hAnsi="Times New Roman" w:cs="Times New Roman"/>
          <w:sz w:val="28"/>
          <w:szCs w:val="28"/>
          <w:lang w:eastAsia="zh-CN"/>
        </w:rPr>
        <w:t>;</w:t>
      </w:r>
      <w:proofErr w:type="gramEnd"/>
    </w:p>
    <w:p w:rsidR="009D31D1" w:rsidRPr="009D31D1" w:rsidRDefault="009D31D1" w:rsidP="009D31D1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Courier New" w:eastAsia="Times New Roman" w:hAnsi="Courier New" w:cs="Courier New"/>
          <w:sz w:val="20"/>
          <w:szCs w:val="20"/>
          <w:lang w:eastAsia="zh-CN"/>
        </w:rPr>
      </w:pPr>
      <w:r w:rsidRPr="009D31D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4.3.14. возвращать неиспользованный остаток Субсидии в доход  бюджета </w:t>
      </w:r>
      <w:proofErr w:type="spellStart"/>
      <w:r w:rsidRPr="009D31D1">
        <w:rPr>
          <w:rFonts w:ascii="Times New Roman" w:eastAsia="Times New Roman" w:hAnsi="Times New Roman" w:cs="Times New Roman"/>
          <w:sz w:val="28"/>
          <w:szCs w:val="28"/>
          <w:lang w:eastAsia="zh-CN"/>
        </w:rPr>
        <w:t>Сурковского</w:t>
      </w:r>
      <w:proofErr w:type="spellEnd"/>
      <w:r w:rsidRPr="009D31D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сельсовета </w:t>
      </w:r>
      <w:proofErr w:type="spellStart"/>
      <w:r w:rsidRPr="009D31D1">
        <w:rPr>
          <w:rFonts w:ascii="Times New Roman" w:eastAsia="Times New Roman" w:hAnsi="Times New Roman" w:cs="Times New Roman"/>
          <w:sz w:val="28"/>
          <w:szCs w:val="28"/>
          <w:lang w:eastAsia="zh-CN"/>
        </w:rPr>
        <w:t>Тогучинского</w:t>
      </w:r>
      <w:proofErr w:type="spellEnd"/>
      <w:r w:rsidRPr="009D31D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района Новосибирской области в случае отсутствия решения  о наличии потребности в направлении</w:t>
      </w:r>
      <w:r w:rsidRPr="009D31D1">
        <w:rPr>
          <w:rFonts w:ascii="Courier New" w:eastAsia="Times New Roman" w:hAnsi="Courier New" w:cs="Courier New"/>
          <w:sz w:val="20"/>
          <w:szCs w:val="20"/>
          <w:lang w:eastAsia="zh-CN"/>
        </w:rPr>
        <w:t xml:space="preserve"> </w:t>
      </w:r>
      <w:r w:rsidRPr="009D31D1">
        <w:rPr>
          <w:rFonts w:ascii="Times New Roman" w:eastAsia="Times New Roman" w:hAnsi="Times New Roman" w:cs="Times New Roman"/>
          <w:sz w:val="28"/>
          <w:szCs w:val="28"/>
          <w:lang w:eastAsia="zh-CN"/>
        </w:rPr>
        <w:t>не использованного в 20__ году</w:t>
      </w:r>
      <w:r w:rsidRPr="009D31D1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zh-CN"/>
        </w:rPr>
        <w:footnoteReference w:id="93"/>
      </w:r>
      <w:r w:rsidRPr="009D31D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остатка Субсидии на цели, указанные в разделе </w:t>
      </w:r>
      <w:r w:rsidRPr="009D31D1">
        <w:rPr>
          <w:rFonts w:ascii="Times New Roman" w:eastAsia="Times New Roman" w:hAnsi="Times New Roman" w:cs="Times New Roman"/>
          <w:sz w:val="28"/>
          <w:szCs w:val="28"/>
          <w:lang w:val="en-US" w:eastAsia="zh-CN"/>
        </w:rPr>
        <w:t>I</w:t>
      </w:r>
      <w:r w:rsidRPr="009D31D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настоящего Соглашения,</w:t>
      </w:r>
      <w:r w:rsidRPr="009D31D1">
        <w:rPr>
          <w:rFonts w:ascii="Courier New" w:eastAsia="Times New Roman" w:hAnsi="Courier New" w:cs="Courier New"/>
          <w:sz w:val="20"/>
          <w:szCs w:val="20"/>
          <w:lang w:eastAsia="zh-CN"/>
        </w:rPr>
        <w:t xml:space="preserve"> </w:t>
      </w:r>
      <w:r w:rsidRPr="009D31D1">
        <w:rPr>
          <w:rFonts w:ascii="Times New Roman" w:eastAsia="Times New Roman" w:hAnsi="Times New Roman" w:cs="Times New Roman"/>
          <w:sz w:val="28"/>
          <w:szCs w:val="28"/>
          <w:lang w:eastAsia="zh-CN"/>
        </w:rPr>
        <w:t>в срок до «___»_________20__г.</w:t>
      </w:r>
      <w:r w:rsidRPr="009D31D1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zh-CN"/>
        </w:rPr>
        <w:t xml:space="preserve"> </w:t>
      </w:r>
      <w:r w:rsidRPr="009D31D1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zh-CN"/>
        </w:rPr>
        <w:footnoteReference w:id="94"/>
      </w:r>
      <w:r w:rsidRPr="009D31D1">
        <w:rPr>
          <w:rFonts w:ascii="Times New Roman" w:eastAsia="Times New Roman" w:hAnsi="Times New Roman" w:cs="Times New Roman"/>
          <w:sz w:val="28"/>
          <w:szCs w:val="28"/>
          <w:lang w:eastAsia="zh-CN"/>
        </w:rPr>
        <w:t>;</w:t>
      </w:r>
      <w:r w:rsidRPr="009D31D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       </w:t>
      </w:r>
    </w:p>
    <w:p w:rsidR="009D31D1" w:rsidRPr="009D31D1" w:rsidRDefault="009D31D1" w:rsidP="009D31D1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Courier New" w:eastAsia="Times New Roman" w:hAnsi="Courier New" w:cs="Courier New"/>
          <w:sz w:val="20"/>
          <w:szCs w:val="20"/>
          <w:lang w:eastAsia="zh-CN"/>
        </w:rPr>
      </w:pPr>
      <w:r w:rsidRPr="009D31D1">
        <w:rPr>
          <w:rFonts w:ascii="Times New Roman" w:eastAsia="Times New Roman" w:hAnsi="Times New Roman" w:cs="Times New Roman"/>
          <w:sz w:val="28"/>
          <w:szCs w:val="28"/>
          <w:lang w:eastAsia="zh-CN"/>
        </w:rPr>
        <w:t>4.3.15. </w:t>
      </w:r>
      <w:r w:rsidRPr="009D31D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обеспечивать полноту и достоверность сведений, представляемых в администрацию сельсовета  в соответствии с настоящим Соглашением;</w:t>
      </w:r>
    </w:p>
    <w:p w:rsidR="009D31D1" w:rsidRPr="009D31D1" w:rsidRDefault="009D31D1" w:rsidP="009D31D1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Courier New" w:eastAsia="Times New Roman" w:hAnsi="Courier New" w:cs="Courier New"/>
          <w:sz w:val="20"/>
          <w:szCs w:val="20"/>
          <w:lang w:eastAsia="zh-CN"/>
        </w:rPr>
      </w:pPr>
      <w:r w:rsidRPr="009D31D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4.3.16. выполнять иные обязательства в соответствии с бюджетным законодательством Российской Федерации и Порядком предоставления </w:t>
      </w:r>
      <w:r w:rsidRPr="009D31D1">
        <w:rPr>
          <w:rFonts w:ascii="Times New Roman" w:eastAsia="Times New Roman" w:hAnsi="Times New Roman" w:cs="Times New Roman"/>
          <w:sz w:val="28"/>
          <w:szCs w:val="28"/>
          <w:lang w:eastAsia="zh-CN"/>
        </w:rPr>
        <w:lastRenderedPageBreak/>
        <w:t>субсидии, в том числе</w:t>
      </w:r>
      <w:r w:rsidRPr="009D31D1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zh-CN"/>
        </w:rPr>
        <w:t xml:space="preserve"> </w:t>
      </w:r>
      <w:r w:rsidRPr="009D31D1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zh-CN"/>
        </w:rPr>
        <w:footnoteReference w:id="95"/>
      </w:r>
      <w:r w:rsidRPr="009D31D1">
        <w:rPr>
          <w:rFonts w:ascii="Times New Roman" w:eastAsia="Times New Roman" w:hAnsi="Times New Roman" w:cs="Times New Roman"/>
          <w:sz w:val="28"/>
          <w:szCs w:val="28"/>
          <w:lang w:eastAsia="zh-CN"/>
        </w:rPr>
        <w:t>:</w:t>
      </w:r>
    </w:p>
    <w:p w:rsidR="009D31D1" w:rsidRPr="009D31D1" w:rsidRDefault="009D31D1" w:rsidP="009D31D1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Courier New" w:eastAsia="Times New Roman" w:hAnsi="Courier New" w:cs="Courier New"/>
          <w:sz w:val="20"/>
          <w:szCs w:val="20"/>
          <w:lang w:eastAsia="zh-CN"/>
        </w:rPr>
      </w:pPr>
      <w:proofErr w:type="gramStart"/>
      <w:r w:rsidRPr="009D31D1">
        <w:rPr>
          <w:rFonts w:ascii="Times New Roman" w:eastAsia="Times New Roman" w:hAnsi="Times New Roman" w:cs="Times New Roman"/>
          <w:sz w:val="28"/>
          <w:szCs w:val="28"/>
          <w:lang w:eastAsia="zh-CN"/>
        </w:rPr>
        <w:t>4.3.16.1. не допускать образования недоимки по налогам, подлежащим перечислению в бюджеты бюджетной системы Российской Федерации (за исключением отсроченной, рассроченной, в том числе в порядке реструктуризации, приостановленной к взысканию), и по страховым взносам в Пенсионный фонд Российской Федерации, Фонд социального страхования Российской Федерации, Областной фонд обязательного медицинского страхования и Территориальный фонд обязательного медицинского страхования Новосибирской области;</w:t>
      </w:r>
      <w:proofErr w:type="gramEnd"/>
    </w:p>
    <w:p w:rsidR="009D31D1" w:rsidRPr="009D31D1" w:rsidRDefault="009D31D1" w:rsidP="009D31D1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Courier New" w:eastAsia="Times New Roman" w:hAnsi="Courier New" w:cs="Courier New"/>
          <w:sz w:val="20"/>
          <w:szCs w:val="20"/>
          <w:lang w:eastAsia="zh-CN"/>
        </w:rPr>
      </w:pPr>
      <w:r w:rsidRPr="009D31D1">
        <w:rPr>
          <w:rFonts w:ascii="Times New Roman" w:eastAsia="Times New Roman" w:hAnsi="Times New Roman" w:cs="Times New Roman"/>
          <w:sz w:val="28"/>
          <w:szCs w:val="28"/>
          <w:lang w:eastAsia="zh-CN"/>
        </w:rPr>
        <w:t>4.3.16.2. _____________________________________________________.</w:t>
      </w:r>
    </w:p>
    <w:p w:rsidR="009D31D1" w:rsidRPr="009D31D1" w:rsidRDefault="009D31D1" w:rsidP="009D31D1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Calibri" w:eastAsia="Times New Roman" w:hAnsi="Calibri" w:cs="Times New Roman"/>
          <w:lang w:eastAsia="zh-CN"/>
        </w:rPr>
      </w:pPr>
      <w:r w:rsidRPr="009D31D1">
        <w:rPr>
          <w:rFonts w:ascii="Times New Roman" w:eastAsia="Times New Roman" w:hAnsi="Times New Roman" w:cs="Times New Roman"/>
          <w:sz w:val="28"/>
          <w:szCs w:val="28"/>
          <w:lang w:eastAsia="zh-CN"/>
        </w:rPr>
        <w:t>4.4. Получатель вправе:</w:t>
      </w:r>
    </w:p>
    <w:p w:rsidR="009D31D1" w:rsidRPr="009D31D1" w:rsidRDefault="009D31D1" w:rsidP="009D31D1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Courier New" w:eastAsia="Times New Roman" w:hAnsi="Courier New" w:cs="Courier New"/>
          <w:sz w:val="20"/>
          <w:szCs w:val="20"/>
          <w:lang w:eastAsia="zh-CN"/>
        </w:rPr>
      </w:pPr>
      <w:r w:rsidRPr="009D31D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4.4.1. направлять в администрацию сельсовета  предложения о внесении изменений в настоящее Соглашение, в том числе в случае </w:t>
      </w:r>
      <w:proofErr w:type="gramStart"/>
      <w:r w:rsidRPr="009D31D1">
        <w:rPr>
          <w:rFonts w:ascii="Times New Roman" w:eastAsia="Times New Roman" w:hAnsi="Times New Roman" w:cs="Times New Roman"/>
          <w:sz w:val="28"/>
          <w:szCs w:val="28"/>
          <w:lang w:eastAsia="zh-CN"/>
        </w:rPr>
        <w:t>установления необходимости изменения размера Субсидии</w:t>
      </w:r>
      <w:proofErr w:type="gramEnd"/>
      <w:r w:rsidRPr="009D31D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с приложением информации, содержащей финансово-экономическое обоснование данного изменения;</w:t>
      </w:r>
    </w:p>
    <w:p w:rsidR="009D31D1" w:rsidRPr="009D31D1" w:rsidRDefault="009D31D1" w:rsidP="009D31D1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Courier New" w:eastAsia="Times New Roman" w:hAnsi="Courier New" w:cs="Courier New"/>
          <w:sz w:val="20"/>
          <w:szCs w:val="20"/>
          <w:lang w:eastAsia="zh-CN"/>
        </w:rPr>
      </w:pPr>
      <w:r w:rsidRPr="009D31D1">
        <w:rPr>
          <w:rFonts w:ascii="Times New Roman" w:eastAsia="Times New Roman" w:hAnsi="Times New Roman" w:cs="Times New Roman"/>
          <w:sz w:val="28"/>
          <w:szCs w:val="28"/>
          <w:lang w:eastAsia="zh-CN"/>
        </w:rPr>
        <w:t>4.4.2. обращаться в а</w:t>
      </w:r>
      <w:r w:rsidRPr="009D31D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дминистрацию сельсовета  </w:t>
      </w:r>
      <w:r w:rsidRPr="009D31D1">
        <w:rPr>
          <w:rFonts w:ascii="Times New Roman" w:eastAsia="Times New Roman" w:hAnsi="Times New Roman" w:cs="Times New Roman"/>
          <w:sz w:val="28"/>
          <w:szCs w:val="28"/>
          <w:lang w:eastAsia="zh-CN"/>
        </w:rPr>
        <w:t>в целях получения разъяснений в связи с исполнением настоящего Соглашения;</w:t>
      </w:r>
    </w:p>
    <w:p w:rsidR="009D31D1" w:rsidRPr="009D31D1" w:rsidRDefault="009D31D1" w:rsidP="009D31D1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Courier New" w:eastAsia="Times New Roman" w:hAnsi="Courier New" w:cs="Courier New"/>
          <w:sz w:val="20"/>
          <w:szCs w:val="20"/>
          <w:lang w:eastAsia="zh-CN"/>
        </w:rPr>
      </w:pPr>
      <w:r w:rsidRPr="009D31D1">
        <w:rPr>
          <w:rFonts w:ascii="Times New Roman" w:eastAsia="Times New Roman" w:hAnsi="Times New Roman" w:cs="Times New Roman"/>
          <w:sz w:val="28"/>
          <w:szCs w:val="28"/>
          <w:lang w:eastAsia="zh-CN"/>
        </w:rPr>
        <w:t>4.4.3. направлять в 20__ году</w:t>
      </w:r>
      <w:r w:rsidRPr="009D31D1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zh-CN"/>
        </w:rPr>
        <w:footnoteReference w:id="96"/>
      </w:r>
      <w:r w:rsidRPr="009D31D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неиспользованный остаток Субсидии, полученной в соответствии с настоящим Соглашением (при наличии), на осуществление выплат в соответствии с целями, указанными в разделе </w:t>
      </w:r>
      <w:r w:rsidRPr="009D31D1">
        <w:rPr>
          <w:rFonts w:ascii="Times New Roman" w:eastAsia="Times New Roman" w:hAnsi="Times New Roman" w:cs="Times New Roman"/>
          <w:sz w:val="28"/>
          <w:szCs w:val="28"/>
          <w:lang w:val="en-US" w:eastAsia="zh-CN"/>
        </w:rPr>
        <w:t>I</w:t>
      </w:r>
      <w:r w:rsidRPr="009D31D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настоящего Соглашения,</w:t>
      </w:r>
      <w:r w:rsidRPr="009D31D1">
        <w:rPr>
          <w:rFonts w:ascii="Courier New" w:eastAsia="Times New Roman" w:hAnsi="Courier New" w:cs="Courier New"/>
          <w:sz w:val="20"/>
          <w:szCs w:val="20"/>
          <w:lang w:eastAsia="zh-CN"/>
        </w:rPr>
        <w:t xml:space="preserve"> </w:t>
      </w:r>
      <w:r w:rsidRPr="009D31D1">
        <w:rPr>
          <w:rFonts w:ascii="Times New Roman" w:eastAsia="Times New Roman" w:hAnsi="Times New Roman" w:cs="Times New Roman"/>
          <w:sz w:val="28"/>
          <w:szCs w:val="28"/>
          <w:lang w:eastAsia="zh-CN"/>
        </w:rPr>
        <w:t>в случае принятия администрацией сельсовета  соответствующего решения в соответствии с пунктом 4.2.2 настоящего Соглашения</w:t>
      </w:r>
      <w:r w:rsidRPr="009D31D1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zh-CN"/>
        </w:rPr>
        <w:footnoteReference w:id="97"/>
      </w:r>
      <w:r w:rsidRPr="009D31D1">
        <w:rPr>
          <w:rFonts w:ascii="Times New Roman" w:eastAsia="Times New Roman" w:hAnsi="Times New Roman" w:cs="Times New Roman"/>
          <w:sz w:val="28"/>
          <w:szCs w:val="28"/>
          <w:lang w:eastAsia="zh-CN"/>
        </w:rPr>
        <w:t>;</w:t>
      </w:r>
    </w:p>
    <w:p w:rsidR="009D31D1" w:rsidRPr="009D31D1" w:rsidRDefault="009D31D1" w:rsidP="009D31D1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Calibri" w:eastAsia="Times New Roman" w:hAnsi="Calibri" w:cs="Times New Roman"/>
          <w:lang w:eastAsia="zh-CN"/>
        </w:rPr>
      </w:pPr>
      <w:r w:rsidRPr="009D31D1">
        <w:rPr>
          <w:rFonts w:ascii="Times New Roman" w:eastAsia="Times New Roman" w:hAnsi="Times New Roman" w:cs="Times New Roman"/>
          <w:sz w:val="28"/>
          <w:szCs w:val="28"/>
          <w:lang w:eastAsia="zh-CN"/>
        </w:rPr>
        <w:t>4.4.4. осуществлять иные права в соответствии с бюджетным законодательством Российской Федерации и Порядком предоставления субсидии, в том числе</w:t>
      </w:r>
      <w:r w:rsidRPr="009D31D1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zh-CN"/>
        </w:rPr>
        <w:t xml:space="preserve"> </w:t>
      </w:r>
      <w:r w:rsidRPr="009D31D1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zh-CN"/>
        </w:rPr>
        <w:footnoteReference w:id="98"/>
      </w:r>
      <w:r w:rsidRPr="009D31D1">
        <w:rPr>
          <w:rFonts w:ascii="Times New Roman" w:eastAsia="Times New Roman" w:hAnsi="Times New Roman" w:cs="Times New Roman"/>
          <w:sz w:val="28"/>
          <w:szCs w:val="28"/>
          <w:lang w:eastAsia="zh-CN"/>
        </w:rPr>
        <w:t>:</w:t>
      </w:r>
    </w:p>
    <w:p w:rsidR="009D31D1" w:rsidRPr="009D31D1" w:rsidRDefault="009D31D1" w:rsidP="009D31D1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Calibri" w:eastAsia="Times New Roman" w:hAnsi="Calibri" w:cs="Times New Roman"/>
          <w:lang w:eastAsia="zh-CN"/>
        </w:rPr>
      </w:pPr>
      <w:r w:rsidRPr="009D31D1">
        <w:rPr>
          <w:rFonts w:ascii="Times New Roman" w:eastAsia="Times New Roman" w:hAnsi="Times New Roman" w:cs="Times New Roman"/>
          <w:sz w:val="28"/>
          <w:szCs w:val="28"/>
          <w:lang w:eastAsia="zh-CN"/>
        </w:rPr>
        <w:t>4.4.4.1. ______________________________________________________;</w:t>
      </w:r>
    </w:p>
    <w:p w:rsidR="009D31D1" w:rsidRPr="009D31D1" w:rsidRDefault="009D31D1" w:rsidP="009D31D1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Calibri" w:eastAsia="Times New Roman" w:hAnsi="Calibri" w:cs="Times New Roman"/>
          <w:lang w:eastAsia="zh-CN"/>
        </w:rPr>
      </w:pPr>
      <w:r w:rsidRPr="009D31D1">
        <w:rPr>
          <w:rFonts w:ascii="Times New Roman" w:eastAsia="Times New Roman" w:hAnsi="Times New Roman" w:cs="Times New Roman"/>
          <w:sz w:val="28"/>
          <w:szCs w:val="28"/>
          <w:lang w:eastAsia="zh-CN"/>
        </w:rPr>
        <w:t>4.4.4.2. ______________________________________________________.</w:t>
      </w:r>
    </w:p>
    <w:p w:rsidR="009D31D1" w:rsidRPr="009D31D1" w:rsidRDefault="009D31D1" w:rsidP="009D31D1">
      <w:pPr>
        <w:suppressAutoHyphens/>
        <w:spacing w:line="240" w:lineRule="auto"/>
        <w:ind w:firstLine="567"/>
        <w:jc w:val="both"/>
        <w:rPr>
          <w:rFonts w:ascii="Calibri" w:eastAsia="Times New Roman" w:hAnsi="Calibri" w:cs="Times New Roman"/>
          <w:lang w:eastAsia="zh-CN"/>
        </w:rPr>
      </w:pPr>
      <w:r w:rsidRPr="009D31D1">
        <w:rPr>
          <w:rFonts w:ascii="Times New Roman" w:eastAsia="Times New Roman" w:hAnsi="Times New Roman" w:cs="Times New Roman"/>
          <w:sz w:val="28"/>
          <w:szCs w:val="28"/>
          <w:lang w:eastAsia="zh-CN"/>
        </w:rPr>
        <w:t>4.5.</w:t>
      </w:r>
      <w:r w:rsidRPr="009D31D1">
        <w:rPr>
          <w:rFonts w:ascii="Times New Roman" w:eastAsia="Times New Roman" w:hAnsi="Times New Roman" w:cs="Times New Roman"/>
          <w:sz w:val="28"/>
          <w:szCs w:val="28"/>
        </w:rPr>
        <w:t xml:space="preserve"> Получатель выражает согласие н</w:t>
      </w:r>
      <w:r w:rsidRPr="009D31D1">
        <w:rPr>
          <w:rFonts w:ascii="Times New Roman" w:eastAsia="Times New Roman" w:hAnsi="Times New Roman" w:cs="Times New Roman"/>
          <w:sz w:val="28"/>
          <w:szCs w:val="28"/>
          <w:lang w:eastAsia="zh-CN"/>
        </w:rPr>
        <w:t>а осуществление главным распорядителем средств районного бюджета, предоставившим Субсидию, и органами муниципального финансового контроля проверок соблюдения Получателем субсидии условий, целей и порядка ее предоставления.</w:t>
      </w:r>
    </w:p>
    <w:p w:rsidR="009D31D1" w:rsidRPr="009D31D1" w:rsidRDefault="009D31D1" w:rsidP="009D31D1">
      <w:pPr>
        <w:widowControl w:val="0"/>
        <w:suppressAutoHyphens/>
        <w:autoSpaceDE w:val="0"/>
        <w:spacing w:after="0" w:line="240" w:lineRule="auto"/>
        <w:jc w:val="center"/>
        <w:rPr>
          <w:rFonts w:ascii="Courier New" w:eastAsia="Times New Roman" w:hAnsi="Courier New" w:cs="Courier New"/>
          <w:sz w:val="20"/>
          <w:szCs w:val="20"/>
          <w:lang w:eastAsia="zh-CN"/>
        </w:rPr>
      </w:pPr>
      <w:r w:rsidRPr="009D31D1">
        <w:rPr>
          <w:rFonts w:ascii="Times New Roman" w:eastAsia="Times New Roman" w:hAnsi="Times New Roman" w:cs="Times New Roman"/>
          <w:sz w:val="28"/>
          <w:szCs w:val="28"/>
          <w:lang w:val="en-US" w:eastAsia="zh-CN"/>
        </w:rPr>
        <w:t>V</w:t>
      </w:r>
      <w:r w:rsidRPr="009D31D1">
        <w:rPr>
          <w:rFonts w:ascii="Times New Roman" w:eastAsia="Times New Roman" w:hAnsi="Times New Roman" w:cs="Times New Roman"/>
          <w:sz w:val="28"/>
          <w:szCs w:val="28"/>
          <w:lang w:eastAsia="zh-CN"/>
        </w:rPr>
        <w:t>. Ответственность Сторон</w:t>
      </w:r>
    </w:p>
    <w:p w:rsidR="009D31D1" w:rsidRPr="009D31D1" w:rsidRDefault="009D31D1" w:rsidP="009D31D1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28"/>
          <w:lang w:eastAsia="zh-CN"/>
        </w:rPr>
      </w:pPr>
    </w:p>
    <w:p w:rsidR="009D31D1" w:rsidRPr="009D31D1" w:rsidRDefault="009D31D1" w:rsidP="009D31D1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Courier New" w:eastAsia="Times New Roman" w:hAnsi="Courier New" w:cs="Courier New"/>
          <w:sz w:val="20"/>
          <w:szCs w:val="20"/>
          <w:lang w:eastAsia="zh-CN"/>
        </w:rPr>
      </w:pPr>
      <w:r w:rsidRPr="009D31D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5.1. В случае неисполнения или ненадлежащего исполнения своих </w:t>
      </w:r>
      <w:r w:rsidRPr="009D31D1">
        <w:rPr>
          <w:rFonts w:ascii="Times New Roman" w:eastAsia="Times New Roman" w:hAnsi="Times New Roman" w:cs="Times New Roman"/>
          <w:sz w:val="28"/>
          <w:szCs w:val="28"/>
          <w:lang w:eastAsia="zh-CN"/>
        </w:rPr>
        <w:lastRenderedPageBreak/>
        <w:t>обязательств по настоящему Соглашению Стороны несут ответственность в соответствии с законодательством Российской Федерации.</w:t>
      </w:r>
    </w:p>
    <w:p w:rsidR="009D31D1" w:rsidRPr="009D31D1" w:rsidRDefault="009D31D1" w:rsidP="009D31D1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Courier New" w:eastAsia="Times New Roman" w:hAnsi="Courier New" w:cs="Courier New"/>
          <w:sz w:val="20"/>
          <w:szCs w:val="20"/>
          <w:lang w:eastAsia="zh-CN"/>
        </w:rPr>
      </w:pPr>
      <w:r w:rsidRPr="009D31D1">
        <w:rPr>
          <w:rFonts w:ascii="Times New Roman" w:eastAsia="Times New Roman" w:hAnsi="Times New Roman" w:cs="Times New Roman"/>
          <w:sz w:val="28"/>
          <w:szCs w:val="28"/>
          <w:lang w:eastAsia="zh-CN"/>
        </w:rPr>
        <w:t>5.2. Иные положения об ответственности за неисполнение или ненадлежащее исполнение Сторонами обязательств по настоящему Соглашению</w:t>
      </w:r>
      <w:r w:rsidRPr="009D31D1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zh-CN"/>
        </w:rPr>
        <w:footnoteReference w:id="99"/>
      </w:r>
      <w:r w:rsidRPr="009D31D1">
        <w:rPr>
          <w:rFonts w:ascii="Times New Roman" w:eastAsia="Times New Roman" w:hAnsi="Times New Roman" w:cs="Times New Roman"/>
          <w:sz w:val="28"/>
          <w:szCs w:val="28"/>
          <w:lang w:eastAsia="zh-CN"/>
        </w:rPr>
        <w:t>:</w:t>
      </w:r>
    </w:p>
    <w:p w:rsidR="009D31D1" w:rsidRPr="009D31D1" w:rsidRDefault="009D31D1" w:rsidP="009D31D1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Courier New" w:eastAsia="Times New Roman" w:hAnsi="Courier New" w:cs="Courier New"/>
          <w:sz w:val="20"/>
          <w:szCs w:val="20"/>
          <w:lang w:eastAsia="zh-CN"/>
        </w:rPr>
      </w:pPr>
      <w:r w:rsidRPr="009D31D1">
        <w:rPr>
          <w:rFonts w:ascii="Times New Roman" w:eastAsia="Times New Roman" w:hAnsi="Times New Roman" w:cs="Times New Roman"/>
          <w:sz w:val="28"/>
          <w:szCs w:val="28"/>
          <w:lang w:eastAsia="zh-CN"/>
        </w:rPr>
        <w:t>5.2.1. _______________________________________________________;</w:t>
      </w:r>
    </w:p>
    <w:p w:rsidR="009D31D1" w:rsidRPr="009D31D1" w:rsidRDefault="009D31D1" w:rsidP="009D31D1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Courier New" w:eastAsia="Times New Roman" w:hAnsi="Courier New" w:cs="Courier New"/>
          <w:sz w:val="20"/>
          <w:szCs w:val="20"/>
          <w:lang w:eastAsia="zh-CN"/>
        </w:rPr>
      </w:pPr>
      <w:r w:rsidRPr="009D31D1">
        <w:rPr>
          <w:rFonts w:ascii="Times New Roman" w:eastAsia="Times New Roman" w:hAnsi="Times New Roman" w:cs="Times New Roman"/>
          <w:sz w:val="28"/>
          <w:szCs w:val="28"/>
          <w:lang w:eastAsia="zh-CN"/>
        </w:rPr>
        <w:t>5.2.2. _______________________________________________________.</w:t>
      </w:r>
    </w:p>
    <w:p w:rsidR="009D31D1" w:rsidRPr="009D31D1" w:rsidRDefault="009D31D1" w:rsidP="009D31D1">
      <w:pPr>
        <w:widowControl w:val="0"/>
        <w:suppressAutoHyphens/>
        <w:autoSpaceDE w:val="0"/>
        <w:spacing w:after="0" w:line="240" w:lineRule="auto"/>
        <w:ind w:firstLine="709"/>
        <w:jc w:val="center"/>
        <w:rPr>
          <w:rFonts w:ascii="Courier New" w:eastAsia="Times New Roman" w:hAnsi="Courier New" w:cs="Courier New"/>
          <w:sz w:val="20"/>
          <w:szCs w:val="20"/>
          <w:lang w:eastAsia="zh-CN"/>
        </w:rPr>
      </w:pPr>
      <w:r w:rsidRPr="009D31D1">
        <w:rPr>
          <w:rFonts w:ascii="Times New Roman" w:eastAsia="Times New Roman" w:hAnsi="Times New Roman" w:cs="Times New Roman"/>
          <w:sz w:val="28"/>
          <w:szCs w:val="28"/>
          <w:lang w:val="en-US" w:eastAsia="zh-CN"/>
        </w:rPr>
        <w:t>VI</w:t>
      </w:r>
      <w:r w:rsidRPr="009D31D1">
        <w:rPr>
          <w:rFonts w:ascii="Times New Roman" w:eastAsia="Times New Roman" w:hAnsi="Times New Roman" w:cs="Times New Roman"/>
          <w:sz w:val="28"/>
          <w:szCs w:val="28"/>
          <w:lang w:eastAsia="zh-CN"/>
        </w:rPr>
        <w:t>. Иные условия</w:t>
      </w:r>
    </w:p>
    <w:p w:rsidR="009D31D1" w:rsidRPr="009D31D1" w:rsidRDefault="009D31D1" w:rsidP="009D31D1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Courier New" w:eastAsia="Times New Roman" w:hAnsi="Courier New" w:cs="Courier New"/>
          <w:sz w:val="20"/>
          <w:szCs w:val="20"/>
          <w:lang w:eastAsia="zh-CN"/>
        </w:rPr>
      </w:pPr>
      <w:r w:rsidRPr="009D31D1">
        <w:rPr>
          <w:rFonts w:ascii="Times New Roman" w:eastAsia="Times New Roman" w:hAnsi="Times New Roman" w:cs="Times New Roman"/>
          <w:sz w:val="28"/>
          <w:szCs w:val="28"/>
          <w:lang w:eastAsia="zh-CN"/>
        </w:rPr>
        <w:t>6.1. Иные условия по настоящему Соглашению</w:t>
      </w:r>
      <w:r w:rsidRPr="009D31D1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zh-CN"/>
        </w:rPr>
        <w:footnoteReference w:id="100"/>
      </w:r>
      <w:r w:rsidRPr="009D31D1">
        <w:rPr>
          <w:rFonts w:ascii="Times New Roman" w:eastAsia="Times New Roman" w:hAnsi="Times New Roman" w:cs="Times New Roman"/>
          <w:sz w:val="28"/>
          <w:szCs w:val="28"/>
          <w:lang w:eastAsia="zh-CN"/>
        </w:rPr>
        <w:t>:</w:t>
      </w:r>
    </w:p>
    <w:p w:rsidR="009D31D1" w:rsidRPr="009D31D1" w:rsidRDefault="009D31D1" w:rsidP="009D31D1">
      <w:pPr>
        <w:widowControl w:val="0"/>
        <w:suppressAutoHyphens/>
        <w:autoSpaceDE w:val="0"/>
        <w:spacing w:after="0" w:line="240" w:lineRule="auto"/>
        <w:ind w:firstLine="709"/>
        <w:rPr>
          <w:rFonts w:ascii="Courier New" w:eastAsia="Times New Roman" w:hAnsi="Courier New" w:cs="Courier New"/>
          <w:sz w:val="20"/>
          <w:szCs w:val="20"/>
          <w:lang w:eastAsia="zh-CN"/>
        </w:rPr>
      </w:pPr>
      <w:r w:rsidRPr="009D31D1">
        <w:rPr>
          <w:rFonts w:ascii="Times New Roman" w:eastAsia="Times New Roman" w:hAnsi="Times New Roman" w:cs="Times New Roman"/>
          <w:sz w:val="28"/>
          <w:szCs w:val="28"/>
          <w:lang w:eastAsia="zh-CN"/>
        </w:rPr>
        <w:t>6.1.1. _______________________________________________________;</w:t>
      </w:r>
    </w:p>
    <w:p w:rsidR="009D31D1" w:rsidRPr="009D31D1" w:rsidRDefault="009D31D1" w:rsidP="009D31D1">
      <w:pPr>
        <w:widowControl w:val="0"/>
        <w:suppressAutoHyphens/>
        <w:autoSpaceDE w:val="0"/>
        <w:spacing w:after="0" w:line="240" w:lineRule="auto"/>
        <w:ind w:firstLine="709"/>
        <w:rPr>
          <w:rFonts w:ascii="Courier New" w:eastAsia="Times New Roman" w:hAnsi="Courier New" w:cs="Courier New"/>
          <w:sz w:val="20"/>
          <w:szCs w:val="20"/>
          <w:lang w:eastAsia="zh-CN"/>
        </w:rPr>
      </w:pPr>
      <w:r w:rsidRPr="009D31D1">
        <w:rPr>
          <w:rFonts w:ascii="Times New Roman" w:eastAsia="Times New Roman" w:hAnsi="Times New Roman" w:cs="Times New Roman"/>
          <w:sz w:val="28"/>
          <w:szCs w:val="28"/>
          <w:lang w:eastAsia="zh-CN"/>
        </w:rPr>
        <w:t>6.1.2. _______________________________________________________.</w:t>
      </w:r>
    </w:p>
    <w:p w:rsidR="009D31D1" w:rsidRPr="009D31D1" w:rsidRDefault="009D31D1" w:rsidP="009D31D1">
      <w:pPr>
        <w:widowControl w:val="0"/>
        <w:suppressAutoHyphens/>
        <w:autoSpaceDE w:val="0"/>
        <w:spacing w:after="0" w:line="240" w:lineRule="auto"/>
        <w:ind w:firstLine="709"/>
        <w:jc w:val="center"/>
        <w:rPr>
          <w:rFonts w:ascii="Courier New" w:eastAsia="Times New Roman" w:hAnsi="Courier New" w:cs="Courier New"/>
          <w:sz w:val="20"/>
          <w:szCs w:val="20"/>
          <w:lang w:eastAsia="zh-CN"/>
        </w:rPr>
      </w:pPr>
      <w:r w:rsidRPr="009D31D1">
        <w:rPr>
          <w:rFonts w:ascii="Times New Roman" w:eastAsia="Times New Roman" w:hAnsi="Times New Roman" w:cs="Times New Roman"/>
          <w:sz w:val="28"/>
          <w:szCs w:val="28"/>
          <w:lang w:val="en-US" w:eastAsia="zh-CN"/>
        </w:rPr>
        <w:t>VII</w:t>
      </w:r>
      <w:r w:rsidRPr="009D31D1">
        <w:rPr>
          <w:rFonts w:ascii="Times New Roman" w:eastAsia="Times New Roman" w:hAnsi="Times New Roman" w:cs="Times New Roman"/>
          <w:sz w:val="28"/>
          <w:szCs w:val="28"/>
          <w:lang w:eastAsia="zh-CN"/>
        </w:rPr>
        <w:t>. Заключительные положения</w:t>
      </w:r>
    </w:p>
    <w:p w:rsidR="009D31D1" w:rsidRPr="009D31D1" w:rsidRDefault="009D31D1" w:rsidP="009D31D1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Courier New" w:eastAsia="Times New Roman" w:hAnsi="Courier New" w:cs="Courier New"/>
          <w:sz w:val="20"/>
          <w:szCs w:val="20"/>
          <w:lang w:eastAsia="zh-CN"/>
        </w:rPr>
      </w:pPr>
      <w:r w:rsidRPr="009D31D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7.1. Споры, возникающие между Сторонами в связи с исполнением настоящего Соглашения, решаются ими, по возможности, путем проведения переговоров с оформлением соответствующих протоколов или иных документов. При </w:t>
      </w:r>
      <w:proofErr w:type="spellStart"/>
      <w:r w:rsidRPr="009D31D1">
        <w:rPr>
          <w:rFonts w:ascii="Times New Roman" w:eastAsia="Times New Roman" w:hAnsi="Times New Roman" w:cs="Times New Roman"/>
          <w:sz w:val="28"/>
          <w:szCs w:val="28"/>
          <w:lang w:eastAsia="zh-CN"/>
        </w:rPr>
        <w:t>недостижении</w:t>
      </w:r>
      <w:proofErr w:type="spellEnd"/>
      <w:r w:rsidRPr="009D31D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согласия споры между Сторонами решаются в судебном порядке.</w:t>
      </w:r>
    </w:p>
    <w:p w:rsidR="009D31D1" w:rsidRPr="009D31D1" w:rsidRDefault="009D31D1" w:rsidP="009D31D1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Courier New" w:eastAsia="Times New Roman" w:hAnsi="Courier New" w:cs="Courier New"/>
          <w:sz w:val="20"/>
          <w:szCs w:val="20"/>
          <w:lang w:eastAsia="zh-CN"/>
        </w:rPr>
      </w:pPr>
      <w:r w:rsidRPr="009D31D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7.2. Настоящее Соглашение вступает в силу </w:t>
      </w:r>
      <w:proofErr w:type="gramStart"/>
      <w:r w:rsidRPr="009D31D1">
        <w:rPr>
          <w:rFonts w:ascii="Times New Roman" w:eastAsia="Times New Roman" w:hAnsi="Times New Roman" w:cs="Times New Roman"/>
          <w:sz w:val="28"/>
          <w:szCs w:val="28"/>
          <w:lang w:eastAsia="zh-CN"/>
        </w:rPr>
        <w:t>с даты</w:t>
      </w:r>
      <w:proofErr w:type="gramEnd"/>
      <w:r w:rsidRPr="009D31D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его подписания лицами, имеющими право действовать от имени каждой из Сторон, но не ранее доведения лимитов бюджетных обязательств, указанных в пункте 2.1 настоящего Соглашения, и действует до полного исполнения Сторонами своих обязательств по настоящему Соглашению. </w:t>
      </w:r>
    </w:p>
    <w:p w:rsidR="009D31D1" w:rsidRPr="009D31D1" w:rsidRDefault="009D31D1" w:rsidP="009D31D1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Courier New" w:eastAsia="Times New Roman" w:hAnsi="Courier New" w:cs="Courier New"/>
          <w:sz w:val="20"/>
          <w:szCs w:val="20"/>
          <w:lang w:eastAsia="zh-CN"/>
        </w:rPr>
      </w:pPr>
      <w:r w:rsidRPr="009D31D1">
        <w:rPr>
          <w:rFonts w:ascii="Times New Roman" w:eastAsia="Times New Roman" w:hAnsi="Times New Roman" w:cs="Times New Roman"/>
          <w:sz w:val="28"/>
          <w:szCs w:val="28"/>
          <w:lang w:eastAsia="zh-CN"/>
        </w:rPr>
        <w:t>7.3. Все изменения и дополнения к настоящему Соглашению оформляются дополнительными соглашениями и после их подписания Сторонами становятся неотъемлемой частью Соглашения.</w:t>
      </w:r>
    </w:p>
    <w:p w:rsidR="009D31D1" w:rsidRPr="009D31D1" w:rsidRDefault="009D31D1" w:rsidP="009D31D1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Courier New" w:eastAsia="Times New Roman" w:hAnsi="Courier New" w:cs="Courier New"/>
          <w:sz w:val="20"/>
          <w:szCs w:val="20"/>
          <w:lang w:eastAsia="zh-CN"/>
        </w:rPr>
      </w:pPr>
      <w:r w:rsidRPr="009D31D1">
        <w:rPr>
          <w:rFonts w:ascii="Times New Roman" w:eastAsia="Times New Roman" w:hAnsi="Times New Roman" w:cs="Times New Roman"/>
          <w:sz w:val="28"/>
          <w:szCs w:val="28"/>
          <w:lang w:eastAsia="zh-CN"/>
        </w:rPr>
        <w:t>7.4. Расторжение настоящего Соглашения возможно в случае:</w:t>
      </w:r>
    </w:p>
    <w:p w:rsidR="009D31D1" w:rsidRPr="009D31D1" w:rsidRDefault="009D31D1" w:rsidP="009D31D1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Courier New" w:eastAsia="Times New Roman" w:hAnsi="Courier New" w:cs="Courier New"/>
          <w:sz w:val="20"/>
          <w:szCs w:val="20"/>
          <w:lang w:eastAsia="zh-CN"/>
        </w:rPr>
      </w:pPr>
      <w:r w:rsidRPr="009D31D1">
        <w:rPr>
          <w:rFonts w:ascii="Times New Roman" w:eastAsia="Times New Roman" w:hAnsi="Times New Roman" w:cs="Times New Roman"/>
          <w:sz w:val="28"/>
          <w:szCs w:val="28"/>
          <w:lang w:eastAsia="zh-CN"/>
        </w:rPr>
        <w:t>7.4.1. реорганизации</w:t>
      </w:r>
      <w:r w:rsidRPr="009D31D1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zh-CN"/>
        </w:rPr>
        <w:footnoteReference w:id="101"/>
      </w:r>
      <w:r w:rsidRPr="009D31D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или прекращения деятельности Получателя;</w:t>
      </w:r>
    </w:p>
    <w:p w:rsidR="009D31D1" w:rsidRPr="009D31D1" w:rsidRDefault="009D31D1" w:rsidP="009D31D1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Courier New" w:eastAsia="Times New Roman" w:hAnsi="Courier New" w:cs="Courier New"/>
          <w:sz w:val="20"/>
          <w:szCs w:val="20"/>
          <w:lang w:eastAsia="zh-CN"/>
        </w:rPr>
      </w:pPr>
      <w:r w:rsidRPr="009D31D1">
        <w:rPr>
          <w:rFonts w:ascii="Times New Roman" w:eastAsia="Times New Roman" w:hAnsi="Times New Roman" w:cs="Times New Roman"/>
          <w:sz w:val="28"/>
          <w:szCs w:val="28"/>
          <w:lang w:eastAsia="zh-CN"/>
        </w:rPr>
        <w:t>7.4.2. нарушения Получателем порядка, целей и условий предоставления Субсидии, установленных Порядком предоставления субсидии и настоящим Соглашением;</w:t>
      </w:r>
    </w:p>
    <w:p w:rsidR="009D31D1" w:rsidRPr="009D31D1" w:rsidRDefault="009D31D1" w:rsidP="009D31D1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Courier New" w:eastAsia="Times New Roman" w:hAnsi="Courier New" w:cs="Courier New"/>
          <w:sz w:val="20"/>
          <w:szCs w:val="20"/>
          <w:lang w:eastAsia="zh-CN"/>
        </w:rPr>
      </w:pPr>
      <w:r w:rsidRPr="009D31D1">
        <w:rPr>
          <w:rFonts w:ascii="Times New Roman" w:eastAsia="Times New Roman" w:hAnsi="Times New Roman" w:cs="Times New Roman"/>
          <w:sz w:val="28"/>
          <w:szCs w:val="28"/>
          <w:lang w:eastAsia="zh-CN"/>
        </w:rPr>
        <w:t>7.4.3. _____________________________________________________</w:t>
      </w:r>
      <w:r w:rsidRPr="009D31D1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zh-CN"/>
        </w:rPr>
        <w:footnoteReference w:id="102"/>
      </w:r>
      <w:r w:rsidRPr="009D31D1">
        <w:rPr>
          <w:rFonts w:ascii="Times New Roman" w:eastAsia="Times New Roman" w:hAnsi="Times New Roman" w:cs="Times New Roman"/>
          <w:sz w:val="28"/>
          <w:szCs w:val="28"/>
          <w:lang w:eastAsia="zh-CN"/>
        </w:rPr>
        <w:t>;</w:t>
      </w:r>
    </w:p>
    <w:p w:rsidR="009D31D1" w:rsidRPr="009D31D1" w:rsidRDefault="009D31D1" w:rsidP="009D31D1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Courier New" w:eastAsia="Times New Roman" w:hAnsi="Courier New" w:cs="Courier New"/>
          <w:sz w:val="20"/>
          <w:szCs w:val="20"/>
          <w:lang w:eastAsia="zh-CN"/>
        </w:rPr>
      </w:pPr>
      <w:r w:rsidRPr="009D31D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7.5. Расторжение настоящего Соглашения в одностороннем порядке возможно в случае </w:t>
      </w:r>
      <w:proofErr w:type="spellStart"/>
      <w:r w:rsidRPr="009D31D1">
        <w:rPr>
          <w:rFonts w:ascii="Times New Roman" w:eastAsia="Times New Roman" w:hAnsi="Times New Roman" w:cs="Times New Roman"/>
          <w:sz w:val="28"/>
          <w:szCs w:val="28"/>
          <w:lang w:eastAsia="zh-CN"/>
        </w:rPr>
        <w:t>недостижения</w:t>
      </w:r>
      <w:proofErr w:type="spellEnd"/>
      <w:r w:rsidRPr="009D31D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Получателем установленных настоящим Соглашением показателей результативности или иных показателей, </w:t>
      </w:r>
      <w:r w:rsidRPr="009D31D1">
        <w:rPr>
          <w:rFonts w:ascii="Times New Roman" w:eastAsia="Times New Roman" w:hAnsi="Times New Roman" w:cs="Times New Roman"/>
          <w:sz w:val="28"/>
          <w:szCs w:val="28"/>
          <w:lang w:eastAsia="zh-CN"/>
        </w:rPr>
        <w:lastRenderedPageBreak/>
        <w:t>установленных настоящим Соглашением</w:t>
      </w:r>
      <w:r w:rsidRPr="009D31D1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zh-CN"/>
        </w:rPr>
        <w:footnoteReference w:id="103"/>
      </w:r>
      <w:r w:rsidRPr="009D31D1"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</w:p>
    <w:p w:rsidR="009D31D1" w:rsidRPr="009D31D1" w:rsidRDefault="009D31D1" w:rsidP="009D31D1">
      <w:pPr>
        <w:widowControl w:val="0"/>
        <w:suppressAutoHyphens/>
        <w:autoSpaceDE w:val="0"/>
        <w:spacing w:after="0" w:line="360" w:lineRule="atLeast"/>
        <w:ind w:firstLine="709"/>
        <w:jc w:val="both"/>
        <w:rPr>
          <w:rFonts w:ascii="Courier New" w:eastAsia="Times New Roman" w:hAnsi="Courier New" w:cs="Courier New"/>
          <w:sz w:val="20"/>
          <w:szCs w:val="20"/>
          <w:lang w:eastAsia="zh-CN"/>
        </w:rPr>
      </w:pPr>
      <w:r w:rsidRPr="009D31D1">
        <w:rPr>
          <w:rFonts w:ascii="Times New Roman" w:eastAsia="Times New Roman" w:hAnsi="Times New Roman" w:cs="Times New Roman"/>
          <w:sz w:val="28"/>
          <w:szCs w:val="28"/>
          <w:lang w:eastAsia="zh-CN"/>
        </w:rPr>
        <w:t>7.6. Документы и иная информация, предусмотренные настоящим Соглашением, могут направляться Сторонами заказным письмом с уведомлением о вручении либо вручением представителем одной Стороны подлинников документов, иной информации представителю другой Стороны.</w:t>
      </w:r>
    </w:p>
    <w:p w:rsidR="009D31D1" w:rsidRPr="009D31D1" w:rsidRDefault="009D31D1" w:rsidP="009D31D1">
      <w:pPr>
        <w:widowControl w:val="0"/>
        <w:suppressAutoHyphens/>
        <w:autoSpaceDE w:val="0"/>
        <w:spacing w:after="0" w:line="360" w:lineRule="atLeast"/>
        <w:ind w:firstLine="709"/>
        <w:jc w:val="both"/>
        <w:rPr>
          <w:rFonts w:ascii="Courier New" w:eastAsia="Times New Roman" w:hAnsi="Courier New" w:cs="Courier New"/>
          <w:sz w:val="20"/>
          <w:szCs w:val="20"/>
          <w:lang w:eastAsia="zh-CN"/>
        </w:rPr>
      </w:pPr>
      <w:r w:rsidRPr="009D31D1">
        <w:rPr>
          <w:rFonts w:ascii="Times New Roman" w:eastAsia="Times New Roman" w:hAnsi="Times New Roman" w:cs="Times New Roman"/>
          <w:sz w:val="28"/>
          <w:szCs w:val="28"/>
          <w:lang w:eastAsia="zh-CN"/>
        </w:rPr>
        <w:t>7.7. Настоящее Соглашение заключено Сторонами в форме бумажного документа в двух экземплярах, по одному экземпляру для каждой из Сторон.</w:t>
      </w:r>
    </w:p>
    <w:p w:rsidR="009D31D1" w:rsidRPr="009D31D1" w:rsidRDefault="009D31D1" w:rsidP="009D31D1">
      <w:pPr>
        <w:widowControl w:val="0"/>
        <w:suppressAutoHyphens/>
        <w:autoSpaceDE w:val="0"/>
        <w:spacing w:after="0" w:line="240" w:lineRule="auto"/>
        <w:jc w:val="center"/>
        <w:rPr>
          <w:rFonts w:ascii="Courier New" w:eastAsia="Times New Roman" w:hAnsi="Courier New" w:cs="Courier New"/>
          <w:sz w:val="20"/>
          <w:szCs w:val="20"/>
          <w:lang w:eastAsia="zh-CN"/>
        </w:rPr>
      </w:pPr>
      <w:r w:rsidRPr="009D31D1">
        <w:rPr>
          <w:rFonts w:ascii="Times New Roman" w:eastAsia="Times New Roman" w:hAnsi="Times New Roman" w:cs="Times New Roman"/>
          <w:sz w:val="28"/>
          <w:szCs w:val="28"/>
          <w:lang w:val="en-US" w:eastAsia="zh-CN"/>
        </w:rPr>
        <w:t>VIII</w:t>
      </w:r>
      <w:r w:rsidRPr="009D31D1">
        <w:rPr>
          <w:rFonts w:ascii="Times New Roman" w:eastAsia="Times New Roman" w:hAnsi="Times New Roman" w:cs="Times New Roman"/>
          <w:sz w:val="28"/>
          <w:szCs w:val="28"/>
          <w:lang w:eastAsia="zh-CN"/>
        </w:rPr>
        <w:t>. Платежные реквизиты Сторон</w:t>
      </w:r>
      <w:r w:rsidRPr="009D31D1">
        <w:rPr>
          <w:rFonts w:ascii="Times New Roman" w:eastAsia="Calibri" w:hAnsi="Times New Roman" w:cs="Times New Roman"/>
          <w:sz w:val="16"/>
          <w:szCs w:val="16"/>
        </w:rPr>
        <w:t xml:space="preserve"> </w:t>
      </w:r>
    </w:p>
    <w:tbl>
      <w:tblPr>
        <w:tblW w:w="9580" w:type="dxa"/>
        <w:tblInd w:w="-1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740"/>
        <w:gridCol w:w="4840"/>
      </w:tblGrid>
      <w:tr w:rsidR="009D31D1" w:rsidRPr="009D31D1" w:rsidTr="00F05171"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1D1" w:rsidRPr="009D31D1" w:rsidRDefault="009D31D1" w:rsidP="009D31D1">
            <w:pPr>
              <w:widowControl w:val="0"/>
              <w:suppressAutoHyphens/>
              <w:autoSpaceDE w:val="0"/>
              <w:spacing w:after="0" w:line="380" w:lineRule="atLeast"/>
              <w:jc w:val="center"/>
              <w:rPr>
                <w:rFonts w:ascii="Courier New" w:eastAsia="Times New Roman" w:hAnsi="Courier New" w:cs="Courier New"/>
                <w:sz w:val="20"/>
                <w:szCs w:val="20"/>
                <w:lang w:eastAsia="zh-CN"/>
              </w:rPr>
            </w:pPr>
            <w:r w:rsidRPr="009D31D1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Администрация сельсовета</w:t>
            </w:r>
          </w:p>
        </w:tc>
        <w:tc>
          <w:tcPr>
            <w:tcW w:w="4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31D1" w:rsidRPr="009D31D1" w:rsidRDefault="009D31D1" w:rsidP="009D31D1">
            <w:pPr>
              <w:widowControl w:val="0"/>
              <w:suppressAutoHyphens/>
              <w:autoSpaceDE w:val="0"/>
              <w:spacing w:after="0" w:line="380" w:lineRule="atLeast"/>
              <w:jc w:val="center"/>
              <w:rPr>
                <w:rFonts w:ascii="Courier New" w:eastAsia="Times New Roman" w:hAnsi="Courier New" w:cs="Courier New"/>
                <w:sz w:val="20"/>
                <w:szCs w:val="20"/>
                <w:lang w:eastAsia="zh-CN"/>
              </w:rPr>
            </w:pPr>
            <w:r w:rsidRPr="009D31D1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Получатель</w:t>
            </w:r>
          </w:p>
        </w:tc>
      </w:tr>
      <w:tr w:rsidR="009D31D1" w:rsidRPr="009D31D1" w:rsidTr="00F05171"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1D1" w:rsidRPr="009D31D1" w:rsidRDefault="009D31D1" w:rsidP="009D31D1">
            <w:pPr>
              <w:widowControl w:val="0"/>
              <w:suppressAutoHyphens/>
              <w:autoSpaceDE w:val="0"/>
              <w:spacing w:after="0" w:line="240" w:lineRule="atLeast"/>
              <w:jc w:val="center"/>
              <w:rPr>
                <w:rFonts w:ascii="Calibri" w:eastAsia="Times New Roman" w:hAnsi="Calibri" w:cs="Times New Roman"/>
                <w:lang w:eastAsia="zh-CN"/>
              </w:rPr>
            </w:pPr>
            <w:r w:rsidRPr="009D31D1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МУП «</w:t>
            </w:r>
            <w:proofErr w:type="spellStart"/>
            <w:r w:rsidRPr="009D31D1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Сурковское</w:t>
            </w:r>
            <w:proofErr w:type="spellEnd"/>
            <w:r w:rsidRPr="009D31D1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» </w:t>
            </w:r>
            <w:proofErr w:type="spellStart"/>
            <w:r w:rsidRPr="009D31D1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Тогучинского</w:t>
            </w:r>
            <w:proofErr w:type="spellEnd"/>
            <w:r w:rsidRPr="009D31D1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района Новосибирской области</w:t>
            </w:r>
          </w:p>
          <w:p w:rsidR="009D31D1" w:rsidRPr="009D31D1" w:rsidRDefault="009D31D1" w:rsidP="009D31D1">
            <w:pPr>
              <w:widowControl w:val="0"/>
              <w:suppressAutoHyphens/>
              <w:autoSpaceDE w:val="0"/>
              <w:spacing w:after="0" w:line="266" w:lineRule="auto"/>
              <w:rPr>
                <w:rFonts w:ascii="Times New Roman" w:eastAsia="Times New Roman" w:hAnsi="Times New Roman" w:cs="Times New Roman"/>
                <w:i/>
                <w:sz w:val="10"/>
                <w:szCs w:val="28"/>
                <w:lang w:eastAsia="zh-CN"/>
              </w:rPr>
            </w:pPr>
          </w:p>
          <w:p w:rsidR="009D31D1" w:rsidRPr="009D31D1" w:rsidRDefault="009D31D1" w:rsidP="009D31D1">
            <w:pPr>
              <w:widowControl w:val="0"/>
              <w:suppressAutoHyphens/>
              <w:autoSpaceDE w:val="0"/>
              <w:spacing w:after="0" w:line="380" w:lineRule="atLeast"/>
              <w:rPr>
                <w:rFonts w:ascii="Courier New" w:eastAsia="Times New Roman" w:hAnsi="Courier New" w:cs="Courier New"/>
                <w:sz w:val="20"/>
                <w:szCs w:val="20"/>
                <w:lang w:eastAsia="zh-CN"/>
              </w:rPr>
            </w:pPr>
            <w:r w:rsidRPr="009D31D1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ОГРН, ОКТМО</w:t>
            </w:r>
          </w:p>
        </w:tc>
        <w:tc>
          <w:tcPr>
            <w:tcW w:w="4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31D1" w:rsidRPr="009D31D1" w:rsidRDefault="009D31D1" w:rsidP="009D31D1">
            <w:pPr>
              <w:widowControl w:val="0"/>
              <w:suppressAutoHyphens/>
              <w:autoSpaceDE w:val="0"/>
              <w:spacing w:after="0" w:line="380" w:lineRule="atLeast"/>
              <w:rPr>
                <w:rFonts w:ascii="Courier New" w:eastAsia="Times New Roman" w:hAnsi="Courier New" w:cs="Courier New"/>
                <w:sz w:val="20"/>
                <w:szCs w:val="20"/>
                <w:lang w:eastAsia="zh-CN"/>
              </w:rPr>
            </w:pPr>
            <w:r w:rsidRPr="009D31D1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zh-CN"/>
              </w:rPr>
              <w:t>Наименование Получателя</w:t>
            </w:r>
          </w:p>
          <w:p w:rsidR="009D31D1" w:rsidRPr="009D31D1" w:rsidRDefault="009D31D1" w:rsidP="009D31D1">
            <w:pPr>
              <w:widowControl w:val="0"/>
              <w:suppressAutoHyphens/>
              <w:autoSpaceDE w:val="0"/>
              <w:spacing w:after="0" w:line="380" w:lineRule="atLeast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zh-CN"/>
              </w:rPr>
            </w:pPr>
          </w:p>
          <w:p w:rsidR="009D31D1" w:rsidRPr="009D31D1" w:rsidRDefault="009D31D1" w:rsidP="009D31D1">
            <w:pPr>
              <w:widowControl w:val="0"/>
              <w:suppressAutoHyphens/>
              <w:autoSpaceDE w:val="0"/>
              <w:spacing w:after="0" w:line="266" w:lineRule="auto"/>
              <w:rPr>
                <w:rFonts w:ascii="Courier New" w:eastAsia="Times New Roman" w:hAnsi="Courier New" w:cs="Courier New"/>
                <w:sz w:val="20"/>
                <w:szCs w:val="20"/>
                <w:lang w:eastAsia="zh-CN"/>
              </w:rPr>
            </w:pPr>
            <w:r w:rsidRPr="009D31D1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ОГРН, ОКТМО</w:t>
            </w:r>
          </w:p>
        </w:tc>
      </w:tr>
      <w:tr w:rsidR="009D31D1" w:rsidRPr="009D31D1" w:rsidTr="00F05171"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1D1" w:rsidRPr="009D31D1" w:rsidRDefault="009D31D1" w:rsidP="009D31D1">
            <w:pPr>
              <w:widowControl w:val="0"/>
              <w:suppressAutoHyphens/>
              <w:autoSpaceDE w:val="0"/>
              <w:spacing w:after="0" w:line="380" w:lineRule="atLeast"/>
              <w:rPr>
                <w:rFonts w:ascii="Courier New" w:eastAsia="Times New Roman" w:hAnsi="Courier New" w:cs="Courier New"/>
                <w:sz w:val="20"/>
                <w:szCs w:val="20"/>
                <w:lang w:eastAsia="zh-CN"/>
              </w:rPr>
            </w:pPr>
            <w:r w:rsidRPr="009D31D1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Место нахождения:</w:t>
            </w:r>
          </w:p>
          <w:p w:rsidR="009D31D1" w:rsidRPr="009D31D1" w:rsidRDefault="009D31D1" w:rsidP="009D31D1">
            <w:pPr>
              <w:widowControl w:val="0"/>
              <w:suppressAutoHyphens/>
              <w:autoSpaceDE w:val="0"/>
              <w:spacing w:after="0" w:line="38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4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31D1" w:rsidRPr="009D31D1" w:rsidRDefault="009D31D1" w:rsidP="009D31D1">
            <w:pPr>
              <w:widowControl w:val="0"/>
              <w:suppressAutoHyphens/>
              <w:autoSpaceDE w:val="0"/>
              <w:spacing w:after="0" w:line="380" w:lineRule="atLeast"/>
              <w:rPr>
                <w:rFonts w:ascii="Courier New" w:eastAsia="Times New Roman" w:hAnsi="Courier New" w:cs="Courier New"/>
                <w:sz w:val="20"/>
                <w:szCs w:val="20"/>
                <w:lang w:eastAsia="zh-CN"/>
              </w:rPr>
            </w:pPr>
            <w:r w:rsidRPr="009D31D1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Место нахождения: </w:t>
            </w:r>
          </w:p>
          <w:p w:rsidR="009D31D1" w:rsidRPr="009D31D1" w:rsidRDefault="009D31D1" w:rsidP="009D31D1">
            <w:pPr>
              <w:widowControl w:val="0"/>
              <w:suppressAutoHyphens/>
              <w:autoSpaceDE w:val="0"/>
              <w:spacing w:after="0" w:line="38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9D31D1" w:rsidRPr="009D31D1" w:rsidTr="00F05171"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1D1" w:rsidRPr="009D31D1" w:rsidRDefault="009D31D1" w:rsidP="009D31D1">
            <w:pPr>
              <w:widowControl w:val="0"/>
              <w:suppressAutoHyphens/>
              <w:autoSpaceDE w:val="0"/>
              <w:spacing w:after="0" w:line="380" w:lineRule="atLeast"/>
              <w:rPr>
                <w:rFonts w:ascii="Courier New" w:eastAsia="Times New Roman" w:hAnsi="Courier New" w:cs="Courier New"/>
                <w:sz w:val="20"/>
                <w:szCs w:val="20"/>
                <w:lang w:eastAsia="zh-CN"/>
              </w:rPr>
            </w:pPr>
            <w:r w:rsidRPr="009D31D1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ИНН/КПП</w:t>
            </w:r>
          </w:p>
        </w:tc>
        <w:tc>
          <w:tcPr>
            <w:tcW w:w="4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31D1" w:rsidRPr="009D31D1" w:rsidRDefault="009D31D1" w:rsidP="009D31D1">
            <w:pPr>
              <w:widowControl w:val="0"/>
              <w:suppressAutoHyphens/>
              <w:autoSpaceDE w:val="0"/>
              <w:spacing w:after="0" w:line="380" w:lineRule="atLeast"/>
              <w:rPr>
                <w:rFonts w:ascii="Courier New" w:eastAsia="Times New Roman" w:hAnsi="Courier New" w:cs="Courier New"/>
                <w:sz w:val="20"/>
                <w:szCs w:val="20"/>
                <w:lang w:eastAsia="zh-CN"/>
              </w:rPr>
            </w:pPr>
            <w:r w:rsidRPr="009D31D1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ИНН/КПП</w:t>
            </w:r>
          </w:p>
        </w:tc>
      </w:tr>
      <w:tr w:rsidR="009D31D1" w:rsidRPr="009D31D1" w:rsidTr="00F05171"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1D1" w:rsidRPr="009D31D1" w:rsidRDefault="009D31D1" w:rsidP="009D31D1">
            <w:pPr>
              <w:widowControl w:val="0"/>
              <w:suppressAutoHyphens/>
              <w:autoSpaceDE w:val="0"/>
              <w:spacing w:after="0" w:line="380" w:lineRule="atLeast"/>
              <w:rPr>
                <w:rFonts w:ascii="Courier New" w:eastAsia="Times New Roman" w:hAnsi="Courier New" w:cs="Courier New"/>
                <w:sz w:val="20"/>
                <w:szCs w:val="20"/>
                <w:lang w:eastAsia="zh-CN"/>
              </w:rPr>
            </w:pPr>
            <w:r w:rsidRPr="009D31D1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Платежные реквизиты:</w:t>
            </w:r>
          </w:p>
          <w:p w:rsidR="009D31D1" w:rsidRPr="009D31D1" w:rsidRDefault="009D31D1" w:rsidP="009D31D1">
            <w:pPr>
              <w:widowControl w:val="0"/>
              <w:suppressAutoHyphens/>
              <w:autoSpaceDE w:val="0"/>
              <w:spacing w:after="0" w:line="380" w:lineRule="atLeast"/>
              <w:rPr>
                <w:rFonts w:ascii="Courier New" w:eastAsia="Times New Roman" w:hAnsi="Courier New" w:cs="Courier New"/>
                <w:sz w:val="20"/>
                <w:szCs w:val="20"/>
                <w:lang w:eastAsia="zh-CN"/>
              </w:rPr>
            </w:pPr>
            <w:r w:rsidRPr="009D31D1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Наименование учреждения Банка России, БИК</w:t>
            </w:r>
          </w:p>
          <w:p w:rsidR="009D31D1" w:rsidRPr="009D31D1" w:rsidRDefault="009D31D1" w:rsidP="009D31D1">
            <w:pPr>
              <w:widowControl w:val="0"/>
              <w:suppressAutoHyphens/>
              <w:autoSpaceDE w:val="0"/>
              <w:spacing w:after="0" w:line="266" w:lineRule="auto"/>
              <w:rPr>
                <w:rFonts w:ascii="Courier New" w:eastAsia="Times New Roman" w:hAnsi="Courier New" w:cs="Courier New"/>
                <w:sz w:val="20"/>
                <w:szCs w:val="20"/>
                <w:lang w:eastAsia="zh-CN"/>
              </w:rPr>
            </w:pPr>
            <w:r w:rsidRPr="009D31D1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Расчетный счет</w:t>
            </w:r>
          </w:p>
          <w:p w:rsidR="009D31D1" w:rsidRPr="009D31D1" w:rsidRDefault="009D31D1" w:rsidP="009D31D1">
            <w:pPr>
              <w:widowControl w:val="0"/>
              <w:suppressAutoHyphens/>
              <w:autoSpaceDE w:val="0"/>
              <w:spacing w:after="0" w:line="266" w:lineRule="auto"/>
              <w:rPr>
                <w:rFonts w:ascii="Courier New" w:eastAsia="Times New Roman" w:hAnsi="Courier New" w:cs="Courier New"/>
                <w:sz w:val="20"/>
                <w:szCs w:val="20"/>
                <w:lang w:eastAsia="zh-CN"/>
              </w:rPr>
            </w:pPr>
            <w:r w:rsidRPr="009D31D1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Наименование территориального органа Федерального казначейства, в котором открыт лицевой счет</w:t>
            </w:r>
          </w:p>
          <w:p w:rsidR="009D31D1" w:rsidRPr="009D31D1" w:rsidRDefault="009D31D1" w:rsidP="009D31D1">
            <w:pPr>
              <w:widowControl w:val="0"/>
              <w:suppressAutoHyphens/>
              <w:autoSpaceDE w:val="0"/>
              <w:spacing w:after="0" w:line="266" w:lineRule="auto"/>
              <w:rPr>
                <w:rFonts w:ascii="Courier New" w:eastAsia="Times New Roman" w:hAnsi="Courier New" w:cs="Courier New"/>
                <w:sz w:val="20"/>
                <w:szCs w:val="20"/>
                <w:lang w:eastAsia="zh-CN"/>
              </w:rPr>
            </w:pPr>
            <w:r w:rsidRPr="009D31D1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Лицевой счет </w:t>
            </w:r>
          </w:p>
        </w:tc>
        <w:tc>
          <w:tcPr>
            <w:tcW w:w="4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31D1" w:rsidRPr="009D31D1" w:rsidRDefault="009D31D1" w:rsidP="009D31D1">
            <w:pPr>
              <w:widowControl w:val="0"/>
              <w:suppressAutoHyphens/>
              <w:autoSpaceDE w:val="0"/>
              <w:spacing w:after="0" w:line="380" w:lineRule="atLeast"/>
              <w:rPr>
                <w:rFonts w:ascii="Courier New" w:eastAsia="Times New Roman" w:hAnsi="Courier New" w:cs="Courier New"/>
                <w:sz w:val="20"/>
                <w:szCs w:val="20"/>
                <w:lang w:eastAsia="zh-CN"/>
              </w:rPr>
            </w:pPr>
            <w:r w:rsidRPr="009D31D1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Платежные реквизиты:</w:t>
            </w:r>
          </w:p>
          <w:p w:rsidR="009D31D1" w:rsidRPr="009D31D1" w:rsidRDefault="009D31D1" w:rsidP="009D31D1">
            <w:pPr>
              <w:widowControl w:val="0"/>
              <w:suppressAutoHyphens/>
              <w:autoSpaceDE w:val="0"/>
              <w:spacing w:after="0" w:line="380" w:lineRule="atLeast"/>
              <w:rPr>
                <w:rFonts w:ascii="Courier New" w:eastAsia="Times New Roman" w:hAnsi="Courier New" w:cs="Courier New"/>
                <w:sz w:val="20"/>
                <w:szCs w:val="20"/>
                <w:lang w:eastAsia="zh-CN"/>
              </w:rPr>
            </w:pPr>
            <w:r w:rsidRPr="009D31D1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Наименование учреждения Банка России, БИК</w:t>
            </w:r>
          </w:p>
          <w:p w:rsidR="009D31D1" w:rsidRPr="009D31D1" w:rsidRDefault="009D31D1" w:rsidP="009D31D1">
            <w:pPr>
              <w:widowControl w:val="0"/>
              <w:suppressAutoHyphens/>
              <w:autoSpaceDE w:val="0"/>
              <w:spacing w:after="0" w:line="266" w:lineRule="auto"/>
              <w:rPr>
                <w:rFonts w:ascii="Courier New" w:eastAsia="Times New Roman" w:hAnsi="Courier New" w:cs="Courier New"/>
                <w:sz w:val="20"/>
                <w:szCs w:val="20"/>
                <w:lang w:eastAsia="zh-CN"/>
              </w:rPr>
            </w:pPr>
            <w:r w:rsidRPr="009D31D1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Расчетный счет</w:t>
            </w:r>
          </w:p>
          <w:p w:rsidR="009D31D1" w:rsidRPr="009D31D1" w:rsidRDefault="009D31D1" w:rsidP="009D31D1">
            <w:pPr>
              <w:widowControl w:val="0"/>
              <w:suppressAutoHyphens/>
              <w:autoSpaceDE w:val="0"/>
              <w:spacing w:after="0" w:line="266" w:lineRule="auto"/>
              <w:rPr>
                <w:rFonts w:ascii="Courier New" w:eastAsia="Times New Roman" w:hAnsi="Courier New" w:cs="Courier New"/>
                <w:sz w:val="20"/>
                <w:szCs w:val="20"/>
                <w:lang w:eastAsia="zh-CN"/>
              </w:rPr>
            </w:pPr>
            <w:r w:rsidRPr="009D31D1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Наименование территориального органа Федерального казначейства, в котором после заключения соглашения (договора) будет открыт лицевой счет</w:t>
            </w:r>
          </w:p>
        </w:tc>
      </w:tr>
    </w:tbl>
    <w:p w:rsidR="009D31D1" w:rsidRPr="009D31D1" w:rsidRDefault="009D31D1" w:rsidP="009D31D1">
      <w:pPr>
        <w:widowControl w:val="0"/>
        <w:suppressAutoHyphens/>
        <w:autoSpaceDE w:val="0"/>
        <w:spacing w:after="0" w:line="240" w:lineRule="auto"/>
        <w:jc w:val="center"/>
        <w:rPr>
          <w:rFonts w:ascii="Courier New" w:eastAsia="Times New Roman" w:hAnsi="Courier New" w:cs="Courier New"/>
          <w:sz w:val="20"/>
          <w:szCs w:val="20"/>
          <w:lang w:eastAsia="zh-CN"/>
        </w:rPr>
      </w:pPr>
      <w:r w:rsidRPr="009D31D1">
        <w:rPr>
          <w:rFonts w:ascii="Times New Roman" w:eastAsia="Times New Roman" w:hAnsi="Times New Roman" w:cs="Times New Roman"/>
          <w:sz w:val="28"/>
          <w:szCs w:val="28"/>
          <w:lang w:val="en-US" w:eastAsia="zh-CN"/>
        </w:rPr>
        <w:t>IX</w:t>
      </w:r>
      <w:r w:rsidRPr="009D31D1">
        <w:rPr>
          <w:rFonts w:ascii="Times New Roman" w:eastAsia="Times New Roman" w:hAnsi="Times New Roman" w:cs="Times New Roman"/>
          <w:sz w:val="28"/>
          <w:szCs w:val="28"/>
          <w:lang w:eastAsia="zh-CN"/>
        </w:rPr>
        <w:t>. Подписи Сторон</w:t>
      </w:r>
    </w:p>
    <w:tbl>
      <w:tblPr>
        <w:tblW w:w="9659" w:type="dxa"/>
        <w:tblInd w:w="-1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6"/>
        <w:gridCol w:w="5123"/>
      </w:tblGrid>
      <w:tr w:rsidR="009D31D1" w:rsidRPr="009D31D1" w:rsidTr="00F05171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1D1" w:rsidRPr="009D31D1" w:rsidRDefault="009D31D1" w:rsidP="009D31D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0"/>
                <w:szCs w:val="20"/>
                <w:lang w:eastAsia="zh-CN"/>
              </w:rPr>
            </w:pPr>
            <w:r w:rsidRPr="009D31D1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Сокращенное</w:t>
            </w:r>
          </w:p>
          <w:p w:rsidR="009D31D1" w:rsidRPr="009D31D1" w:rsidRDefault="009D31D1" w:rsidP="009D31D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0"/>
                <w:szCs w:val="20"/>
                <w:lang w:eastAsia="zh-CN"/>
              </w:rPr>
            </w:pPr>
            <w:r w:rsidRPr="009D31D1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наименование </w:t>
            </w:r>
          </w:p>
          <w:p w:rsidR="009D31D1" w:rsidRPr="009D31D1" w:rsidRDefault="009D31D1" w:rsidP="009D31D1">
            <w:pPr>
              <w:widowControl w:val="0"/>
              <w:suppressAutoHyphens/>
              <w:autoSpaceDE w:val="0"/>
              <w:spacing w:after="0" w:line="380" w:lineRule="atLeast"/>
              <w:jc w:val="center"/>
              <w:rPr>
                <w:rFonts w:ascii="Courier New" w:eastAsia="Times New Roman" w:hAnsi="Courier New" w:cs="Courier New"/>
                <w:sz w:val="20"/>
                <w:szCs w:val="20"/>
                <w:lang w:eastAsia="zh-CN"/>
              </w:rPr>
            </w:pPr>
            <w:r w:rsidRPr="009D31D1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Администрация сельсовета</w:t>
            </w:r>
          </w:p>
          <w:p w:rsidR="009D31D1" w:rsidRPr="009D31D1" w:rsidRDefault="009D31D1" w:rsidP="009D31D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0"/>
                <w:szCs w:val="20"/>
                <w:lang w:eastAsia="zh-CN"/>
              </w:rPr>
            </w:pPr>
          </w:p>
        </w:tc>
        <w:tc>
          <w:tcPr>
            <w:tcW w:w="5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31D1" w:rsidRPr="009D31D1" w:rsidRDefault="009D31D1" w:rsidP="009D31D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0"/>
                <w:szCs w:val="20"/>
                <w:lang w:eastAsia="zh-CN"/>
              </w:rPr>
            </w:pPr>
            <w:r w:rsidRPr="009D31D1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Сокращенное</w:t>
            </w:r>
          </w:p>
          <w:p w:rsidR="009D31D1" w:rsidRPr="009D31D1" w:rsidRDefault="009D31D1" w:rsidP="009D31D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0"/>
                <w:szCs w:val="20"/>
                <w:lang w:eastAsia="zh-CN"/>
              </w:rPr>
            </w:pPr>
            <w:r w:rsidRPr="009D31D1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наименование</w:t>
            </w:r>
          </w:p>
          <w:p w:rsidR="009D31D1" w:rsidRPr="009D31D1" w:rsidRDefault="009D31D1" w:rsidP="009D31D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0"/>
                <w:szCs w:val="20"/>
                <w:lang w:eastAsia="zh-CN"/>
              </w:rPr>
            </w:pPr>
            <w:r w:rsidRPr="009D31D1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Получателя </w:t>
            </w:r>
          </w:p>
        </w:tc>
      </w:tr>
      <w:tr w:rsidR="009D31D1" w:rsidRPr="009D31D1" w:rsidTr="00F05171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1D1" w:rsidRPr="009D31D1" w:rsidRDefault="009D31D1" w:rsidP="009D31D1">
            <w:pPr>
              <w:widowControl w:val="0"/>
              <w:suppressAutoHyphens/>
              <w:autoSpaceDE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zh-CN"/>
              </w:rPr>
            </w:pPr>
            <w:r w:rsidRPr="009D31D1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_____________ / _______________</w:t>
            </w:r>
          </w:p>
          <w:p w:rsidR="009D31D1" w:rsidRPr="009D31D1" w:rsidRDefault="009D31D1" w:rsidP="009D31D1">
            <w:pPr>
              <w:widowControl w:val="0"/>
              <w:suppressAutoHyphens/>
              <w:autoSpaceDE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zh-CN"/>
              </w:rPr>
            </w:pPr>
            <w:r w:rsidRPr="009D31D1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zh-CN"/>
              </w:rPr>
              <w:t xml:space="preserve">           (подпись)                                    (ФИО)</w:t>
            </w:r>
          </w:p>
          <w:p w:rsidR="009D31D1" w:rsidRPr="009D31D1" w:rsidRDefault="009D31D1" w:rsidP="009D31D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vertAlign w:val="superscript"/>
                <w:lang w:eastAsia="zh-CN"/>
              </w:rPr>
            </w:pPr>
          </w:p>
        </w:tc>
        <w:tc>
          <w:tcPr>
            <w:tcW w:w="5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31D1" w:rsidRPr="009D31D1" w:rsidRDefault="009D31D1" w:rsidP="009D31D1">
            <w:pPr>
              <w:widowControl w:val="0"/>
              <w:suppressAutoHyphens/>
              <w:autoSpaceDE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zh-CN"/>
              </w:rPr>
            </w:pPr>
            <w:r w:rsidRPr="009D31D1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_____________ / _____________________</w:t>
            </w:r>
          </w:p>
          <w:p w:rsidR="009D31D1" w:rsidRPr="009D31D1" w:rsidRDefault="009D31D1" w:rsidP="009D31D1">
            <w:pPr>
              <w:widowControl w:val="0"/>
              <w:suppressAutoHyphens/>
              <w:autoSpaceDE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zh-CN"/>
              </w:rPr>
            </w:pPr>
            <w:r w:rsidRPr="009D31D1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zh-CN"/>
              </w:rPr>
              <w:t xml:space="preserve">           (подпись)                                    (ФИО)</w:t>
            </w:r>
          </w:p>
          <w:p w:rsidR="009D31D1" w:rsidRPr="009D31D1" w:rsidRDefault="009D31D1" w:rsidP="009D31D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zh-CN"/>
              </w:rPr>
            </w:pPr>
          </w:p>
        </w:tc>
      </w:tr>
    </w:tbl>
    <w:p w:rsidR="009D31D1" w:rsidRPr="009D31D1" w:rsidRDefault="009D31D1" w:rsidP="009D31D1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:rsidR="009D31D1" w:rsidRPr="009D31D1" w:rsidRDefault="009D31D1" w:rsidP="009D31D1">
      <w:pPr>
        <w:widowControl w:val="0"/>
        <w:suppressAutoHyphens/>
        <w:autoSpaceDE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zh-CN"/>
        </w:rPr>
      </w:pPr>
    </w:p>
    <w:p w:rsidR="009D31D1" w:rsidRPr="009D31D1" w:rsidRDefault="009D31D1" w:rsidP="009D31D1">
      <w:pPr>
        <w:tabs>
          <w:tab w:val="center" w:pos="480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D31D1" w:rsidRPr="009D31D1" w:rsidRDefault="009D31D1" w:rsidP="009D31D1">
      <w:pPr>
        <w:tabs>
          <w:tab w:val="center" w:pos="480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D31D1" w:rsidRPr="009D31D1" w:rsidRDefault="009D31D1" w:rsidP="009D31D1">
      <w:pPr>
        <w:tabs>
          <w:tab w:val="center" w:pos="480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D31D1" w:rsidRPr="009D31D1" w:rsidRDefault="009D31D1" w:rsidP="009D31D1">
      <w:pPr>
        <w:tabs>
          <w:tab w:val="center" w:pos="480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D31D1" w:rsidRPr="009D31D1" w:rsidRDefault="009D31D1" w:rsidP="009D31D1">
      <w:pPr>
        <w:tabs>
          <w:tab w:val="center" w:pos="480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D31D1" w:rsidRPr="009D31D1" w:rsidRDefault="009D31D1" w:rsidP="009D31D1">
      <w:pPr>
        <w:tabs>
          <w:tab w:val="center" w:pos="480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D31D1" w:rsidRPr="009D31D1" w:rsidRDefault="009D31D1" w:rsidP="009D31D1">
      <w:pPr>
        <w:tabs>
          <w:tab w:val="center" w:pos="480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D31D1" w:rsidRPr="009D31D1" w:rsidRDefault="009D31D1" w:rsidP="009D31D1">
      <w:pPr>
        <w:tabs>
          <w:tab w:val="center" w:pos="480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D31D1" w:rsidRPr="009D31D1" w:rsidRDefault="009D31D1" w:rsidP="009D31D1">
      <w:pPr>
        <w:tabs>
          <w:tab w:val="center" w:pos="480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D31D1" w:rsidRPr="009D31D1" w:rsidRDefault="009D31D1" w:rsidP="009D31D1">
      <w:pPr>
        <w:tabs>
          <w:tab w:val="center" w:pos="480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D31D1" w:rsidRPr="009D31D1" w:rsidRDefault="009D31D1" w:rsidP="009D31D1">
      <w:pPr>
        <w:tabs>
          <w:tab w:val="center" w:pos="480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D31D1" w:rsidRPr="009D31D1" w:rsidRDefault="009D31D1" w:rsidP="009D31D1">
      <w:pPr>
        <w:tabs>
          <w:tab w:val="center" w:pos="480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D31D1" w:rsidRPr="009D31D1" w:rsidRDefault="009D31D1" w:rsidP="009D31D1">
      <w:pPr>
        <w:tabs>
          <w:tab w:val="center" w:pos="480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D31D1" w:rsidRPr="009D31D1" w:rsidRDefault="009D31D1" w:rsidP="009D31D1">
      <w:pPr>
        <w:tabs>
          <w:tab w:val="center" w:pos="480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D31D1" w:rsidRPr="009D31D1" w:rsidRDefault="009D31D1" w:rsidP="009D31D1">
      <w:pPr>
        <w:tabs>
          <w:tab w:val="center" w:pos="480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D31D1" w:rsidRPr="009D31D1" w:rsidRDefault="009D31D1" w:rsidP="009D31D1">
      <w:pPr>
        <w:tabs>
          <w:tab w:val="center" w:pos="480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D31D1" w:rsidRPr="009D31D1" w:rsidRDefault="009D31D1" w:rsidP="009D31D1">
      <w:pPr>
        <w:tabs>
          <w:tab w:val="center" w:pos="480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D31D1" w:rsidRPr="009D31D1" w:rsidRDefault="009D31D1" w:rsidP="009D31D1">
      <w:pPr>
        <w:tabs>
          <w:tab w:val="center" w:pos="480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D31D1" w:rsidRPr="009D31D1" w:rsidRDefault="009D31D1" w:rsidP="009D31D1">
      <w:pPr>
        <w:tabs>
          <w:tab w:val="center" w:pos="480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D31D1" w:rsidRPr="009D31D1" w:rsidRDefault="009D31D1" w:rsidP="009D31D1">
      <w:pPr>
        <w:tabs>
          <w:tab w:val="center" w:pos="480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D31D1" w:rsidRPr="009D31D1" w:rsidRDefault="009D31D1" w:rsidP="009D31D1">
      <w:pPr>
        <w:tabs>
          <w:tab w:val="center" w:pos="480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D31D1" w:rsidRPr="009D31D1" w:rsidRDefault="009D31D1" w:rsidP="009D31D1">
      <w:pPr>
        <w:tabs>
          <w:tab w:val="center" w:pos="480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D31D1" w:rsidRPr="009D31D1" w:rsidRDefault="009D31D1" w:rsidP="009D31D1">
      <w:pPr>
        <w:tabs>
          <w:tab w:val="center" w:pos="480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D31D1" w:rsidRPr="009D31D1" w:rsidRDefault="009D31D1" w:rsidP="009D31D1">
      <w:pPr>
        <w:tabs>
          <w:tab w:val="center" w:pos="480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D31D1" w:rsidRPr="009D31D1" w:rsidRDefault="009D31D1" w:rsidP="009D31D1">
      <w:pPr>
        <w:tabs>
          <w:tab w:val="center" w:pos="480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D31D1" w:rsidRPr="009D31D1" w:rsidRDefault="009D31D1" w:rsidP="009D31D1">
      <w:pPr>
        <w:tabs>
          <w:tab w:val="center" w:pos="480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D31D1" w:rsidRPr="009D31D1" w:rsidRDefault="009D31D1" w:rsidP="009D31D1">
      <w:pPr>
        <w:tabs>
          <w:tab w:val="center" w:pos="480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D31D1" w:rsidRPr="009D31D1" w:rsidRDefault="009D31D1" w:rsidP="009D31D1">
      <w:pPr>
        <w:tabs>
          <w:tab w:val="center" w:pos="480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D31D1" w:rsidRPr="009D31D1" w:rsidRDefault="009D31D1" w:rsidP="009D31D1">
      <w:pPr>
        <w:tabs>
          <w:tab w:val="center" w:pos="480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D31D1" w:rsidRPr="009D31D1" w:rsidRDefault="009D31D1" w:rsidP="009D31D1">
      <w:pPr>
        <w:tabs>
          <w:tab w:val="center" w:pos="480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D31D1" w:rsidRPr="009D31D1" w:rsidRDefault="009D31D1" w:rsidP="009D31D1">
      <w:pPr>
        <w:tabs>
          <w:tab w:val="center" w:pos="480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D31D1" w:rsidRPr="009D31D1" w:rsidRDefault="009D31D1" w:rsidP="009D31D1">
      <w:pPr>
        <w:tabs>
          <w:tab w:val="center" w:pos="480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D31D1" w:rsidRPr="009D31D1" w:rsidRDefault="009D31D1" w:rsidP="009D31D1">
      <w:pPr>
        <w:tabs>
          <w:tab w:val="center" w:pos="480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D31D1" w:rsidRPr="009D31D1" w:rsidRDefault="009D31D1" w:rsidP="009D31D1">
      <w:pPr>
        <w:tabs>
          <w:tab w:val="center" w:pos="480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D31D1" w:rsidRPr="009D31D1" w:rsidRDefault="009D31D1" w:rsidP="009D31D1">
      <w:pPr>
        <w:tabs>
          <w:tab w:val="center" w:pos="480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D31D1" w:rsidRPr="009D31D1" w:rsidRDefault="009D31D1" w:rsidP="009D31D1">
      <w:pPr>
        <w:tabs>
          <w:tab w:val="center" w:pos="480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D31D1" w:rsidRPr="009D31D1" w:rsidRDefault="009D31D1" w:rsidP="009D31D1">
      <w:pPr>
        <w:tabs>
          <w:tab w:val="center" w:pos="480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D31D1" w:rsidRPr="009D31D1" w:rsidRDefault="009D31D1" w:rsidP="009D31D1">
      <w:pPr>
        <w:tabs>
          <w:tab w:val="center" w:pos="480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D31D1" w:rsidRPr="009D31D1" w:rsidRDefault="009D31D1" w:rsidP="009D31D1">
      <w:pPr>
        <w:tabs>
          <w:tab w:val="center" w:pos="480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sectPr w:rsidR="009D31D1" w:rsidRPr="009D31D1" w:rsidSect="00F05171">
          <w:pgSz w:w="11906" w:h="16838"/>
          <w:pgMar w:top="1134" w:right="992" w:bottom="1134" w:left="1701" w:header="709" w:footer="709" w:gutter="0"/>
          <w:cols w:space="708"/>
          <w:docGrid w:linePitch="360"/>
        </w:sectPr>
      </w:pPr>
    </w:p>
    <w:p w:rsidR="009D31D1" w:rsidRPr="009D31D1" w:rsidRDefault="009D31D1" w:rsidP="009D31D1">
      <w:pPr>
        <w:autoSpaceDE w:val="0"/>
        <w:autoSpaceDN w:val="0"/>
        <w:adjustRightInd w:val="0"/>
        <w:spacing w:after="0" w:line="240" w:lineRule="auto"/>
        <w:ind w:left="4536"/>
        <w:jc w:val="right"/>
        <w:outlineLvl w:val="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D31D1">
        <w:rPr>
          <w:rFonts w:ascii="Times New Roman" w:eastAsia="Times New Roman" w:hAnsi="Times New Roman" w:cs="Times New Roman"/>
          <w:sz w:val="18"/>
          <w:szCs w:val="18"/>
          <w:lang w:eastAsia="ru-RU"/>
        </w:rPr>
        <w:lastRenderedPageBreak/>
        <w:t xml:space="preserve">Приложение № 1 </w:t>
      </w:r>
      <w:r w:rsidRPr="009D31D1">
        <w:rPr>
          <w:rFonts w:ascii="Times New Roman" w:eastAsia="Times New Roman" w:hAnsi="Times New Roman" w:cs="Times New Roman"/>
          <w:sz w:val="18"/>
          <w:szCs w:val="18"/>
          <w:lang w:eastAsia="ru-RU"/>
        </w:rPr>
        <w:br/>
        <w:t xml:space="preserve">к Типовой форме соглашения (договора) о предоставлении </w:t>
      </w:r>
    </w:p>
    <w:p w:rsidR="009D31D1" w:rsidRPr="009D31D1" w:rsidRDefault="009D31D1" w:rsidP="009D31D1">
      <w:pPr>
        <w:autoSpaceDE w:val="0"/>
        <w:autoSpaceDN w:val="0"/>
        <w:adjustRightInd w:val="0"/>
        <w:spacing w:after="0" w:line="240" w:lineRule="auto"/>
        <w:ind w:left="4536"/>
        <w:jc w:val="right"/>
        <w:outlineLvl w:val="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D31D1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из  бюджета </w:t>
      </w:r>
      <w:proofErr w:type="spellStart"/>
      <w:r w:rsidRPr="009D31D1">
        <w:rPr>
          <w:rFonts w:ascii="Times New Roman" w:eastAsia="Times New Roman" w:hAnsi="Times New Roman" w:cs="Times New Roman"/>
          <w:sz w:val="18"/>
          <w:szCs w:val="18"/>
          <w:lang w:eastAsia="ru-RU"/>
        </w:rPr>
        <w:t>Сурковского</w:t>
      </w:r>
      <w:proofErr w:type="spellEnd"/>
      <w:r w:rsidRPr="009D31D1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сельсовета </w:t>
      </w:r>
      <w:proofErr w:type="spellStart"/>
      <w:r w:rsidRPr="009D31D1">
        <w:rPr>
          <w:rFonts w:ascii="Times New Roman" w:eastAsia="Times New Roman" w:hAnsi="Times New Roman" w:cs="Times New Roman"/>
          <w:sz w:val="18"/>
          <w:szCs w:val="18"/>
          <w:lang w:eastAsia="ru-RU"/>
        </w:rPr>
        <w:t>Тогучинского</w:t>
      </w:r>
      <w:proofErr w:type="spellEnd"/>
      <w:r w:rsidRPr="009D31D1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района Новосибирской области субсидии </w:t>
      </w:r>
    </w:p>
    <w:p w:rsidR="009D31D1" w:rsidRPr="009D31D1" w:rsidRDefault="009D31D1" w:rsidP="009D31D1">
      <w:pPr>
        <w:autoSpaceDE w:val="0"/>
        <w:autoSpaceDN w:val="0"/>
        <w:adjustRightInd w:val="0"/>
        <w:spacing w:after="0" w:line="240" w:lineRule="auto"/>
        <w:ind w:left="4536"/>
        <w:jc w:val="right"/>
        <w:outlineLvl w:val="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D31D1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на финансовое обеспечение затрат в связи с производством </w:t>
      </w:r>
    </w:p>
    <w:p w:rsidR="009D31D1" w:rsidRPr="009D31D1" w:rsidRDefault="009D31D1" w:rsidP="009D31D1">
      <w:pPr>
        <w:autoSpaceDE w:val="0"/>
        <w:autoSpaceDN w:val="0"/>
        <w:adjustRightInd w:val="0"/>
        <w:spacing w:after="0" w:line="240" w:lineRule="auto"/>
        <w:ind w:left="4536"/>
        <w:jc w:val="right"/>
        <w:outlineLvl w:val="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D31D1">
        <w:rPr>
          <w:rFonts w:ascii="Times New Roman" w:eastAsia="Times New Roman" w:hAnsi="Times New Roman" w:cs="Times New Roman"/>
          <w:sz w:val="18"/>
          <w:szCs w:val="18"/>
          <w:lang w:eastAsia="ru-RU"/>
        </w:rPr>
        <w:t>(реализацией) товаров</w:t>
      </w:r>
      <w:r w:rsidRPr="009D31D1">
        <w:rPr>
          <w:rFonts w:ascii="Times New Roman" w:eastAsia="Times New Roman" w:hAnsi="Times New Roman" w:cs="Times New Roman"/>
          <w:sz w:val="18"/>
          <w:lang w:eastAsia="ru-RU"/>
        </w:rPr>
        <w:t>, выполнением работ</w:t>
      </w:r>
      <w:r w:rsidRPr="009D31D1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, </w:t>
      </w:r>
    </w:p>
    <w:p w:rsidR="009D31D1" w:rsidRPr="009D31D1" w:rsidRDefault="009D31D1" w:rsidP="009D31D1">
      <w:pPr>
        <w:autoSpaceDE w:val="0"/>
        <w:autoSpaceDN w:val="0"/>
        <w:adjustRightInd w:val="0"/>
        <w:spacing w:after="0" w:line="240" w:lineRule="auto"/>
        <w:ind w:left="4536"/>
        <w:jc w:val="right"/>
        <w:outlineLvl w:val="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D31D1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оказанием услуг, утвержденной постановлением администрации </w:t>
      </w:r>
    </w:p>
    <w:p w:rsidR="009D31D1" w:rsidRPr="009D31D1" w:rsidRDefault="009D31D1" w:rsidP="009D31D1">
      <w:pPr>
        <w:autoSpaceDE w:val="0"/>
        <w:autoSpaceDN w:val="0"/>
        <w:adjustRightInd w:val="0"/>
        <w:spacing w:after="0" w:line="240" w:lineRule="auto"/>
        <w:ind w:left="4536"/>
        <w:jc w:val="right"/>
        <w:outlineLvl w:val="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proofErr w:type="spellStart"/>
      <w:r w:rsidRPr="009D31D1">
        <w:rPr>
          <w:rFonts w:ascii="Times New Roman" w:eastAsia="Times New Roman" w:hAnsi="Times New Roman" w:cs="Times New Roman"/>
          <w:sz w:val="18"/>
          <w:szCs w:val="18"/>
          <w:lang w:eastAsia="ru-RU"/>
        </w:rPr>
        <w:t>Сурковского</w:t>
      </w:r>
      <w:proofErr w:type="spellEnd"/>
      <w:r w:rsidRPr="009D31D1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сельсовета </w:t>
      </w:r>
      <w:proofErr w:type="spellStart"/>
      <w:r w:rsidRPr="009D31D1">
        <w:rPr>
          <w:rFonts w:ascii="Times New Roman" w:eastAsia="Times New Roman" w:hAnsi="Times New Roman" w:cs="Times New Roman"/>
          <w:sz w:val="18"/>
          <w:szCs w:val="18"/>
          <w:lang w:eastAsia="ru-RU"/>
        </w:rPr>
        <w:t>Тогучинского</w:t>
      </w:r>
      <w:proofErr w:type="spellEnd"/>
      <w:r w:rsidRPr="009D31D1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района  Новосибирской области</w:t>
      </w:r>
      <w:r w:rsidRPr="009D31D1">
        <w:rPr>
          <w:rFonts w:ascii="Times New Roman" w:eastAsia="Times New Roman" w:hAnsi="Times New Roman" w:cs="Times New Roman"/>
          <w:sz w:val="18"/>
          <w:szCs w:val="18"/>
          <w:lang w:eastAsia="ru-RU"/>
        </w:rPr>
        <w:br/>
      </w:r>
      <w:proofErr w:type="gramStart"/>
      <w:r w:rsidRPr="009D31D1">
        <w:rPr>
          <w:rFonts w:ascii="Times New Roman" w:eastAsia="Times New Roman" w:hAnsi="Times New Roman" w:cs="Times New Roman"/>
          <w:sz w:val="18"/>
          <w:szCs w:val="18"/>
          <w:lang w:eastAsia="ru-RU"/>
        </w:rPr>
        <w:t>от</w:t>
      </w:r>
      <w:proofErr w:type="gramEnd"/>
      <w:r w:rsidRPr="009D31D1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____________ № ______</w:t>
      </w:r>
    </w:p>
    <w:p w:rsidR="009D31D1" w:rsidRPr="009D31D1" w:rsidRDefault="009D31D1" w:rsidP="009D31D1">
      <w:pPr>
        <w:autoSpaceDE w:val="0"/>
        <w:autoSpaceDN w:val="0"/>
        <w:adjustRightInd w:val="0"/>
        <w:spacing w:after="0" w:line="240" w:lineRule="auto"/>
        <w:ind w:left="8505" w:firstLine="540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9D31D1" w:rsidRPr="009D31D1" w:rsidRDefault="009D31D1" w:rsidP="009D31D1">
      <w:pPr>
        <w:autoSpaceDE w:val="0"/>
        <w:autoSpaceDN w:val="0"/>
        <w:adjustRightInd w:val="0"/>
        <w:spacing w:after="0" w:line="240" w:lineRule="auto"/>
        <w:ind w:left="8080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D31D1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Приложение № __ к соглашению </w:t>
      </w:r>
      <w:r w:rsidRPr="009D31D1">
        <w:rPr>
          <w:rFonts w:ascii="Times New Roman" w:eastAsia="Times New Roman" w:hAnsi="Times New Roman" w:cs="Times New Roman"/>
          <w:sz w:val="18"/>
          <w:szCs w:val="18"/>
          <w:lang w:eastAsia="ru-RU"/>
        </w:rPr>
        <w:br/>
      </w:r>
      <w:proofErr w:type="gramStart"/>
      <w:r w:rsidRPr="009D31D1">
        <w:rPr>
          <w:rFonts w:ascii="Times New Roman" w:eastAsia="Times New Roman" w:hAnsi="Times New Roman" w:cs="Times New Roman"/>
          <w:sz w:val="18"/>
          <w:szCs w:val="18"/>
          <w:lang w:eastAsia="ru-RU"/>
        </w:rPr>
        <w:t>от</w:t>
      </w:r>
      <w:proofErr w:type="gramEnd"/>
      <w:r w:rsidRPr="009D31D1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____________ № ______</w:t>
      </w:r>
    </w:p>
    <w:p w:rsidR="009D31D1" w:rsidRPr="009D31D1" w:rsidRDefault="009D31D1" w:rsidP="009D31D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D31D1" w:rsidRPr="009D31D1" w:rsidRDefault="009D31D1" w:rsidP="009D31D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31D1" w:rsidRPr="009D31D1" w:rsidRDefault="009D31D1" w:rsidP="009D31D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31D1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График перечисления Субсидии</w:t>
      </w:r>
    </w:p>
    <w:p w:rsidR="009D31D1" w:rsidRPr="009D31D1" w:rsidRDefault="009D31D1" w:rsidP="009D31D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pPr w:leftFromText="180" w:rightFromText="180" w:vertAnchor="text" w:horzAnchor="margin" w:tblpX="-203" w:tblpY="171"/>
        <w:tblW w:w="1478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607"/>
        <w:gridCol w:w="1701"/>
        <w:gridCol w:w="1560"/>
        <w:gridCol w:w="1417"/>
        <w:gridCol w:w="1985"/>
        <w:gridCol w:w="1559"/>
        <w:gridCol w:w="3118"/>
        <w:gridCol w:w="2835"/>
      </w:tblGrid>
      <w:tr w:rsidR="009D31D1" w:rsidRPr="009D31D1" w:rsidTr="00F05171">
        <w:trPr>
          <w:trHeight w:val="750"/>
        </w:trPr>
        <w:tc>
          <w:tcPr>
            <w:tcW w:w="607" w:type="dxa"/>
            <w:vMerge w:val="restart"/>
            <w:vAlign w:val="center"/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1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9D31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9D31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  <w:p w:rsidR="009D31D1" w:rsidRPr="009D31D1" w:rsidRDefault="009D31D1" w:rsidP="009D31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1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проекта (мероприятия)</w:t>
            </w:r>
            <w:r w:rsidRPr="009D31D1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footnoteReference w:id="104"/>
            </w:r>
          </w:p>
        </w:tc>
        <w:tc>
          <w:tcPr>
            <w:tcW w:w="6521" w:type="dxa"/>
            <w:gridSpan w:val="4"/>
            <w:vAlign w:val="center"/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1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Код по бюджетной классификации Российской Федерации </w:t>
            </w:r>
            <w:r w:rsidRPr="009D31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(по расходам районного бюджета на предоставление Субсидии)</w:t>
            </w:r>
            <w:r w:rsidRPr="009D31D1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footnoteReference w:id="105"/>
            </w:r>
          </w:p>
        </w:tc>
        <w:tc>
          <w:tcPr>
            <w:tcW w:w="3118" w:type="dxa"/>
            <w:vMerge w:val="restart"/>
            <w:vAlign w:val="center"/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1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Сроки перечисления Субсидии</w:t>
            </w:r>
            <w:r w:rsidRPr="009D31D1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footnoteReference w:id="106"/>
            </w:r>
          </w:p>
        </w:tc>
        <w:tc>
          <w:tcPr>
            <w:tcW w:w="2835" w:type="dxa"/>
            <w:vAlign w:val="center"/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1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Сумма, подлежащая перечислению, </w:t>
            </w:r>
            <w:r w:rsidRPr="009D31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рублей:</w:t>
            </w:r>
          </w:p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1D1" w:rsidRPr="009D31D1" w:rsidTr="00F05171">
        <w:trPr>
          <w:trHeight w:val="190"/>
        </w:trPr>
        <w:tc>
          <w:tcPr>
            <w:tcW w:w="607" w:type="dxa"/>
            <w:vMerge/>
          </w:tcPr>
          <w:p w:rsidR="009D31D1" w:rsidRPr="009D31D1" w:rsidRDefault="009D31D1" w:rsidP="009D31D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:rsidR="009D31D1" w:rsidRPr="009D31D1" w:rsidRDefault="009D31D1" w:rsidP="009D31D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Align w:val="center"/>
          </w:tcPr>
          <w:p w:rsidR="009D31D1" w:rsidRPr="009D31D1" w:rsidRDefault="009D31D1" w:rsidP="009D31D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1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ГРБС</w:t>
            </w:r>
          </w:p>
        </w:tc>
        <w:tc>
          <w:tcPr>
            <w:tcW w:w="1417" w:type="dxa"/>
            <w:vAlign w:val="center"/>
          </w:tcPr>
          <w:p w:rsidR="009D31D1" w:rsidRPr="009D31D1" w:rsidRDefault="009D31D1" w:rsidP="009D31D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1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раздел, подраздел</w:t>
            </w:r>
          </w:p>
        </w:tc>
        <w:tc>
          <w:tcPr>
            <w:tcW w:w="1985" w:type="dxa"/>
            <w:vAlign w:val="center"/>
          </w:tcPr>
          <w:p w:rsidR="009D31D1" w:rsidRPr="009D31D1" w:rsidRDefault="009D31D1" w:rsidP="009D31D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1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целевая статья</w:t>
            </w:r>
          </w:p>
        </w:tc>
        <w:tc>
          <w:tcPr>
            <w:tcW w:w="1559" w:type="dxa"/>
            <w:vAlign w:val="center"/>
          </w:tcPr>
          <w:p w:rsidR="009D31D1" w:rsidRPr="009D31D1" w:rsidRDefault="009D31D1" w:rsidP="009D31D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1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расходов</w:t>
            </w:r>
          </w:p>
        </w:tc>
        <w:tc>
          <w:tcPr>
            <w:tcW w:w="3118" w:type="dxa"/>
            <w:vMerge/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1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всего </w:t>
            </w:r>
          </w:p>
        </w:tc>
      </w:tr>
      <w:tr w:rsidR="009D31D1" w:rsidRPr="009D31D1" w:rsidTr="00F05171">
        <w:trPr>
          <w:trHeight w:val="180"/>
        </w:trPr>
        <w:tc>
          <w:tcPr>
            <w:tcW w:w="607" w:type="dxa"/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1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1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0" w:type="dxa"/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1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7" w:type="dxa"/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1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985" w:type="dxa"/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1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59" w:type="dxa"/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1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118" w:type="dxa"/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1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835" w:type="dxa"/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1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9D31D1" w:rsidRPr="009D31D1" w:rsidTr="00F05171">
        <w:trPr>
          <w:trHeight w:val="75"/>
        </w:trPr>
        <w:tc>
          <w:tcPr>
            <w:tcW w:w="607" w:type="dxa"/>
            <w:vMerge w:val="restart"/>
            <w:vAlign w:val="center"/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1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vMerge w:val="restart"/>
            <w:vAlign w:val="center"/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1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проекта (мероприятия) 1</w:t>
            </w:r>
          </w:p>
        </w:tc>
        <w:tc>
          <w:tcPr>
            <w:tcW w:w="1560" w:type="dxa"/>
            <w:vMerge w:val="restart"/>
            <w:vAlign w:val="center"/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 w:val="restart"/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 w:val="restart"/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 w:val="restart"/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1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до «__»_____________20__ г.</w:t>
            </w:r>
          </w:p>
        </w:tc>
        <w:tc>
          <w:tcPr>
            <w:tcW w:w="2835" w:type="dxa"/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1D1" w:rsidRPr="009D31D1" w:rsidTr="00F05171">
        <w:trPr>
          <w:trHeight w:val="75"/>
        </w:trPr>
        <w:tc>
          <w:tcPr>
            <w:tcW w:w="607" w:type="dxa"/>
            <w:vMerge/>
            <w:vAlign w:val="center"/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vAlign w:val="center"/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vAlign w:val="center"/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1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до «__»_____________20__ г.</w:t>
            </w:r>
          </w:p>
        </w:tc>
        <w:tc>
          <w:tcPr>
            <w:tcW w:w="2835" w:type="dxa"/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1D1" w:rsidRPr="009D31D1" w:rsidTr="00F05171">
        <w:trPr>
          <w:trHeight w:val="75"/>
        </w:trPr>
        <w:tc>
          <w:tcPr>
            <w:tcW w:w="607" w:type="dxa"/>
            <w:vMerge/>
            <w:vAlign w:val="center"/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vAlign w:val="center"/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vAlign w:val="center"/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1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по КБК</w:t>
            </w:r>
          </w:p>
        </w:tc>
        <w:tc>
          <w:tcPr>
            <w:tcW w:w="2835" w:type="dxa"/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1D1" w:rsidRPr="009D31D1" w:rsidTr="00F05171">
        <w:trPr>
          <w:trHeight w:val="75"/>
        </w:trPr>
        <w:tc>
          <w:tcPr>
            <w:tcW w:w="607" w:type="dxa"/>
            <w:vMerge/>
            <w:vAlign w:val="center"/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 w:val="restart"/>
            <w:vAlign w:val="center"/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 w:val="restart"/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 w:val="restart"/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 w:val="restart"/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1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до «__»_____________20__ г.</w:t>
            </w:r>
          </w:p>
        </w:tc>
        <w:tc>
          <w:tcPr>
            <w:tcW w:w="2835" w:type="dxa"/>
            <w:vMerge w:val="restart"/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1D1" w:rsidRPr="009D31D1" w:rsidTr="00F05171">
        <w:trPr>
          <w:trHeight w:val="75"/>
        </w:trPr>
        <w:tc>
          <w:tcPr>
            <w:tcW w:w="607" w:type="dxa"/>
            <w:vMerge/>
            <w:vAlign w:val="center"/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vAlign w:val="center"/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1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до «__»_____________20__ г.</w:t>
            </w:r>
          </w:p>
        </w:tc>
        <w:tc>
          <w:tcPr>
            <w:tcW w:w="2835" w:type="dxa"/>
            <w:vMerge/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1D1" w:rsidRPr="009D31D1" w:rsidTr="00F05171">
        <w:trPr>
          <w:trHeight w:val="75"/>
        </w:trPr>
        <w:tc>
          <w:tcPr>
            <w:tcW w:w="607" w:type="dxa"/>
            <w:vMerge/>
            <w:vAlign w:val="center"/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vAlign w:val="center"/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1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по КБК</w:t>
            </w:r>
          </w:p>
        </w:tc>
        <w:tc>
          <w:tcPr>
            <w:tcW w:w="2835" w:type="dxa"/>
            <w:vMerge/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1D1" w:rsidRPr="009D31D1" w:rsidTr="00F05171">
        <w:trPr>
          <w:trHeight w:val="75"/>
        </w:trPr>
        <w:tc>
          <w:tcPr>
            <w:tcW w:w="607" w:type="dxa"/>
            <w:vMerge/>
            <w:vAlign w:val="center"/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21" w:type="dxa"/>
            <w:gridSpan w:val="4"/>
            <w:vMerge w:val="restart"/>
            <w:vAlign w:val="center"/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1D1" w:rsidRPr="009D31D1" w:rsidTr="00F05171">
        <w:trPr>
          <w:trHeight w:val="75"/>
        </w:trPr>
        <w:tc>
          <w:tcPr>
            <w:tcW w:w="607" w:type="dxa"/>
            <w:vMerge/>
            <w:vAlign w:val="center"/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21" w:type="dxa"/>
            <w:gridSpan w:val="4"/>
            <w:vMerge/>
            <w:vAlign w:val="center"/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1D1" w:rsidRPr="009D31D1" w:rsidTr="00F05171">
        <w:trPr>
          <w:trHeight w:val="75"/>
        </w:trPr>
        <w:tc>
          <w:tcPr>
            <w:tcW w:w="607" w:type="dxa"/>
            <w:vMerge/>
            <w:tcBorders>
              <w:bottom w:val="single" w:sz="8" w:space="0" w:color="auto"/>
            </w:tcBorders>
            <w:vAlign w:val="center"/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bottom w:val="single" w:sz="8" w:space="0" w:color="auto"/>
            </w:tcBorders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21" w:type="dxa"/>
            <w:gridSpan w:val="4"/>
            <w:vMerge/>
            <w:tcBorders>
              <w:bottom w:val="single" w:sz="8" w:space="0" w:color="auto"/>
            </w:tcBorders>
            <w:vAlign w:val="center"/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1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по проекту (мероприятию)</w:t>
            </w:r>
          </w:p>
        </w:tc>
        <w:tc>
          <w:tcPr>
            <w:tcW w:w="2835" w:type="dxa"/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1D1" w:rsidRPr="009D31D1" w:rsidTr="00F05171">
        <w:trPr>
          <w:trHeight w:val="75"/>
        </w:trPr>
        <w:tc>
          <w:tcPr>
            <w:tcW w:w="607" w:type="dxa"/>
            <w:vMerge w:val="restart"/>
            <w:vAlign w:val="center"/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1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01" w:type="dxa"/>
            <w:vMerge w:val="restart"/>
            <w:vAlign w:val="center"/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1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проекта (мероприятия) 2</w:t>
            </w:r>
          </w:p>
        </w:tc>
        <w:tc>
          <w:tcPr>
            <w:tcW w:w="1560" w:type="dxa"/>
            <w:vMerge w:val="restart"/>
            <w:vAlign w:val="center"/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 w:val="restart"/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 w:val="restart"/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 w:val="restart"/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1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до «__»_____________20__ г.</w:t>
            </w:r>
          </w:p>
        </w:tc>
        <w:tc>
          <w:tcPr>
            <w:tcW w:w="2835" w:type="dxa"/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1D1" w:rsidRPr="009D31D1" w:rsidTr="00F05171">
        <w:trPr>
          <w:trHeight w:val="75"/>
        </w:trPr>
        <w:tc>
          <w:tcPr>
            <w:tcW w:w="607" w:type="dxa"/>
            <w:vMerge/>
            <w:vAlign w:val="center"/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vAlign w:val="center"/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vAlign w:val="center"/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1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до «__»_____________20__ г.</w:t>
            </w:r>
          </w:p>
        </w:tc>
        <w:tc>
          <w:tcPr>
            <w:tcW w:w="2835" w:type="dxa"/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1D1" w:rsidRPr="009D31D1" w:rsidTr="00F05171">
        <w:trPr>
          <w:trHeight w:val="75"/>
        </w:trPr>
        <w:tc>
          <w:tcPr>
            <w:tcW w:w="607" w:type="dxa"/>
            <w:vMerge/>
            <w:vAlign w:val="center"/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vAlign w:val="center"/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vAlign w:val="center"/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1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по КБК</w:t>
            </w:r>
          </w:p>
        </w:tc>
        <w:tc>
          <w:tcPr>
            <w:tcW w:w="2835" w:type="dxa"/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1D1" w:rsidRPr="009D31D1" w:rsidTr="00F05171">
        <w:trPr>
          <w:trHeight w:val="75"/>
        </w:trPr>
        <w:tc>
          <w:tcPr>
            <w:tcW w:w="607" w:type="dxa"/>
            <w:vMerge/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 w:val="restart"/>
            <w:vAlign w:val="center"/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 w:val="restart"/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 w:val="restart"/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 w:val="restart"/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1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до «__»_____________20__ г.</w:t>
            </w:r>
          </w:p>
        </w:tc>
        <w:tc>
          <w:tcPr>
            <w:tcW w:w="2835" w:type="dxa"/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1D1" w:rsidRPr="009D31D1" w:rsidTr="00F05171">
        <w:trPr>
          <w:trHeight w:val="75"/>
        </w:trPr>
        <w:tc>
          <w:tcPr>
            <w:tcW w:w="607" w:type="dxa"/>
            <w:vMerge/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vAlign w:val="center"/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1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до «__»_____________20__ г.</w:t>
            </w:r>
          </w:p>
        </w:tc>
        <w:tc>
          <w:tcPr>
            <w:tcW w:w="2835" w:type="dxa"/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1D1" w:rsidRPr="009D31D1" w:rsidTr="00F05171">
        <w:trPr>
          <w:trHeight w:val="75"/>
        </w:trPr>
        <w:tc>
          <w:tcPr>
            <w:tcW w:w="607" w:type="dxa"/>
            <w:vMerge/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vAlign w:val="center"/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1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по КБК</w:t>
            </w:r>
          </w:p>
        </w:tc>
        <w:tc>
          <w:tcPr>
            <w:tcW w:w="2835" w:type="dxa"/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1D1" w:rsidRPr="009D31D1" w:rsidTr="00F05171">
        <w:trPr>
          <w:trHeight w:val="75"/>
        </w:trPr>
        <w:tc>
          <w:tcPr>
            <w:tcW w:w="607" w:type="dxa"/>
            <w:vMerge/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 w:val="restart"/>
            <w:vAlign w:val="center"/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 w:val="restart"/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 w:val="restart"/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 w:val="restart"/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1D1" w:rsidRPr="009D31D1" w:rsidTr="00F05171">
        <w:trPr>
          <w:trHeight w:val="75"/>
        </w:trPr>
        <w:tc>
          <w:tcPr>
            <w:tcW w:w="607" w:type="dxa"/>
            <w:vMerge/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vAlign w:val="center"/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1D1" w:rsidRPr="009D31D1" w:rsidTr="00F05171">
        <w:trPr>
          <w:trHeight w:val="75"/>
        </w:trPr>
        <w:tc>
          <w:tcPr>
            <w:tcW w:w="607" w:type="dxa"/>
            <w:vMerge/>
            <w:tcBorders>
              <w:bottom w:val="single" w:sz="8" w:space="0" w:color="auto"/>
            </w:tcBorders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bottom w:val="single" w:sz="8" w:space="0" w:color="auto"/>
            </w:tcBorders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bottom w:val="single" w:sz="8" w:space="0" w:color="auto"/>
            </w:tcBorders>
            <w:vAlign w:val="center"/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bottom w:val="single" w:sz="8" w:space="0" w:color="auto"/>
            </w:tcBorders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bottom w:val="single" w:sz="8" w:space="0" w:color="auto"/>
            </w:tcBorders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bottom w:val="single" w:sz="8" w:space="0" w:color="auto"/>
            </w:tcBorders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1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по проекту (мероприятию)</w:t>
            </w:r>
          </w:p>
        </w:tc>
        <w:tc>
          <w:tcPr>
            <w:tcW w:w="2835" w:type="dxa"/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1D1" w:rsidRPr="009D31D1" w:rsidTr="00F05171">
        <w:trPr>
          <w:trHeight w:val="75"/>
        </w:trPr>
        <w:tc>
          <w:tcPr>
            <w:tcW w:w="607" w:type="dxa"/>
            <w:tcBorders>
              <w:top w:val="single" w:sz="8" w:space="0" w:color="auto"/>
              <w:left w:val="nil"/>
              <w:bottom w:val="nil"/>
              <w:right w:val="nil"/>
            </w:tcBorders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nil"/>
              <w:right w:val="nil"/>
            </w:tcBorders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nil"/>
              <w:right w:val="nil"/>
            </w:tcBorders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nil"/>
              <w:right w:val="nil"/>
            </w:tcBorders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nil"/>
            </w:tcBorders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1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2835" w:type="dxa"/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9D31D1" w:rsidRPr="009D31D1" w:rsidRDefault="009D31D1" w:rsidP="009D31D1">
      <w:pPr>
        <w:autoSpaceDE w:val="0"/>
        <w:autoSpaceDN w:val="0"/>
        <w:adjustRightInd w:val="0"/>
        <w:spacing w:after="0" w:line="240" w:lineRule="auto"/>
        <w:ind w:left="4536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31D1" w:rsidRPr="009D31D1" w:rsidRDefault="009D31D1" w:rsidP="009D31D1">
      <w:pPr>
        <w:tabs>
          <w:tab w:val="center" w:pos="480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D31D1" w:rsidRPr="009D31D1" w:rsidRDefault="009D31D1" w:rsidP="009D31D1">
      <w:pPr>
        <w:tabs>
          <w:tab w:val="center" w:pos="480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D31D1" w:rsidRPr="009D31D1" w:rsidRDefault="009D31D1" w:rsidP="009D31D1">
      <w:pPr>
        <w:tabs>
          <w:tab w:val="center" w:pos="480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D31D1" w:rsidRPr="009D31D1" w:rsidRDefault="009D31D1" w:rsidP="009D31D1">
      <w:pPr>
        <w:tabs>
          <w:tab w:val="center" w:pos="480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D31D1" w:rsidRPr="009D31D1" w:rsidRDefault="009D31D1" w:rsidP="009D31D1">
      <w:pPr>
        <w:tabs>
          <w:tab w:val="center" w:pos="480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D31D1" w:rsidRPr="009D31D1" w:rsidRDefault="009D31D1" w:rsidP="009D31D1">
      <w:pPr>
        <w:tabs>
          <w:tab w:val="center" w:pos="480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D31D1" w:rsidRPr="009D31D1" w:rsidRDefault="009D31D1" w:rsidP="009D31D1">
      <w:pPr>
        <w:tabs>
          <w:tab w:val="center" w:pos="480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tbl>
      <w:tblPr>
        <w:tblpPr w:leftFromText="180" w:rightFromText="180" w:horzAnchor="page" w:tblpX="782" w:tblpY="-1272"/>
        <w:tblW w:w="15276" w:type="dxa"/>
        <w:tblLook w:val="04A0" w:firstRow="1" w:lastRow="0" w:firstColumn="1" w:lastColumn="0" w:noHBand="0" w:noVBand="1"/>
      </w:tblPr>
      <w:tblGrid>
        <w:gridCol w:w="463"/>
        <w:gridCol w:w="463"/>
        <w:gridCol w:w="462"/>
        <w:gridCol w:w="462"/>
        <w:gridCol w:w="462"/>
        <w:gridCol w:w="462"/>
        <w:gridCol w:w="481"/>
        <w:gridCol w:w="481"/>
        <w:gridCol w:w="462"/>
        <w:gridCol w:w="462"/>
        <w:gridCol w:w="462"/>
        <w:gridCol w:w="10154"/>
      </w:tblGrid>
      <w:tr w:rsidR="009D31D1" w:rsidRPr="009D31D1" w:rsidTr="00F05171">
        <w:trPr>
          <w:trHeight w:val="322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D1" w:rsidRPr="009D31D1" w:rsidRDefault="009D31D1" w:rsidP="009D31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D1" w:rsidRPr="009D31D1" w:rsidRDefault="009D31D1" w:rsidP="009D31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D1" w:rsidRPr="009D31D1" w:rsidRDefault="009D31D1" w:rsidP="009D31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D1" w:rsidRPr="009D31D1" w:rsidRDefault="009D31D1" w:rsidP="009D31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D1" w:rsidRPr="009D31D1" w:rsidRDefault="009D31D1" w:rsidP="009D31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D1" w:rsidRPr="009D31D1" w:rsidRDefault="009D31D1" w:rsidP="009D31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D1" w:rsidRPr="009D31D1" w:rsidRDefault="009D31D1" w:rsidP="009D31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D1" w:rsidRPr="009D31D1" w:rsidRDefault="009D31D1" w:rsidP="009D31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D1" w:rsidRPr="009D31D1" w:rsidRDefault="009D31D1" w:rsidP="009D31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D1" w:rsidRPr="009D31D1" w:rsidRDefault="009D31D1" w:rsidP="009D31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D1" w:rsidRPr="009D31D1" w:rsidRDefault="009D31D1" w:rsidP="009D31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31D1" w:rsidRPr="009D31D1" w:rsidRDefault="009D31D1" w:rsidP="009D3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1D1" w:rsidRPr="009D31D1" w:rsidTr="00F05171">
        <w:trPr>
          <w:trHeight w:val="1455"/>
        </w:trPr>
        <w:tc>
          <w:tcPr>
            <w:tcW w:w="1527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05171" w:rsidRDefault="00F05171" w:rsidP="009D31D1">
            <w:pPr>
              <w:autoSpaceDE w:val="0"/>
              <w:autoSpaceDN w:val="0"/>
              <w:adjustRightInd w:val="0"/>
              <w:spacing w:after="0" w:line="240" w:lineRule="auto"/>
              <w:ind w:left="4536"/>
              <w:jc w:val="right"/>
              <w:outlineLv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Приложение № 2</w:t>
            </w:r>
          </w:p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ind w:left="4536"/>
              <w:jc w:val="right"/>
              <w:outlineLv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D31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 Типовой форме соглашения (договора) о предоставлении </w:t>
            </w:r>
            <w:proofErr w:type="gramStart"/>
            <w:r w:rsidRPr="009D31D1">
              <w:rPr>
                <w:rFonts w:ascii="Times New Roman" w:eastAsia="Calibri" w:hAnsi="Times New Roman" w:cs="Times New Roman"/>
                <w:sz w:val="20"/>
                <w:szCs w:val="20"/>
              </w:rPr>
              <w:t>из</w:t>
            </w:r>
            <w:proofErr w:type="gramEnd"/>
            <w:r w:rsidRPr="009D31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ind w:left="4536"/>
              <w:jc w:val="right"/>
              <w:outlineLv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D31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бюджета </w:t>
            </w:r>
            <w:proofErr w:type="spellStart"/>
            <w:r w:rsidRPr="009D31D1">
              <w:rPr>
                <w:rFonts w:ascii="Times New Roman" w:eastAsia="Calibri" w:hAnsi="Times New Roman" w:cs="Times New Roman"/>
                <w:sz w:val="20"/>
                <w:szCs w:val="20"/>
              </w:rPr>
              <w:t>Сурковского</w:t>
            </w:r>
            <w:proofErr w:type="spellEnd"/>
            <w:r w:rsidRPr="009D31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D31D1">
              <w:rPr>
                <w:rFonts w:ascii="Times New Roman" w:eastAsia="Calibri" w:hAnsi="Times New Roman" w:cs="Times New Roman"/>
                <w:sz w:val="20"/>
                <w:szCs w:val="20"/>
              </w:rPr>
              <w:t>сельсоветаТогучинского</w:t>
            </w:r>
            <w:proofErr w:type="spellEnd"/>
            <w:r w:rsidRPr="009D31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района  Новосибирской области субсидии на </w:t>
            </w:r>
            <w:proofErr w:type="gramStart"/>
            <w:r w:rsidRPr="009D31D1">
              <w:rPr>
                <w:rFonts w:ascii="Times New Roman" w:eastAsia="Calibri" w:hAnsi="Times New Roman" w:cs="Times New Roman"/>
                <w:sz w:val="20"/>
                <w:szCs w:val="20"/>
              </w:rPr>
              <w:t>финансовое</w:t>
            </w:r>
            <w:proofErr w:type="gramEnd"/>
            <w:r w:rsidRPr="009D31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ind w:left="4536"/>
              <w:jc w:val="right"/>
              <w:outlineLv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D31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обеспечение затрат в связи с производством (реализацией) товаров, </w:t>
            </w:r>
          </w:p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ind w:left="4536"/>
              <w:jc w:val="right"/>
              <w:outlineLv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D31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выполнением работ, оказанием услуг, </w:t>
            </w:r>
            <w:proofErr w:type="gramStart"/>
            <w:r w:rsidRPr="009D31D1">
              <w:rPr>
                <w:rFonts w:ascii="Times New Roman" w:eastAsia="Calibri" w:hAnsi="Times New Roman" w:cs="Times New Roman"/>
                <w:sz w:val="20"/>
                <w:szCs w:val="20"/>
              </w:rPr>
              <w:t>утвержденной</w:t>
            </w:r>
            <w:proofErr w:type="gramEnd"/>
          </w:p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ind w:left="4536"/>
              <w:jc w:val="right"/>
              <w:outlineLv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D31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постановлением администрации </w:t>
            </w:r>
            <w:proofErr w:type="spellStart"/>
            <w:r w:rsidRPr="009D31D1">
              <w:rPr>
                <w:rFonts w:ascii="Times New Roman" w:eastAsia="Calibri" w:hAnsi="Times New Roman" w:cs="Times New Roman"/>
                <w:sz w:val="20"/>
                <w:szCs w:val="20"/>
              </w:rPr>
              <w:t>Сурковского</w:t>
            </w:r>
            <w:proofErr w:type="spellEnd"/>
            <w:r w:rsidRPr="009D31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сельсовета </w:t>
            </w:r>
            <w:proofErr w:type="spellStart"/>
            <w:r w:rsidRPr="009D31D1">
              <w:rPr>
                <w:rFonts w:ascii="Times New Roman" w:eastAsia="Calibri" w:hAnsi="Times New Roman" w:cs="Times New Roman"/>
                <w:sz w:val="20"/>
                <w:szCs w:val="20"/>
              </w:rPr>
              <w:t>Тогучинского</w:t>
            </w:r>
            <w:proofErr w:type="spellEnd"/>
            <w:r w:rsidRPr="009D31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района Новосибирской области </w:t>
            </w:r>
          </w:p>
          <w:p w:rsidR="009D31D1" w:rsidRPr="009D31D1" w:rsidRDefault="009D31D1" w:rsidP="009D31D1">
            <w:pPr>
              <w:spacing w:after="0"/>
              <w:ind w:left="9781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D31D1">
              <w:rPr>
                <w:rFonts w:ascii="Times New Roman" w:eastAsia="Calibri" w:hAnsi="Times New Roman" w:cs="Times New Roman"/>
                <w:sz w:val="20"/>
                <w:szCs w:val="20"/>
              </w:rPr>
              <w:t>от «___» _____ 2016 г. № ______</w:t>
            </w:r>
          </w:p>
          <w:p w:rsidR="009D31D1" w:rsidRPr="009D31D1" w:rsidRDefault="009D31D1" w:rsidP="009D31D1">
            <w:pPr>
              <w:spacing w:after="0"/>
              <w:ind w:left="9781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D31D1" w:rsidRPr="009D31D1" w:rsidRDefault="009D31D1" w:rsidP="009D31D1">
            <w:pPr>
              <w:spacing w:after="0"/>
              <w:ind w:left="9781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D31D1">
              <w:rPr>
                <w:rFonts w:ascii="Times New Roman" w:eastAsia="Calibri" w:hAnsi="Times New Roman" w:cs="Times New Roman"/>
                <w:sz w:val="20"/>
                <w:szCs w:val="20"/>
              </w:rPr>
              <w:t>Приложение №____</w:t>
            </w:r>
          </w:p>
          <w:p w:rsidR="009D31D1" w:rsidRPr="009D31D1" w:rsidRDefault="009D31D1" w:rsidP="009D31D1">
            <w:pPr>
              <w:spacing w:after="0"/>
              <w:ind w:left="9781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D31D1">
              <w:rPr>
                <w:rFonts w:ascii="Times New Roman" w:eastAsia="Calibri" w:hAnsi="Times New Roman" w:cs="Times New Roman"/>
                <w:sz w:val="20"/>
                <w:szCs w:val="20"/>
              </w:rPr>
              <w:t>к соглашению</w:t>
            </w:r>
          </w:p>
          <w:p w:rsidR="009D31D1" w:rsidRPr="009D31D1" w:rsidRDefault="009D31D1" w:rsidP="009D31D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D31D1">
              <w:rPr>
                <w:rFonts w:ascii="Times New Roman" w:eastAsia="Calibri" w:hAnsi="Times New Roman" w:cs="Times New Roman"/>
                <w:sz w:val="20"/>
                <w:szCs w:val="20"/>
              </w:rPr>
              <w:t>№_________</w:t>
            </w:r>
          </w:p>
          <w:p w:rsidR="009D31D1" w:rsidRPr="009D31D1" w:rsidRDefault="009D31D1" w:rsidP="009D3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1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от «__»____________20__г. </w:t>
            </w:r>
          </w:p>
          <w:p w:rsidR="009D31D1" w:rsidRPr="009D31D1" w:rsidRDefault="009D31D1" w:rsidP="009D3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9D31D1" w:rsidRPr="009D31D1" w:rsidRDefault="009D31D1" w:rsidP="009D31D1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9D31D1" w:rsidRPr="009D31D1" w:rsidRDefault="009D31D1" w:rsidP="009D31D1">
      <w:pPr>
        <w:rPr>
          <w:rFonts w:ascii="Calibri" w:eastAsia="Calibri" w:hAnsi="Calibri" w:cs="Times New Roman"/>
        </w:rPr>
      </w:pPr>
    </w:p>
    <w:p w:rsidR="009D31D1" w:rsidRPr="009D31D1" w:rsidRDefault="009D31D1" w:rsidP="009D31D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9D31D1" w:rsidRPr="009D31D1" w:rsidRDefault="009D31D1" w:rsidP="009D31D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vertAlign w:val="superscript"/>
        </w:rPr>
      </w:pPr>
      <w:r w:rsidRPr="009D31D1">
        <w:rPr>
          <w:rFonts w:ascii="Times New Roman" w:eastAsia="Calibri" w:hAnsi="Times New Roman" w:cs="Times New Roman"/>
        </w:rPr>
        <w:t>ПОКАЗАТЕЛИ</w:t>
      </w:r>
      <w:r w:rsidRPr="009D31D1">
        <w:rPr>
          <w:rFonts w:ascii="Times New Roman" w:eastAsia="Calibri" w:hAnsi="Times New Roman" w:cs="Times New Roman"/>
          <w:lang w:val="en-US"/>
        </w:rPr>
        <w:t xml:space="preserve"> </w:t>
      </w:r>
      <w:r w:rsidRPr="009D31D1">
        <w:rPr>
          <w:rFonts w:ascii="Times New Roman" w:eastAsia="Calibri" w:hAnsi="Times New Roman" w:cs="Times New Roman"/>
        </w:rPr>
        <w:t>РЕЗУЛЬТАТИВНОСТИ</w:t>
      </w:r>
    </w:p>
    <w:p w:rsidR="009D31D1" w:rsidRPr="009D31D1" w:rsidRDefault="009D31D1" w:rsidP="009D31D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tbl>
      <w:tblPr>
        <w:tblW w:w="1488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0"/>
        <w:gridCol w:w="2166"/>
        <w:gridCol w:w="2410"/>
        <w:gridCol w:w="2976"/>
        <w:gridCol w:w="1202"/>
        <w:gridCol w:w="2626"/>
        <w:gridCol w:w="2835"/>
      </w:tblGrid>
      <w:tr w:rsidR="009D31D1" w:rsidRPr="009D31D1" w:rsidTr="00F05171">
        <w:tc>
          <w:tcPr>
            <w:tcW w:w="670" w:type="dxa"/>
            <w:vMerge w:val="restart"/>
            <w:shd w:val="clear" w:color="auto" w:fill="auto"/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D31D1">
              <w:rPr>
                <w:rFonts w:ascii="Times New Roman" w:eastAsia="Calibri" w:hAnsi="Times New Roman" w:cs="Times New Roman"/>
              </w:rPr>
              <w:t xml:space="preserve">№ </w:t>
            </w:r>
            <w:proofErr w:type="gramStart"/>
            <w:r w:rsidRPr="009D31D1">
              <w:rPr>
                <w:rFonts w:ascii="Times New Roman" w:eastAsia="Calibri" w:hAnsi="Times New Roman" w:cs="Times New Roman"/>
              </w:rPr>
              <w:t>п</w:t>
            </w:r>
            <w:proofErr w:type="gramEnd"/>
            <w:r w:rsidRPr="009D31D1">
              <w:rPr>
                <w:rFonts w:ascii="Times New Roman" w:eastAsia="Calibri" w:hAnsi="Times New Roman" w:cs="Times New Roman"/>
              </w:rPr>
              <w:t>/п</w:t>
            </w:r>
          </w:p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66" w:type="dxa"/>
            <w:vMerge w:val="restart"/>
            <w:shd w:val="clear" w:color="auto" w:fill="auto"/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D31D1">
              <w:rPr>
                <w:rFonts w:ascii="Times New Roman" w:eastAsia="Calibri" w:hAnsi="Times New Roman" w:cs="Times New Roman"/>
              </w:rPr>
              <w:t>Наименование показателя</w:t>
            </w:r>
          </w:p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  <w:vMerge w:val="restart"/>
            <w:shd w:val="clear" w:color="auto" w:fill="auto"/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D31D1">
              <w:rPr>
                <w:rFonts w:ascii="Times New Roman" w:eastAsia="Calibri" w:hAnsi="Times New Roman" w:cs="Times New Roman"/>
              </w:rPr>
              <w:t>Наименование проекта (мероприятия)</w:t>
            </w:r>
            <w:r w:rsidRPr="009D31D1">
              <w:rPr>
                <w:rFonts w:ascii="Times New Roman" w:eastAsia="Calibri" w:hAnsi="Times New Roman" w:cs="Times New Roman"/>
                <w:vertAlign w:val="superscript"/>
              </w:rPr>
              <w:footnoteReference w:id="107"/>
            </w:r>
          </w:p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178" w:type="dxa"/>
            <w:gridSpan w:val="2"/>
            <w:shd w:val="clear" w:color="auto" w:fill="auto"/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D31D1">
              <w:rPr>
                <w:rFonts w:ascii="Times New Roman" w:eastAsia="Calibri" w:hAnsi="Times New Roman" w:cs="Times New Roman"/>
              </w:rPr>
              <w:t>Единица измерения</w:t>
            </w:r>
          </w:p>
          <w:p w:rsidR="009D31D1" w:rsidRPr="009D31D1" w:rsidRDefault="009D31D1" w:rsidP="009D31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1D1">
              <w:rPr>
                <w:rFonts w:ascii="Times New Roman" w:eastAsia="Calibri" w:hAnsi="Times New Roman" w:cs="Times New Roman"/>
                <w:sz w:val="28"/>
                <w:szCs w:val="28"/>
              </w:rPr>
              <w:t>по ОКЕИ</w:t>
            </w:r>
          </w:p>
        </w:tc>
        <w:tc>
          <w:tcPr>
            <w:tcW w:w="2626" w:type="dxa"/>
            <w:vMerge w:val="restart"/>
            <w:shd w:val="clear" w:color="auto" w:fill="auto"/>
          </w:tcPr>
          <w:p w:rsidR="009D31D1" w:rsidRPr="009D31D1" w:rsidRDefault="009D31D1" w:rsidP="009D31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D31D1">
              <w:rPr>
                <w:rFonts w:ascii="Times New Roman" w:eastAsia="Calibri" w:hAnsi="Times New Roman" w:cs="Times New Roman"/>
              </w:rPr>
              <w:t>Плановое значение показателя</w:t>
            </w:r>
          </w:p>
          <w:p w:rsidR="009D31D1" w:rsidRPr="009D31D1" w:rsidRDefault="009D31D1" w:rsidP="009D31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5" w:type="dxa"/>
            <w:vMerge w:val="restart"/>
            <w:shd w:val="clear" w:color="auto" w:fill="auto"/>
          </w:tcPr>
          <w:p w:rsidR="009D31D1" w:rsidRPr="009D31D1" w:rsidRDefault="009D31D1" w:rsidP="009D31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D31D1">
              <w:rPr>
                <w:rFonts w:ascii="Times New Roman" w:eastAsia="Calibri" w:hAnsi="Times New Roman" w:cs="Times New Roman"/>
              </w:rPr>
              <w:t>Срок, на который запланировано достижение показателя</w:t>
            </w:r>
          </w:p>
          <w:p w:rsidR="009D31D1" w:rsidRPr="009D31D1" w:rsidRDefault="009D31D1" w:rsidP="009D31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9D31D1" w:rsidRPr="009D31D1" w:rsidTr="00F05171">
        <w:tc>
          <w:tcPr>
            <w:tcW w:w="670" w:type="dxa"/>
            <w:vMerge/>
            <w:shd w:val="clear" w:color="auto" w:fill="auto"/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66" w:type="dxa"/>
            <w:vMerge/>
            <w:shd w:val="clear" w:color="auto" w:fill="auto"/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6" w:type="dxa"/>
            <w:shd w:val="clear" w:color="auto" w:fill="auto"/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D31D1">
              <w:rPr>
                <w:rFonts w:ascii="Times New Roman" w:eastAsia="Calibri" w:hAnsi="Times New Roman" w:cs="Times New Roman"/>
              </w:rPr>
              <w:t>Наименование</w:t>
            </w:r>
          </w:p>
        </w:tc>
        <w:tc>
          <w:tcPr>
            <w:tcW w:w="1202" w:type="dxa"/>
            <w:shd w:val="clear" w:color="auto" w:fill="auto"/>
          </w:tcPr>
          <w:p w:rsidR="009D31D1" w:rsidRPr="009D31D1" w:rsidRDefault="009D31D1" w:rsidP="009D31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D31D1">
              <w:rPr>
                <w:rFonts w:ascii="Times New Roman" w:eastAsia="Calibri" w:hAnsi="Times New Roman" w:cs="Times New Roman"/>
              </w:rPr>
              <w:t>Код</w:t>
            </w:r>
          </w:p>
        </w:tc>
        <w:tc>
          <w:tcPr>
            <w:tcW w:w="2626" w:type="dxa"/>
            <w:vMerge/>
            <w:shd w:val="clear" w:color="auto" w:fill="auto"/>
            <w:vAlign w:val="center"/>
          </w:tcPr>
          <w:p w:rsidR="009D31D1" w:rsidRPr="009D31D1" w:rsidRDefault="009D31D1" w:rsidP="009D31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9D31D1" w:rsidRPr="009D31D1" w:rsidRDefault="009D31D1" w:rsidP="009D31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9D31D1" w:rsidRPr="009D31D1" w:rsidTr="00F05171">
        <w:tc>
          <w:tcPr>
            <w:tcW w:w="670" w:type="dxa"/>
            <w:shd w:val="clear" w:color="auto" w:fill="auto"/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D31D1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166" w:type="dxa"/>
            <w:shd w:val="clear" w:color="auto" w:fill="auto"/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D31D1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2410" w:type="dxa"/>
            <w:shd w:val="clear" w:color="auto" w:fill="auto"/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D31D1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2976" w:type="dxa"/>
            <w:shd w:val="clear" w:color="auto" w:fill="auto"/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D31D1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1202" w:type="dxa"/>
            <w:shd w:val="clear" w:color="auto" w:fill="auto"/>
          </w:tcPr>
          <w:p w:rsidR="009D31D1" w:rsidRPr="009D31D1" w:rsidRDefault="009D31D1" w:rsidP="009D31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D31D1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2626" w:type="dxa"/>
            <w:shd w:val="clear" w:color="auto" w:fill="auto"/>
            <w:vAlign w:val="center"/>
          </w:tcPr>
          <w:p w:rsidR="009D31D1" w:rsidRPr="009D31D1" w:rsidRDefault="009D31D1" w:rsidP="009D31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D31D1"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2835" w:type="dxa"/>
            <w:shd w:val="clear" w:color="auto" w:fill="auto"/>
          </w:tcPr>
          <w:p w:rsidR="009D31D1" w:rsidRPr="009D31D1" w:rsidRDefault="009D31D1" w:rsidP="009D31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D31D1">
              <w:rPr>
                <w:rFonts w:ascii="Times New Roman" w:eastAsia="Calibri" w:hAnsi="Times New Roman" w:cs="Times New Roman"/>
              </w:rPr>
              <w:t>7</w:t>
            </w:r>
          </w:p>
        </w:tc>
      </w:tr>
      <w:tr w:rsidR="009D31D1" w:rsidRPr="009D31D1" w:rsidTr="00F05171">
        <w:tc>
          <w:tcPr>
            <w:tcW w:w="670" w:type="dxa"/>
            <w:shd w:val="clear" w:color="auto" w:fill="auto"/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66" w:type="dxa"/>
            <w:shd w:val="clear" w:color="auto" w:fill="auto"/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  <w:shd w:val="clear" w:color="auto" w:fill="auto"/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6" w:type="dxa"/>
            <w:shd w:val="clear" w:color="auto" w:fill="auto"/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02" w:type="dxa"/>
            <w:shd w:val="clear" w:color="auto" w:fill="auto"/>
          </w:tcPr>
          <w:p w:rsidR="009D31D1" w:rsidRPr="009D31D1" w:rsidRDefault="009D31D1" w:rsidP="009D31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626" w:type="dxa"/>
            <w:shd w:val="clear" w:color="auto" w:fill="auto"/>
            <w:vAlign w:val="center"/>
          </w:tcPr>
          <w:p w:rsidR="009D31D1" w:rsidRPr="009D31D1" w:rsidRDefault="009D31D1" w:rsidP="009D31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835" w:type="dxa"/>
            <w:shd w:val="clear" w:color="auto" w:fill="auto"/>
          </w:tcPr>
          <w:p w:rsidR="009D31D1" w:rsidRPr="009D31D1" w:rsidRDefault="009D31D1" w:rsidP="009D31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9D31D1" w:rsidRPr="009D31D1" w:rsidTr="00F05171">
        <w:tc>
          <w:tcPr>
            <w:tcW w:w="670" w:type="dxa"/>
            <w:shd w:val="clear" w:color="auto" w:fill="auto"/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66" w:type="dxa"/>
            <w:shd w:val="clear" w:color="auto" w:fill="auto"/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  <w:shd w:val="clear" w:color="auto" w:fill="auto"/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6" w:type="dxa"/>
            <w:shd w:val="clear" w:color="auto" w:fill="auto"/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02" w:type="dxa"/>
            <w:shd w:val="clear" w:color="auto" w:fill="auto"/>
          </w:tcPr>
          <w:p w:rsidR="009D31D1" w:rsidRPr="009D31D1" w:rsidRDefault="009D31D1" w:rsidP="009D31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626" w:type="dxa"/>
            <w:shd w:val="clear" w:color="auto" w:fill="auto"/>
            <w:vAlign w:val="center"/>
          </w:tcPr>
          <w:p w:rsidR="009D31D1" w:rsidRPr="009D31D1" w:rsidRDefault="009D31D1" w:rsidP="009D31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835" w:type="dxa"/>
            <w:shd w:val="clear" w:color="auto" w:fill="auto"/>
          </w:tcPr>
          <w:p w:rsidR="009D31D1" w:rsidRPr="009D31D1" w:rsidRDefault="009D31D1" w:rsidP="009D31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9D31D1" w:rsidRPr="009D31D1" w:rsidTr="00F05171">
        <w:tc>
          <w:tcPr>
            <w:tcW w:w="670" w:type="dxa"/>
            <w:shd w:val="clear" w:color="auto" w:fill="auto"/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66" w:type="dxa"/>
            <w:shd w:val="clear" w:color="auto" w:fill="auto"/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  <w:shd w:val="clear" w:color="auto" w:fill="auto"/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6" w:type="dxa"/>
            <w:shd w:val="clear" w:color="auto" w:fill="auto"/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02" w:type="dxa"/>
            <w:shd w:val="clear" w:color="auto" w:fill="auto"/>
          </w:tcPr>
          <w:p w:rsidR="009D31D1" w:rsidRPr="009D31D1" w:rsidRDefault="009D31D1" w:rsidP="009D31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626" w:type="dxa"/>
            <w:shd w:val="clear" w:color="auto" w:fill="auto"/>
            <w:vAlign w:val="center"/>
          </w:tcPr>
          <w:p w:rsidR="009D31D1" w:rsidRPr="009D31D1" w:rsidRDefault="009D31D1" w:rsidP="009D31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835" w:type="dxa"/>
            <w:shd w:val="clear" w:color="auto" w:fill="auto"/>
          </w:tcPr>
          <w:p w:rsidR="009D31D1" w:rsidRPr="009D31D1" w:rsidRDefault="009D31D1" w:rsidP="009D31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</w:tbl>
    <w:p w:rsidR="009D31D1" w:rsidRPr="009D31D1" w:rsidRDefault="009D31D1" w:rsidP="009D31D1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</w:rPr>
      </w:pPr>
      <w:r w:rsidRPr="009D31D1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                        </w:t>
      </w:r>
    </w:p>
    <w:tbl>
      <w:tblPr>
        <w:tblpPr w:leftFromText="180" w:rightFromText="180" w:horzAnchor="page" w:tblpX="1281" w:tblpY="-1272"/>
        <w:tblW w:w="14992" w:type="dxa"/>
        <w:tblLook w:val="04A0" w:firstRow="1" w:lastRow="0" w:firstColumn="1" w:lastColumn="0" w:noHBand="0" w:noVBand="1"/>
      </w:tblPr>
      <w:tblGrid>
        <w:gridCol w:w="359"/>
        <w:gridCol w:w="359"/>
        <w:gridCol w:w="358"/>
        <w:gridCol w:w="358"/>
        <w:gridCol w:w="358"/>
        <w:gridCol w:w="358"/>
        <w:gridCol w:w="372"/>
        <w:gridCol w:w="372"/>
        <w:gridCol w:w="358"/>
        <w:gridCol w:w="358"/>
        <w:gridCol w:w="358"/>
        <w:gridCol w:w="11024"/>
      </w:tblGrid>
      <w:tr w:rsidR="009D31D1" w:rsidRPr="009D31D1" w:rsidTr="00F05171">
        <w:trPr>
          <w:trHeight w:val="322"/>
        </w:trPr>
        <w:tc>
          <w:tcPr>
            <w:tcW w:w="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D1" w:rsidRPr="009D31D1" w:rsidRDefault="009D31D1" w:rsidP="009D31D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D1" w:rsidRPr="009D31D1" w:rsidRDefault="009D31D1" w:rsidP="009D31D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D1" w:rsidRPr="009D31D1" w:rsidRDefault="009D31D1" w:rsidP="009D31D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D1" w:rsidRPr="009D31D1" w:rsidRDefault="009D31D1" w:rsidP="009D31D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D1" w:rsidRPr="009D31D1" w:rsidRDefault="009D31D1" w:rsidP="009D31D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D1" w:rsidRPr="009D31D1" w:rsidRDefault="009D31D1" w:rsidP="009D31D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D1" w:rsidRPr="009D31D1" w:rsidRDefault="009D31D1" w:rsidP="009D31D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D1" w:rsidRPr="009D31D1" w:rsidRDefault="009D31D1" w:rsidP="009D31D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D1" w:rsidRPr="009D31D1" w:rsidRDefault="009D31D1" w:rsidP="009D31D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D1" w:rsidRPr="009D31D1" w:rsidRDefault="009D31D1" w:rsidP="009D31D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D1" w:rsidRPr="009D31D1" w:rsidRDefault="009D31D1" w:rsidP="009D31D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1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D1" w:rsidRPr="009D31D1" w:rsidRDefault="009D31D1" w:rsidP="009D3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  <w:p w:rsidR="009D31D1" w:rsidRPr="009D31D1" w:rsidRDefault="009D31D1" w:rsidP="009D3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  <w:p w:rsidR="009D31D1" w:rsidRPr="009D31D1" w:rsidRDefault="009D31D1" w:rsidP="009D3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  <w:r w:rsidRPr="009D31D1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 xml:space="preserve">Приложение № 3        </w:t>
            </w:r>
          </w:p>
        </w:tc>
      </w:tr>
      <w:tr w:rsidR="009D31D1" w:rsidRPr="009D31D1" w:rsidTr="00F05171">
        <w:trPr>
          <w:trHeight w:val="1455"/>
        </w:trPr>
        <w:tc>
          <w:tcPr>
            <w:tcW w:w="1499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ind w:left="4536"/>
              <w:jc w:val="right"/>
              <w:outlineLvl w:val="0"/>
              <w:rPr>
                <w:rFonts w:ascii="Times New Roman" w:eastAsia="Calibri" w:hAnsi="Times New Roman" w:cs="Times New Roman"/>
                <w:sz w:val="18"/>
                <w:szCs w:val="20"/>
              </w:rPr>
            </w:pPr>
            <w:r w:rsidRPr="009D31D1">
              <w:rPr>
                <w:rFonts w:ascii="Times New Roman" w:eastAsia="Calibri" w:hAnsi="Times New Roman" w:cs="Times New Roman"/>
                <w:sz w:val="18"/>
                <w:szCs w:val="20"/>
              </w:rPr>
              <w:t xml:space="preserve">к Типовой форме соглашения (договора) о предоставлении </w:t>
            </w:r>
          </w:p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ind w:left="4536"/>
              <w:jc w:val="right"/>
              <w:outlineLvl w:val="0"/>
              <w:rPr>
                <w:rFonts w:ascii="Times New Roman" w:eastAsia="Calibri" w:hAnsi="Times New Roman" w:cs="Times New Roman"/>
                <w:sz w:val="18"/>
                <w:szCs w:val="20"/>
              </w:rPr>
            </w:pPr>
            <w:r w:rsidRPr="009D31D1">
              <w:rPr>
                <w:rFonts w:ascii="Times New Roman" w:eastAsia="Calibri" w:hAnsi="Times New Roman" w:cs="Times New Roman"/>
                <w:sz w:val="18"/>
                <w:szCs w:val="20"/>
              </w:rPr>
              <w:t xml:space="preserve">из  бюджета  </w:t>
            </w:r>
            <w:proofErr w:type="spellStart"/>
            <w:r w:rsidRPr="009D31D1">
              <w:rPr>
                <w:rFonts w:ascii="Times New Roman" w:eastAsia="Calibri" w:hAnsi="Times New Roman" w:cs="Times New Roman"/>
                <w:sz w:val="18"/>
                <w:szCs w:val="20"/>
              </w:rPr>
              <w:t>Сурковского</w:t>
            </w:r>
            <w:proofErr w:type="spellEnd"/>
            <w:r w:rsidRPr="009D31D1">
              <w:rPr>
                <w:rFonts w:ascii="Times New Roman" w:eastAsia="Calibri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9D31D1">
              <w:rPr>
                <w:rFonts w:ascii="Times New Roman" w:eastAsia="Calibri" w:hAnsi="Times New Roman" w:cs="Times New Roman"/>
                <w:sz w:val="18"/>
                <w:szCs w:val="20"/>
              </w:rPr>
              <w:t>сельсоветаТогучинского</w:t>
            </w:r>
            <w:proofErr w:type="spellEnd"/>
            <w:r w:rsidRPr="009D31D1">
              <w:rPr>
                <w:rFonts w:ascii="Times New Roman" w:eastAsia="Calibri" w:hAnsi="Times New Roman" w:cs="Times New Roman"/>
                <w:sz w:val="18"/>
                <w:szCs w:val="20"/>
              </w:rPr>
              <w:t xml:space="preserve"> района Новосибирской области </w:t>
            </w:r>
          </w:p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ind w:left="4536"/>
              <w:jc w:val="right"/>
              <w:outlineLvl w:val="0"/>
              <w:rPr>
                <w:rFonts w:ascii="Times New Roman" w:eastAsia="Calibri" w:hAnsi="Times New Roman" w:cs="Times New Roman"/>
                <w:sz w:val="18"/>
                <w:szCs w:val="20"/>
              </w:rPr>
            </w:pPr>
            <w:r w:rsidRPr="009D31D1">
              <w:rPr>
                <w:rFonts w:ascii="Times New Roman" w:eastAsia="Calibri" w:hAnsi="Times New Roman" w:cs="Times New Roman"/>
                <w:sz w:val="18"/>
                <w:szCs w:val="20"/>
              </w:rPr>
              <w:t xml:space="preserve">субсидии на финансовое обеспечение затрат в связи </w:t>
            </w:r>
          </w:p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ind w:left="4536"/>
              <w:jc w:val="right"/>
              <w:outlineLvl w:val="0"/>
              <w:rPr>
                <w:rFonts w:ascii="Times New Roman" w:eastAsia="Calibri" w:hAnsi="Times New Roman" w:cs="Times New Roman"/>
                <w:sz w:val="18"/>
                <w:szCs w:val="20"/>
              </w:rPr>
            </w:pPr>
            <w:r w:rsidRPr="009D31D1">
              <w:rPr>
                <w:rFonts w:ascii="Times New Roman" w:eastAsia="Calibri" w:hAnsi="Times New Roman" w:cs="Times New Roman"/>
                <w:sz w:val="18"/>
                <w:szCs w:val="20"/>
              </w:rPr>
              <w:t xml:space="preserve">с производством (реализацией) товаров, </w:t>
            </w:r>
          </w:p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ind w:left="4536"/>
              <w:jc w:val="right"/>
              <w:outlineLvl w:val="0"/>
              <w:rPr>
                <w:rFonts w:ascii="Times New Roman" w:eastAsia="Calibri" w:hAnsi="Times New Roman" w:cs="Times New Roman"/>
                <w:sz w:val="18"/>
                <w:szCs w:val="20"/>
              </w:rPr>
            </w:pPr>
            <w:r w:rsidRPr="009D31D1">
              <w:rPr>
                <w:rFonts w:ascii="Times New Roman" w:eastAsia="Calibri" w:hAnsi="Times New Roman" w:cs="Times New Roman"/>
                <w:sz w:val="18"/>
                <w:szCs w:val="20"/>
              </w:rPr>
              <w:t xml:space="preserve">выполнением работ, оказанием услуг, </w:t>
            </w:r>
            <w:proofErr w:type="gramStart"/>
            <w:r w:rsidRPr="009D31D1">
              <w:rPr>
                <w:rFonts w:ascii="Times New Roman" w:eastAsia="Calibri" w:hAnsi="Times New Roman" w:cs="Times New Roman"/>
                <w:sz w:val="18"/>
                <w:szCs w:val="20"/>
              </w:rPr>
              <w:t>утвержденной</w:t>
            </w:r>
            <w:proofErr w:type="gramEnd"/>
          </w:p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ind w:left="4536"/>
              <w:jc w:val="right"/>
              <w:outlineLvl w:val="0"/>
              <w:rPr>
                <w:rFonts w:ascii="Times New Roman" w:eastAsia="Calibri" w:hAnsi="Times New Roman" w:cs="Times New Roman"/>
                <w:sz w:val="18"/>
                <w:szCs w:val="20"/>
              </w:rPr>
            </w:pPr>
            <w:r w:rsidRPr="009D31D1">
              <w:rPr>
                <w:rFonts w:ascii="Times New Roman" w:eastAsia="Calibri" w:hAnsi="Times New Roman" w:cs="Times New Roman"/>
                <w:sz w:val="18"/>
                <w:szCs w:val="20"/>
              </w:rPr>
              <w:t xml:space="preserve"> постановлением администрации </w:t>
            </w:r>
            <w:proofErr w:type="spellStart"/>
            <w:r w:rsidRPr="009D31D1">
              <w:rPr>
                <w:rFonts w:ascii="Times New Roman" w:eastAsia="Calibri" w:hAnsi="Times New Roman" w:cs="Times New Roman"/>
                <w:sz w:val="18"/>
                <w:szCs w:val="20"/>
              </w:rPr>
              <w:t>Сурковского</w:t>
            </w:r>
            <w:proofErr w:type="spellEnd"/>
            <w:r w:rsidRPr="009D31D1">
              <w:rPr>
                <w:rFonts w:ascii="Times New Roman" w:eastAsia="Calibri" w:hAnsi="Times New Roman" w:cs="Times New Roman"/>
                <w:sz w:val="18"/>
                <w:szCs w:val="20"/>
              </w:rPr>
              <w:t xml:space="preserve"> сельсовета </w:t>
            </w:r>
            <w:proofErr w:type="spellStart"/>
            <w:r w:rsidRPr="009D31D1">
              <w:rPr>
                <w:rFonts w:ascii="Times New Roman" w:eastAsia="Calibri" w:hAnsi="Times New Roman" w:cs="Times New Roman"/>
                <w:sz w:val="18"/>
                <w:szCs w:val="20"/>
              </w:rPr>
              <w:t>Тогучинского</w:t>
            </w:r>
            <w:proofErr w:type="spellEnd"/>
            <w:r w:rsidRPr="009D31D1">
              <w:rPr>
                <w:rFonts w:ascii="Times New Roman" w:eastAsia="Calibri" w:hAnsi="Times New Roman" w:cs="Times New Roman"/>
                <w:sz w:val="18"/>
                <w:szCs w:val="20"/>
              </w:rPr>
              <w:t xml:space="preserve"> района Новосибирской области  </w:t>
            </w:r>
          </w:p>
          <w:p w:rsidR="009D31D1" w:rsidRPr="009D31D1" w:rsidRDefault="009D31D1" w:rsidP="009D31D1">
            <w:pPr>
              <w:spacing w:after="0"/>
              <w:ind w:left="9781"/>
              <w:jc w:val="right"/>
              <w:rPr>
                <w:rFonts w:ascii="Times New Roman" w:eastAsia="Calibri" w:hAnsi="Times New Roman" w:cs="Times New Roman"/>
                <w:sz w:val="18"/>
                <w:szCs w:val="20"/>
              </w:rPr>
            </w:pPr>
            <w:r w:rsidRPr="009D31D1">
              <w:rPr>
                <w:rFonts w:ascii="Times New Roman" w:eastAsia="Calibri" w:hAnsi="Times New Roman" w:cs="Times New Roman"/>
                <w:sz w:val="18"/>
                <w:szCs w:val="20"/>
              </w:rPr>
              <w:t>от «___»  _____ 2016 г. № ______</w:t>
            </w:r>
          </w:p>
          <w:p w:rsidR="009D31D1" w:rsidRPr="009D31D1" w:rsidRDefault="009D31D1" w:rsidP="009D3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16"/>
                <w:lang w:eastAsia="ru-RU"/>
              </w:rPr>
            </w:pPr>
          </w:p>
          <w:p w:rsidR="009D31D1" w:rsidRPr="009D31D1" w:rsidRDefault="009D31D1" w:rsidP="009D3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  <w:r w:rsidRPr="009D31D1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Приложение № ____</w:t>
            </w:r>
          </w:p>
          <w:p w:rsidR="009D31D1" w:rsidRPr="009D31D1" w:rsidRDefault="009D31D1" w:rsidP="009D3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  <w:r w:rsidRPr="009D31D1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 xml:space="preserve">к соглашению </w:t>
            </w:r>
          </w:p>
          <w:p w:rsidR="009D31D1" w:rsidRPr="009D31D1" w:rsidRDefault="009D31D1" w:rsidP="009D3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  <w:r w:rsidRPr="009D31D1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 xml:space="preserve">№ _______________ </w:t>
            </w:r>
          </w:p>
          <w:p w:rsidR="009D31D1" w:rsidRPr="009D31D1" w:rsidRDefault="009D31D1" w:rsidP="009D3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  <w:r w:rsidRPr="009D31D1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от  « ___»  ___________ 20__ г.</w:t>
            </w:r>
          </w:p>
        </w:tc>
      </w:tr>
    </w:tbl>
    <w:p w:rsidR="009D31D1" w:rsidRPr="009D31D1" w:rsidRDefault="009D31D1" w:rsidP="009D31D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9D31D1">
        <w:rPr>
          <w:rFonts w:ascii="Times New Roman" w:eastAsia="Calibri" w:hAnsi="Times New Roman" w:cs="Times New Roman"/>
        </w:rPr>
        <w:t xml:space="preserve">  ОТЧЕТ </w:t>
      </w:r>
    </w:p>
    <w:p w:rsidR="009D31D1" w:rsidRPr="009D31D1" w:rsidRDefault="009D31D1" w:rsidP="009D31D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9D31D1">
        <w:rPr>
          <w:rFonts w:ascii="Times New Roman" w:eastAsia="Calibri" w:hAnsi="Times New Roman" w:cs="Times New Roman"/>
        </w:rPr>
        <w:t xml:space="preserve">о достижении значений показателей  результативности </w:t>
      </w:r>
    </w:p>
    <w:p w:rsidR="009D31D1" w:rsidRPr="009D31D1" w:rsidRDefault="009D31D1" w:rsidP="009D31D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vertAlign w:val="superscript"/>
        </w:rPr>
      </w:pPr>
      <w:r w:rsidRPr="009D31D1">
        <w:rPr>
          <w:rFonts w:ascii="Times New Roman" w:eastAsia="Calibri" w:hAnsi="Times New Roman" w:cs="Times New Roman"/>
        </w:rPr>
        <w:t>по состоянию на ___  __________ 20__ года</w:t>
      </w:r>
    </w:p>
    <w:p w:rsidR="009D31D1" w:rsidRPr="009D31D1" w:rsidRDefault="009D31D1" w:rsidP="009D31D1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9D31D1" w:rsidRPr="009D31D1" w:rsidRDefault="009D31D1" w:rsidP="009D31D1">
      <w:pPr>
        <w:spacing w:after="0" w:line="240" w:lineRule="auto"/>
        <w:rPr>
          <w:rFonts w:ascii="Times New Roman" w:eastAsia="Calibri" w:hAnsi="Times New Roman" w:cs="Times New Roman"/>
          <w:sz w:val="20"/>
        </w:rPr>
      </w:pPr>
      <w:r w:rsidRPr="009D31D1">
        <w:rPr>
          <w:rFonts w:ascii="Times New Roman" w:eastAsia="Calibri" w:hAnsi="Times New Roman" w:cs="Times New Roman"/>
          <w:sz w:val="20"/>
          <w:szCs w:val="20"/>
        </w:rPr>
        <w:t xml:space="preserve">Наименование Получателя   __________________________________________________________________________                                                                                                  </w:t>
      </w:r>
    </w:p>
    <w:p w:rsidR="009D31D1" w:rsidRPr="009D31D1" w:rsidRDefault="009D31D1" w:rsidP="009D31D1">
      <w:pPr>
        <w:tabs>
          <w:tab w:val="left" w:pos="9968"/>
        </w:tabs>
        <w:spacing w:line="80" w:lineRule="atLeast"/>
        <w:rPr>
          <w:rFonts w:ascii="Times New Roman" w:eastAsia="Calibri" w:hAnsi="Times New Roman" w:cs="Times New Roman"/>
          <w:i/>
          <w:sz w:val="20"/>
          <w:szCs w:val="20"/>
        </w:rPr>
      </w:pPr>
      <w:r w:rsidRPr="009D31D1">
        <w:rPr>
          <w:rFonts w:ascii="Times New Roman" w:eastAsia="Calibri" w:hAnsi="Times New Roman" w:cs="Times New Roman"/>
          <w:sz w:val="20"/>
          <w:szCs w:val="20"/>
        </w:rPr>
        <w:t>Периодичность:</w:t>
      </w:r>
      <w:r w:rsidRPr="009D31D1">
        <w:rPr>
          <w:rFonts w:ascii="Times New Roman" w:eastAsia="Calibri" w:hAnsi="Times New Roman" w:cs="Times New Roman"/>
          <w:i/>
          <w:sz w:val="20"/>
          <w:szCs w:val="20"/>
        </w:rPr>
        <w:t xml:space="preserve">                      _______________________</w:t>
      </w:r>
      <w:r w:rsidRPr="009D31D1">
        <w:rPr>
          <w:rFonts w:ascii="Times New Roman" w:eastAsia="Calibri" w:hAnsi="Times New Roman" w:cs="Times New Roman"/>
          <w:i/>
          <w:sz w:val="20"/>
          <w:szCs w:val="20"/>
        </w:rPr>
        <w:tab/>
      </w:r>
    </w:p>
    <w:tbl>
      <w:tblPr>
        <w:tblW w:w="146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2"/>
        <w:gridCol w:w="2989"/>
        <w:gridCol w:w="1751"/>
        <w:gridCol w:w="1663"/>
        <w:gridCol w:w="759"/>
        <w:gridCol w:w="2218"/>
        <w:gridCol w:w="1701"/>
        <w:gridCol w:w="1584"/>
        <w:gridCol w:w="1301"/>
      </w:tblGrid>
      <w:tr w:rsidR="009D31D1" w:rsidRPr="009D31D1" w:rsidTr="00F05171">
        <w:tc>
          <w:tcPr>
            <w:tcW w:w="712" w:type="dxa"/>
            <w:vMerge w:val="restart"/>
            <w:shd w:val="clear" w:color="auto" w:fill="auto"/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D31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№ </w:t>
            </w:r>
            <w:proofErr w:type="gramStart"/>
            <w:r w:rsidRPr="009D31D1">
              <w:rPr>
                <w:rFonts w:ascii="Times New Roman" w:eastAsia="Calibri" w:hAnsi="Times New Roman" w:cs="Times New Roman"/>
                <w:sz w:val="20"/>
                <w:szCs w:val="20"/>
              </w:rPr>
              <w:t>п</w:t>
            </w:r>
            <w:proofErr w:type="gramEnd"/>
            <w:r w:rsidRPr="009D31D1">
              <w:rPr>
                <w:rFonts w:ascii="Times New Roman" w:eastAsia="Calibri" w:hAnsi="Times New Roman" w:cs="Times New Roman"/>
                <w:sz w:val="20"/>
                <w:szCs w:val="20"/>
              </w:rPr>
              <w:t>/п</w:t>
            </w:r>
          </w:p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89" w:type="dxa"/>
            <w:vMerge w:val="restart"/>
            <w:shd w:val="clear" w:color="auto" w:fill="auto"/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D31D1">
              <w:rPr>
                <w:rFonts w:ascii="Times New Roman" w:eastAsia="Calibri" w:hAnsi="Times New Roman" w:cs="Times New Roman"/>
                <w:sz w:val="20"/>
                <w:szCs w:val="20"/>
              </w:rPr>
              <w:t>Наименование показателя</w:t>
            </w:r>
            <w:r w:rsidRPr="009D31D1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footnoteReference w:id="108"/>
            </w:r>
          </w:p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Merge w:val="restart"/>
            <w:shd w:val="clear" w:color="auto" w:fill="auto"/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D31D1">
              <w:rPr>
                <w:rFonts w:ascii="Times New Roman" w:eastAsia="Calibri" w:hAnsi="Times New Roman" w:cs="Times New Roman"/>
                <w:sz w:val="20"/>
                <w:szCs w:val="20"/>
              </w:rPr>
              <w:t>Наименование проекта</w:t>
            </w:r>
          </w:p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D31D1">
              <w:rPr>
                <w:rFonts w:ascii="Times New Roman" w:eastAsia="Calibri" w:hAnsi="Times New Roman" w:cs="Times New Roman"/>
                <w:sz w:val="20"/>
                <w:szCs w:val="20"/>
              </w:rPr>
              <w:t>(мероприятия)</w:t>
            </w:r>
            <w:r w:rsidRPr="009D31D1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footnoteReference w:id="109"/>
            </w:r>
          </w:p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22" w:type="dxa"/>
            <w:gridSpan w:val="2"/>
            <w:shd w:val="clear" w:color="auto" w:fill="auto"/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D31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Единица измерения </w:t>
            </w:r>
            <w:r w:rsidRPr="009D31D1">
              <w:rPr>
                <w:rFonts w:ascii="Times New Roman" w:eastAsia="Calibri" w:hAnsi="Times New Roman" w:cs="Times New Roman"/>
              </w:rPr>
              <w:t>по ОКЕИ</w:t>
            </w:r>
          </w:p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18" w:type="dxa"/>
            <w:vMerge w:val="restart"/>
            <w:shd w:val="clear" w:color="auto" w:fill="auto"/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D31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Плановое значение </w:t>
            </w:r>
          </w:p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D31D1">
              <w:rPr>
                <w:rFonts w:ascii="Times New Roman" w:eastAsia="Calibri" w:hAnsi="Times New Roman" w:cs="Times New Roman"/>
                <w:sz w:val="20"/>
                <w:szCs w:val="20"/>
              </w:rPr>
              <w:t>показателя</w:t>
            </w:r>
            <w:r w:rsidRPr="009D31D1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footnoteReference w:id="110"/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9D31D1" w:rsidRPr="009D31D1" w:rsidRDefault="009D31D1" w:rsidP="009D31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D31D1">
              <w:rPr>
                <w:rFonts w:ascii="Times New Roman" w:eastAsia="Calibri" w:hAnsi="Times New Roman" w:cs="Times New Roman"/>
                <w:sz w:val="20"/>
                <w:szCs w:val="20"/>
              </w:rPr>
              <w:t>Достигнутое значение показателя по состоянию на отчетную дату</w:t>
            </w:r>
          </w:p>
          <w:p w:rsidR="009D31D1" w:rsidRPr="009D31D1" w:rsidRDefault="009D31D1" w:rsidP="009D31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84" w:type="dxa"/>
            <w:vMerge w:val="restart"/>
            <w:shd w:val="clear" w:color="auto" w:fill="auto"/>
          </w:tcPr>
          <w:p w:rsidR="009D31D1" w:rsidRPr="009D31D1" w:rsidRDefault="009D31D1" w:rsidP="009D31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D31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Процент выполнения  </w:t>
            </w:r>
          </w:p>
          <w:p w:rsidR="009D31D1" w:rsidRPr="009D31D1" w:rsidRDefault="009D31D1" w:rsidP="009D31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D31D1">
              <w:rPr>
                <w:rFonts w:ascii="Times New Roman" w:eastAsia="Calibri" w:hAnsi="Times New Roman" w:cs="Times New Roman"/>
                <w:sz w:val="20"/>
                <w:szCs w:val="20"/>
              </w:rPr>
              <w:t>плана</w:t>
            </w:r>
          </w:p>
          <w:p w:rsidR="009D31D1" w:rsidRPr="009D31D1" w:rsidRDefault="009D31D1" w:rsidP="009D31D1">
            <w:pPr>
              <w:spacing w:after="0" w:line="240" w:lineRule="auto"/>
              <w:ind w:right="31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01" w:type="dxa"/>
            <w:vMerge w:val="restart"/>
            <w:shd w:val="clear" w:color="auto" w:fill="auto"/>
          </w:tcPr>
          <w:p w:rsidR="009D31D1" w:rsidRPr="009D31D1" w:rsidRDefault="009D31D1" w:rsidP="009D31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D31D1">
              <w:rPr>
                <w:rFonts w:ascii="Times New Roman" w:eastAsia="Calibri" w:hAnsi="Times New Roman" w:cs="Times New Roman"/>
                <w:sz w:val="20"/>
                <w:szCs w:val="20"/>
              </w:rPr>
              <w:t>Причина отклонения</w:t>
            </w:r>
          </w:p>
          <w:p w:rsidR="009D31D1" w:rsidRPr="009D31D1" w:rsidRDefault="009D31D1" w:rsidP="009D31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D31D1" w:rsidRPr="009D31D1" w:rsidTr="00F05171">
        <w:tc>
          <w:tcPr>
            <w:tcW w:w="712" w:type="dxa"/>
            <w:vMerge/>
            <w:shd w:val="clear" w:color="auto" w:fill="auto"/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89" w:type="dxa"/>
            <w:vMerge/>
            <w:shd w:val="clear" w:color="auto" w:fill="auto"/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51" w:type="dxa"/>
            <w:vMerge/>
            <w:shd w:val="clear" w:color="auto" w:fill="auto"/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63" w:type="dxa"/>
            <w:shd w:val="clear" w:color="auto" w:fill="auto"/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D31D1">
              <w:rPr>
                <w:rFonts w:ascii="Times New Roman" w:eastAsia="Calibri" w:hAnsi="Times New Roman" w:cs="Times New Roman"/>
              </w:rPr>
              <w:t>Наименование</w:t>
            </w:r>
          </w:p>
        </w:tc>
        <w:tc>
          <w:tcPr>
            <w:tcW w:w="759" w:type="dxa"/>
            <w:shd w:val="clear" w:color="auto" w:fill="auto"/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D31D1">
              <w:rPr>
                <w:rFonts w:ascii="Times New Roman" w:eastAsia="Calibri" w:hAnsi="Times New Roman" w:cs="Times New Roman"/>
              </w:rPr>
              <w:t>Код</w:t>
            </w:r>
          </w:p>
        </w:tc>
        <w:tc>
          <w:tcPr>
            <w:tcW w:w="2218" w:type="dxa"/>
            <w:vMerge/>
            <w:shd w:val="clear" w:color="auto" w:fill="auto"/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9D31D1" w:rsidRPr="009D31D1" w:rsidRDefault="009D31D1" w:rsidP="009D31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84" w:type="dxa"/>
            <w:vMerge/>
            <w:shd w:val="clear" w:color="auto" w:fill="auto"/>
          </w:tcPr>
          <w:p w:rsidR="009D31D1" w:rsidRPr="009D31D1" w:rsidRDefault="009D31D1" w:rsidP="009D31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01" w:type="dxa"/>
            <w:vMerge/>
            <w:shd w:val="clear" w:color="auto" w:fill="auto"/>
          </w:tcPr>
          <w:p w:rsidR="009D31D1" w:rsidRPr="009D31D1" w:rsidRDefault="009D31D1" w:rsidP="009D31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9D31D1" w:rsidRPr="009D31D1" w:rsidTr="00F05171">
        <w:trPr>
          <w:trHeight w:val="316"/>
        </w:trPr>
        <w:tc>
          <w:tcPr>
            <w:tcW w:w="712" w:type="dxa"/>
            <w:shd w:val="clear" w:color="auto" w:fill="auto"/>
            <w:vAlign w:val="center"/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D31D1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989" w:type="dxa"/>
            <w:shd w:val="clear" w:color="auto" w:fill="auto"/>
            <w:vAlign w:val="center"/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D31D1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751" w:type="dxa"/>
            <w:shd w:val="clear" w:color="auto" w:fill="auto"/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D31D1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1663" w:type="dxa"/>
            <w:shd w:val="clear" w:color="auto" w:fill="auto"/>
            <w:vAlign w:val="center"/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D31D1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759" w:type="dxa"/>
            <w:shd w:val="clear" w:color="auto" w:fill="auto"/>
            <w:vAlign w:val="center"/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D31D1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2218" w:type="dxa"/>
            <w:shd w:val="clear" w:color="auto" w:fill="auto"/>
            <w:vAlign w:val="center"/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D31D1"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D31D1" w:rsidRPr="009D31D1" w:rsidRDefault="009D31D1" w:rsidP="009D31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D31D1"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1584" w:type="dxa"/>
            <w:shd w:val="clear" w:color="auto" w:fill="auto"/>
            <w:vAlign w:val="center"/>
          </w:tcPr>
          <w:p w:rsidR="009D31D1" w:rsidRPr="009D31D1" w:rsidRDefault="009D31D1" w:rsidP="009D31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D31D1"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1301" w:type="dxa"/>
            <w:shd w:val="clear" w:color="auto" w:fill="auto"/>
            <w:vAlign w:val="center"/>
          </w:tcPr>
          <w:p w:rsidR="009D31D1" w:rsidRPr="009D31D1" w:rsidRDefault="009D31D1" w:rsidP="009D31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D31D1">
              <w:rPr>
                <w:rFonts w:ascii="Times New Roman" w:eastAsia="Calibri" w:hAnsi="Times New Roman" w:cs="Times New Roman"/>
              </w:rPr>
              <w:t>9</w:t>
            </w:r>
          </w:p>
        </w:tc>
      </w:tr>
      <w:tr w:rsidR="009D31D1" w:rsidRPr="009D31D1" w:rsidTr="00F05171">
        <w:tc>
          <w:tcPr>
            <w:tcW w:w="712" w:type="dxa"/>
            <w:shd w:val="clear" w:color="auto" w:fill="auto"/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89" w:type="dxa"/>
            <w:shd w:val="clear" w:color="auto" w:fill="auto"/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51" w:type="dxa"/>
            <w:shd w:val="clear" w:color="auto" w:fill="auto"/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63" w:type="dxa"/>
            <w:shd w:val="clear" w:color="auto" w:fill="auto"/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59" w:type="dxa"/>
            <w:shd w:val="clear" w:color="auto" w:fill="auto"/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18" w:type="dxa"/>
            <w:shd w:val="clear" w:color="auto" w:fill="auto"/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D31D1" w:rsidRPr="009D31D1" w:rsidRDefault="009D31D1" w:rsidP="009D31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584" w:type="dxa"/>
            <w:shd w:val="clear" w:color="auto" w:fill="auto"/>
          </w:tcPr>
          <w:p w:rsidR="009D31D1" w:rsidRPr="009D31D1" w:rsidRDefault="009D31D1" w:rsidP="009D31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301" w:type="dxa"/>
            <w:shd w:val="clear" w:color="auto" w:fill="auto"/>
          </w:tcPr>
          <w:p w:rsidR="009D31D1" w:rsidRPr="009D31D1" w:rsidRDefault="009D31D1" w:rsidP="009D31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</w:tbl>
    <w:p w:rsidR="009D31D1" w:rsidRPr="009D31D1" w:rsidRDefault="009D31D1" w:rsidP="009D31D1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D31D1">
        <w:rPr>
          <w:rFonts w:ascii="Times New Roman" w:eastAsia="Calibri" w:hAnsi="Times New Roman" w:cs="Times New Roman"/>
          <w:sz w:val="20"/>
          <w:szCs w:val="20"/>
        </w:rPr>
        <w:t>Руководитель  Получателя                 ___________    ___________         _____________________(уполномоченное лицо)                      (должность)        (подпись)             (расшифровка подписи</w:t>
      </w:r>
      <w:proofErr w:type="gramStart"/>
      <w:r w:rsidRPr="009D31D1">
        <w:rPr>
          <w:rFonts w:ascii="Times New Roman" w:eastAsia="Calibri" w:hAnsi="Times New Roman" w:cs="Times New Roman"/>
          <w:sz w:val="20"/>
          <w:szCs w:val="20"/>
        </w:rPr>
        <w:t>)И</w:t>
      </w:r>
      <w:proofErr w:type="gramEnd"/>
      <w:r w:rsidRPr="009D31D1">
        <w:rPr>
          <w:rFonts w:ascii="Times New Roman" w:eastAsia="Calibri" w:hAnsi="Times New Roman" w:cs="Times New Roman"/>
          <w:sz w:val="20"/>
          <w:szCs w:val="20"/>
        </w:rPr>
        <w:t>сполнитель                     ___________      ___________       _____________________                                                  (должность)          (ФИО)                        (телефон)</w:t>
      </w:r>
    </w:p>
    <w:p w:rsidR="009D31D1" w:rsidRPr="009D31D1" w:rsidRDefault="009D31D1" w:rsidP="009D31D1">
      <w:pPr>
        <w:spacing w:after="0" w:line="240" w:lineRule="auto"/>
        <w:rPr>
          <w:rFonts w:ascii="Times New Roman" w:eastAsia="Calibri" w:hAnsi="Times New Roman" w:cs="Times New Roman"/>
        </w:rPr>
      </w:pPr>
      <w:r w:rsidRPr="009D31D1">
        <w:rPr>
          <w:rFonts w:ascii="Times New Roman" w:eastAsia="Calibri" w:hAnsi="Times New Roman" w:cs="Times New Roman"/>
          <w:sz w:val="20"/>
          <w:szCs w:val="20"/>
        </w:rPr>
        <w:t>«__» ____________ 20__ г.</w:t>
      </w:r>
    </w:p>
    <w:p w:rsidR="009D31D1" w:rsidRPr="009D31D1" w:rsidRDefault="009D31D1" w:rsidP="009D31D1">
      <w:pPr>
        <w:spacing w:after="0" w:line="240" w:lineRule="auto"/>
        <w:ind w:left="9781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9D31D1">
        <w:rPr>
          <w:rFonts w:ascii="Times New Roman" w:eastAsia="Calibri" w:hAnsi="Times New Roman" w:cs="Times New Roman"/>
        </w:rPr>
        <w:lastRenderedPageBreak/>
        <w:t xml:space="preserve">         </w:t>
      </w:r>
      <w:r w:rsidRPr="009D31D1">
        <w:rPr>
          <w:rFonts w:ascii="Times New Roman" w:eastAsia="Calibri" w:hAnsi="Times New Roman" w:cs="Times New Roman"/>
          <w:sz w:val="20"/>
          <w:szCs w:val="20"/>
        </w:rPr>
        <w:t>Приложение № 4</w:t>
      </w:r>
    </w:p>
    <w:p w:rsidR="009D31D1" w:rsidRPr="009D31D1" w:rsidRDefault="009D31D1" w:rsidP="009D31D1">
      <w:pPr>
        <w:autoSpaceDE w:val="0"/>
        <w:autoSpaceDN w:val="0"/>
        <w:adjustRightInd w:val="0"/>
        <w:spacing w:after="0" w:line="240" w:lineRule="auto"/>
        <w:ind w:left="4536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9D31D1">
        <w:rPr>
          <w:rFonts w:ascii="Times New Roman" w:eastAsia="Calibri" w:hAnsi="Times New Roman" w:cs="Times New Roman"/>
          <w:sz w:val="20"/>
          <w:szCs w:val="20"/>
        </w:rPr>
        <w:t>к Типовой форме соглашения (договора) о предоставлении</w:t>
      </w:r>
    </w:p>
    <w:p w:rsidR="009D31D1" w:rsidRPr="009D31D1" w:rsidRDefault="009D31D1" w:rsidP="009D31D1">
      <w:pPr>
        <w:autoSpaceDE w:val="0"/>
        <w:autoSpaceDN w:val="0"/>
        <w:adjustRightInd w:val="0"/>
        <w:spacing w:after="0" w:line="240" w:lineRule="auto"/>
        <w:ind w:left="4536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9D31D1">
        <w:rPr>
          <w:rFonts w:ascii="Times New Roman" w:eastAsia="Calibri" w:hAnsi="Times New Roman" w:cs="Times New Roman"/>
          <w:sz w:val="20"/>
          <w:szCs w:val="20"/>
        </w:rPr>
        <w:t xml:space="preserve"> из  бюджета </w:t>
      </w:r>
      <w:proofErr w:type="spellStart"/>
      <w:r w:rsidRPr="009D31D1">
        <w:rPr>
          <w:rFonts w:ascii="Times New Roman" w:eastAsia="Calibri" w:hAnsi="Times New Roman" w:cs="Times New Roman"/>
          <w:sz w:val="20"/>
          <w:szCs w:val="20"/>
        </w:rPr>
        <w:t>Сурковского</w:t>
      </w:r>
      <w:proofErr w:type="spellEnd"/>
      <w:r w:rsidRPr="009D31D1">
        <w:rPr>
          <w:rFonts w:ascii="Times New Roman" w:eastAsia="Calibri" w:hAnsi="Times New Roman" w:cs="Times New Roman"/>
          <w:sz w:val="20"/>
          <w:szCs w:val="20"/>
        </w:rPr>
        <w:t xml:space="preserve"> сельсовета </w:t>
      </w:r>
      <w:proofErr w:type="spellStart"/>
      <w:r w:rsidRPr="009D31D1">
        <w:rPr>
          <w:rFonts w:ascii="Times New Roman" w:eastAsia="Calibri" w:hAnsi="Times New Roman" w:cs="Times New Roman"/>
          <w:sz w:val="20"/>
          <w:szCs w:val="20"/>
        </w:rPr>
        <w:t>Тогучинского</w:t>
      </w:r>
      <w:proofErr w:type="spellEnd"/>
      <w:r w:rsidRPr="009D31D1">
        <w:rPr>
          <w:rFonts w:ascii="Times New Roman" w:eastAsia="Calibri" w:hAnsi="Times New Roman" w:cs="Times New Roman"/>
          <w:sz w:val="20"/>
          <w:szCs w:val="20"/>
        </w:rPr>
        <w:t xml:space="preserve"> района Новосибирской области </w:t>
      </w:r>
    </w:p>
    <w:p w:rsidR="009D31D1" w:rsidRPr="009D31D1" w:rsidRDefault="009D31D1" w:rsidP="009D31D1">
      <w:pPr>
        <w:autoSpaceDE w:val="0"/>
        <w:autoSpaceDN w:val="0"/>
        <w:adjustRightInd w:val="0"/>
        <w:spacing w:after="0" w:line="240" w:lineRule="auto"/>
        <w:ind w:left="4536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9D31D1">
        <w:rPr>
          <w:rFonts w:ascii="Times New Roman" w:eastAsia="Calibri" w:hAnsi="Times New Roman" w:cs="Times New Roman"/>
          <w:sz w:val="20"/>
          <w:szCs w:val="20"/>
        </w:rPr>
        <w:t xml:space="preserve">субсидии на финансовое обеспечение затрат в связи </w:t>
      </w:r>
      <w:proofErr w:type="gramStart"/>
      <w:r w:rsidRPr="009D31D1">
        <w:rPr>
          <w:rFonts w:ascii="Times New Roman" w:eastAsia="Calibri" w:hAnsi="Times New Roman" w:cs="Times New Roman"/>
          <w:sz w:val="20"/>
          <w:szCs w:val="20"/>
        </w:rPr>
        <w:t>с</w:t>
      </w:r>
      <w:proofErr w:type="gramEnd"/>
      <w:r w:rsidRPr="009D31D1">
        <w:rPr>
          <w:rFonts w:ascii="Times New Roman" w:eastAsia="Calibri" w:hAnsi="Times New Roman" w:cs="Times New Roman"/>
          <w:sz w:val="20"/>
          <w:szCs w:val="20"/>
        </w:rPr>
        <w:t xml:space="preserve"> </w:t>
      </w:r>
    </w:p>
    <w:p w:rsidR="009D31D1" w:rsidRPr="009D31D1" w:rsidRDefault="009D31D1" w:rsidP="009D31D1">
      <w:pPr>
        <w:autoSpaceDE w:val="0"/>
        <w:autoSpaceDN w:val="0"/>
        <w:adjustRightInd w:val="0"/>
        <w:spacing w:after="0" w:line="240" w:lineRule="auto"/>
        <w:ind w:left="4536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9D31D1">
        <w:rPr>
          <w:rFonts w:ascii="Times New Roman" w:eastAsia="Calibri" w:hAnsi="Times New Roman" w:cs="Times New Roman"/>
          <w:sz w:val="20"/>
          <w:szCs w:val="20"/>
        </w:rPr>
        <w:t xml:space="preserve">производством (реализацией) товаров, </w:t>
      </w:r>
    </w:p>
    <w:p w:rsidR="009D31D1" w:rsidRPr="009D31D1" w:rsidRDefault="009D31D1" w:rsidP="009D31D1">
      <w:pPr>
        <w:spacing w:after="0" w:line="240" w:lineRule="auto"/>
        <w:ind w:left="9072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9D31D1">
        <w:rPr>
          <w:rFonts w:ascii="Times New Roman" w:eastAsia="Calibri" w:hAnsi="Times New Roman" w:cs="Times New Roman"/>
          <w:sz w:val="20"/>
          <w:szCs w:val="20"/>
        </w:rPr>
        <w:t xml:space="preserve"> выполнением работ, оказанием услуг,</w:t>
      </w:r>
    </w:p>
    <w:p w:rsidR="009D31D1" w:rsidRPr="009D31D1" w:rsidRDefault="009D31D1" w:rsidP="009D31D1">
      <w:pPr>
        <w:spacing w:after="0" w:line="240" w:lineRule="auto"/>
        <w:ind w:left="9072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9D31D1">
        <w:rPr>
          <w:rFonts w:ascii="Times New Roman" w:eastAsia="Calibri" w:hAnsi="Times New Roman" w:cs="Times New Roman"/>
          <w:sz w:val="20"/>
          <w:szCs w:val="20"/>
        </w:rPr>
        <w:t xml:space="preserve">утвержденной постановлением администрации </w:t>
      </w:r>
      <w:proofErr w:type="spellStart"/>
      <w:r w:rsidRPr="009D31D1">
        <w:rPr>
          <w:rFonts w:ascii="Times New Roman" w:eastAsia="Calibri" w:hAnsi="Times New Roman" w:cs="Times New Roman"/>
          <w:sz w:val="20"/>
          <w:szCs w:val="20"/>
        </w:rPr>
        <w:t>Сурковского</w:t>
      </w:r>
      <w:proofErr w:type="spellEnd"/>
      <w:r w:rsidRPr="009D31D1">
        <w:rPr>
          <w:rFonts w:ascii="Times New Roman" w:eastAsia="Calibri" w:hAnsi="Times New Roman" w:cs="Times New Roman"/>
          <w:sz w:val="20"/>
          <w:szCs w:val="20"/>
        </w:rPr>
        <w:t xml:space="preserve"> сельсовета </w:t>
      </w:r>
      <w:proofErr w:type="spellStart"/>
      <w:r w:rsidRPr="009D31D1">
        <w:rPr>
          <w:rFonts w:ascii="Times New Roman" w:eastAsia="Calibri" w:hAnsi="Times New Roman" w:cs="Times New Roman"/>
          <w:sz w:val="20"/>
          <w:szCs w:val="20"/>
        </w:rPr>
        <w:t>Тогучинского</w:t>
      </w:r>
      <w:proofErr w:type="spellEnd"/>
      <w:r w:rsidRPr="009D31D1">
        <w:rPr>
          <w:rFonts w:ascii="Times New Roman" w:eastAsia="Calibri" w:hAnsi="Times New Roman" w:cs="Times New Roman"/>
          <w:sz w:val="20"/>
          <w:szCs w:val="20"/>
        </w:rPr>
        <w:t xml:space="preserve"> района Новосибирской области</w:t>
      </w:r>
    </w:p>
    <w:p w:rsidR="009D31D1" w:rsidRPr="009D31D1" w:rsidRDefault="009D31D1" w:rsidP="009D31D1">
      <w:pPr>
        <w:spacing w:after="0"/>
        <w:ind w:left="9781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9D31D1">
        <w:rPr>
          <w:rFonts w:ascii="Times New Roman" w:eastAsia="Calibri" w:hAnsi="Times New Roman" w:cs="Times New Roman"/>
          <w:sz w:val="20"/>
          <w:szCs w:val="20"/>
        </w:rPr>
        <w:t>от «___» _____ 2016 г. № ______</w:t>
      </w:r>
    </w:p>
    <w:p w:rsidR="009D31D1" w:rsidRPr="009D31D1" w:rsidRDefault="009D31D1" w:rsidP="009D31D1">
      <w:pPr>
        <w:spacing w:after="0"/>
        <w:ind w:left="9781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9D31D1" w:rsidRPr="009D31D1" w:rsidRDefault="009D31D1" w:rsidP="009D31D1">
      <w:pPr>
        <w:spacing w:after="0"/>
        <w:ind w:left="9781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9D31D1">
        <w:rPr>
          <w:rFonts w:ascii="Times New Roman" w:eastAsia="Calibri" w:hAnsi="Times New Roman" w:cs="Times New Roman"/>
          <w:sz w:val="20"/>
          <w:szCs w:val="20"/>
        </w:rPr>
        <w:t>Приложение № ____</w:t>
      </w:r>
    </w:p>
    <w:p w:rsidR="009D31D1" w:rsidRPr="009D31D1" w:rsidRDefault="009D31D1" w:rsidP="009D31D1">
      <w:pPr>
        <w:spacing w:after="0"/>
        <w:ind w:left="9781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9D31D1">
        <w:rPr>
          <w:rFonts w:ascii="Times New Roman" w:eastAsia="Calibri" w:hAnsi="Times New Roman" w:cs="Times New Roman"/>
          <w:sz w:val="20"/>
          <w:szCs w:val="20"/>
        </w:rPr>
        <w:t>к соглашению</w:t>
      </w:r>
    </w:p>
    <w:p w:rsidR="009D31D1" w:rsidRPr="009D31D1" w:rsidRDefault="009D31D1" w:rsidP="009D31D1">
      <w:pPr>
        <w:spacing w:after="0"/>
        <w:ind w:left="9781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9D31D1">
        <w:rPr>
          <w:rFonts w:ascii="Times New Roman" w:eastAsia="Calibri" w:hAnsi="Times New Roman" w:cs="Times New Roman"/>
          <w:sz w:val="20"/>
          <w:szCs w:val="20"/>
        </w:rPr>
        <w:t xml:space="preserve"> № _______________ </w:t>
      </w:r>
    </w:p>
    <w:p w:rsidR="009D31D1" w:rsidRPr="009D31D1" w:rsidRDefault="009D31D1" w:rsidP="009D31D1">
      <w:pPr>
        <w:spacing w:after="0"/>
        <w:ind w:left="9781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9D31D1">
        <w:rPr>
          <w:rFonts w:ascii="Times New Roman" w:eastAsia="Calibri" w:hAnsi="Times New Roman" w:cs="Times New Roman"/>
          <w:sz w:val="20"/>
          <w:szCs w:val="20"/>
        </w:rPr>
        <w:t xml:space="preserve">от  « ___»  ___________ 20__ г. </w:t>
      </w:r>
    </w:p>
    <w:p w:rsidR="009D31D1" w:rsidRPr="009D31D1" w:rsidRDefault="009D31D1" w:rsidP="009D31D1">
      <w:pPr>
        <w:spacing w:after="0"/>
        <w:ind w:left="9781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9D31D1" w:rsidRPr="009D31D1" w:rsidRDefault="009D31D1" w:rsidP="009D31D1">
      <w:pPr>
        <w:spacing w:after="0"/>
        <w:jc w:val="center"/>
        <w:rPr>
          <w:rFonts w:ascii="Times New Roman CYR" w:eastAsia="Calibri" w:hAnsi="Times New Roman CYR" w:cs="Times New Roman"/>
          <w:sz w:val="24"/>
          <w:szCs w:val="24"/>
        </w:rPr>
      </w:pPr>
      <w:r w:rsidRPr="009D31D1">
        <w:rPr>
          <w:rFonts w:ascii="Times New Roman CYR" w:eastAsia="Calibri" w:hAnsi="Times New Roman CYR" w:cs="Times New Roman"/>
          <w:sz w:val="24"/>
          <w:szCs w:val="24"/>
        </w:rPr>
        <w:t xml:space="preserve">Отчет о расходах, источником финансового обеспечения которых является Субсидия </w:t>
      </w:r>
    </w:p>
    <w:p w:rsidR="009D31D1" w:rsidRPr="009D31D1" w:rsidRDefault="009D31D1" w:rsidP="009D31D1">
      <w:pPr>
        <w:spacing w:after="0"/>
        <w:jc w:val="center"/>
        <w:rPr>
          <w:rFonts w:ascii="Times New Roman CYR" w:eastAsia="Calibri" w:hAnsi="Times New Roman CYR" w:cs="Times New Roman"/>
          <w:sz w:val="24"/>
          <w:szCs w:val="24"/>
        </w:rPr>
      </w:pPr>
      <w:r w:rsidRPr="009D31D1">
        <w:rPr>
          <w:rFonts w:ascii="Times New Roman CYR" w:eastAsia="Calibri" w:hAnsi="Times New Roman CYR" w:cs="Times New Roman"/>
          <w:sz w:val="24"/>
          <w:szCs w:val="24"/>
        </w:rPr>
        <w:t>на «__»___________ 20__г.</w:t>
      </w:r>
      <w:r w:rsidRPr="009D31D1">
        <w:rPr>
          <w:rFonts w:ascii="Times New Roman CYR" w:eastAsia="Calibri" w:hAnsi="Times New Roman CYR" w:cs="Times New Roman"/>
          <w:sz w:val="24"/>
          <w:szCs w:val="24"/>
          <w:vertAlign w:val="superscript"/>
        </w:rPr>
        <w:footnoteReference w:id="111"/>
      </w:r>
    </w:p>
    <w:p w:rsidR="009D31D1" w:rsidRPr="009D31D1" w:rsidRDefault="009D31D1" w:rsidP="009D31D1">
      <w:pPr>
        <w:spacing w:after="0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9D31D1">
        <w:rPr>
          <w:rFonts w:ascii="Times New Roman" w:eastAsia="Times New Roman" w:hAnsi="Times New Roman" w:cs="Times New Roman"/>
          <w:sz w:val="20"/>
          <w:szCs w:val="24"/>
          <w:lang w:eastAsia="ru-RU"/>
        </w:rPr>
        <w:t>Наименование Получателя    _____________________________________________________________</w:t>
      </w:r>
    </w:p>
    <w:p w:rsidR="009D31D1" w:rsidRPr="009D31D1" w:rsidRDefault="009D31D1" w:rsidP="009D31D1">
      <w:pPr>
        <w:spacing w:after="0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9D31D1">
        <w:rPr>
          <w:rFonts w:ascii="Times New Roman" w:eastAsia="Times New Roman" w:hAnsi="Times New Roman" w:cs="Times New Roman"/>
          <w:sz w:val="20"/>
          <w:szCs w:val="24"/>
          <w:lang w:eastAsia="ru-RU"/>
        </w:rPr>
        <w:t>Периодичность: квартальная, годовая</w:t>
      </w:r>
    </w:p>
    <w:p w:rsidR="009D31D1" w:rsidRPr="009D31D1" w:rsidRDefault="009D31D1" w:rsidP="009D31D1">
      <w:pPr>
        <w:spacing w:after="0"/>
        <w:rPr>
          <w:rFonts w:ascii="Times New Roman CYR" w:eastAsia="Times New Roman" w:hAnsi="Times New Roman CYR" w:cs="Arial"/>
          <w:sz w:val="20"/>
          <w:szCs w:val="20"/>
        </w:rPr>
      </w:pPr>
      <w:r w:rsidRPr="009D31D1">
        <w:rPr>
          <w:rFonts w:ascii="Times New Roman CYR" w:eastAsia="Times New Roman" w:hAnsi="Times New Roman CYR" w:cs="Arial"/>
          <w:sz w:val="20"/>
          <w:szCs w:val="20"/>
        </w:rPr>
        <w:t xml:space="preserve">Единица измерения: рубль (с точностью до второго десятичного знака) </w:t>
      </w:r>
    </w:p>
    <w:p w:rsidR="009D31D1" w:rsidRPr="009D31D1" w:rsidRDefault="009D31D1" w:rsidP="009D31D1">
      <w:pPr>
        <w:spacing w:after="0"/>
        <w:ind w:left="9781"/>
        <w:jc w:val="right"/>
        <w:rPr>
          <w:rFonts w:ascii="Times New Roman" w:eastAsia="Calibri" w:hAnsi="Times New Roman" w:cs="Times New Roman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3"/>
        <w:gridCol w:w="1134"/>
        <w:gridCol w:w="2693"/>
        <w:gridCol w:w="3764"/>
        <w:gridCol w:w="2692"/>
      </w:tblGrid>
      <w:tr w:rsidR="009D31D1" w:rsidRPr="009D31D1" w:rsidTr="00F05171">
        <w:tc>
          <w:tcPr>
            <w:tcW w:w="4503" w:type="dxa"/>
            <w:vMerge w:val="restart"/>
            <w:shd w:val="clear" w:color="auto" w:fill="auto"/>
            <w:vAlign w:val="center"/>
          </w:tcPr>
          <w:p w:rsidR="009D31D1" w:rsidRPr="009D31D1" w:rsidRDefault="009D31D1" w:rsidP="009D31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D31D1">
              <w:rPr>
                <w:rFonts w:ascii="Times New Roman" w:eastAsia="Calibri" w:hAnsi="Times New Roman" w:cs="Times New Roman"/>
              </w:rPr>
              <w:t>Наименование показателя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9D31D1" w:rsidRPr="009D31D1" w:rsidRDefault="009D31D1" w:rsidP="009D31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D31D1">
              <w:rPr>
                <w:rFonts w:ascii="Times New Roman" w:eastAsia="Calibri" w:hAnsi="Times New Roman" w:cs="Times New Roman"/>
              </w:rPr>
              <w:t>Код</w:t>
            </w:r>
            <w:r w:rsidRPr="009D31D1">
              <w:rPr>
                <w:rFonts w:ascii="Times New Roman" w:eastAsia="Calibri" w:hAnsi="Times New Roman" w:cs="Times New Roman"/>
                <w:vertAlign w:val="superscript"/>
              </w:rPr>
              <w:footnoteReference w:id="112"/>
            </w:r>
            <w:r w:rsidRPr="009D31D1">
              <w:rPr>
                <w:rFonts w:ascii="Times New Roman" w:eastAsia="Calibri" w:hAnsi="Times New Roman" w:cs="Times New Roman"/>
              </w:rPr>
              <w:t xml:space="preserve"> строки</w:t>
            </w:r>
          </w:p>
        </w:tc>
        <w:tc>
          <w:tcPr>
            <w:tcW w:w="2693" w:type="dxa"/>
            <w:vMerge w:val="restart"/>
            <w:shd w:val="clear" w:color="auto" w:fill="auto"/>
            <w:vAlign w:val="center"/>
          </w:tcPr>
          <w:p w:rsidR="009D31D1" w:rsidRPr="009D31D1" w:rsidRDefault="009D31D1" w:rsidP="009D31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D31D1">
              <w:rPr>
                <w:rFonts w:ascii="Times New Roman" w:eastAsia="Calibri" w:hAnsi="Times New Roman" w:cs="Times New Roman"/>
              </w:rPr>
              <w:t>Код направления расходования Субсидии</w:t>
            </w:r>
            <w:r w:rsidRPr="009D31D1">
              <w:rPr>
                <w:rFonts w:ascii="Times New Roman" w:eastAsia="Calibri" w:hAnsi="Times New Roman" w:cs="Times New Roman"/>
                <w:vertAlign w:val="superscript"/>
              </w:rPr>
              <w:footnoteReference w:id="113"/>
            </w:r>
          </w:p>
        </w:tc>
        <w:tc>
          <w:tcPr>
            <w:tcW w:w="6456" w:type="dxa"/>
            <w:gridSpan w:val="2"/>
            <w:shd w:val="clear" w:color="auto" w:fill="auto"/>
          </w:tcPr>
          <w:p w:rsidR="009D31D1" w:rsidRPr="009D31D1" w:rsidRDefault="009D31D1" w:rsidP="009D31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D31D1">
              <w:rPr>
                <w:rFonts w:ascii="Times New Roman" w:eastAsia="Calibri" w:hAnsi="Times New Roman" w:cs="Times New Roman"/>
              </w:rPr>
              <w:t>Сумма</w:t>
            </w:r>
          </w:p>
        </w:tc>
      </w:tr>
      <w:tr w:rsidR="009D31D1" w:rsidRPr="009D31D1" w:rsidTr="00F05171">
        <w:tc>
          <w:tcPr>
            <w:tcW w:w="4503" w:type="dxa"/>
            <w:vMerge/>
            <w:shd w:val="clear" w:color="auto" w:fill="auto"/>
          </w:tcPr>
          <w:p w:rsidR="009D31D1" w:rsidRPr="009D31D1" w:rsidRDefault="009D31D1" w:rsidP="009D31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9D31D1" w:rsidRPr="009D31D1" w:rsidRDefault="009D31D1" w:rsidP="009D31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9D31D1" w:rsidRPr="009D31D1" w:rsidRDefault="009D31D1" w:rsidP="009D3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64" w:type="dxa"/>
            <w:shd w:val="clear" w:color="auto" w:fill="auto"/>
          </w:tcPr>
          <w:p w:rsidR="009D31D1" w:rsidRPr="009D31D1" w:rsidRDefault="009D31D1" w:rsidP="009D31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D31D1">
              <w:rPr>
                <w:rFonts w:ascii="Times New Roman" w:eastAsia="Times New Roman" w:hAnsi="Times New Roman" w:cs="Times New Roman"/>
                <w:lang w:eastAsia="ru-RU"/>
              </w:rPr>
              <w:t>Отчетный период</w:t>
            </w:r>
          </w:p>
        </w:tc>
        <w:tc>
          <w:tcPr>
            <w:tcW w:w="2692" w:type="dxa"/>
            <w:shd w:val="clear" w:color="auto" w:fill="auto"/>
          </w:tcPr>
          <w:p w:rsidR="009D31D1" w:rsidRPr="009D31D1" w:rsidRDefault="009D31D1" w:rsidP="009D31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D31D1">
              <w:rPr>
                <w:rFonts w:ascii="Times New Roman" w:eastAsia="Times New Roman" w:hAnsi="Times New Roman" w:cs="Times New Roman"/>
                <w:lang w:eastAsia="ru-RU"/>
              </w:rPr>
              <w:t>нарастающим итогом с начала года</w:t>
            </w:r>
          </w:p>
        </w:tc>
      </w:tr>
      <w:tr w:rsidR="009D31D1" w:rsidRPr="009D31D1" w:rsidTr="00F05171">
        <w:tc>
          <w:tcPr>
            <w:tcW w:w="4503" w:type="dxa"/>
            <w:shd w:val="clear" w:color="auto" w:fill="auto"/>
          </w:tcPr>
          <w:p w:rsidR="009D31D1" w:rsidRPr="009D31D1" w:rsidRDefault="009D31D1" w:rsidP="009D31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D31D1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9D31D1" w:rsidRPr="009D31D1" w:rsidRDefault="009D31D1" w:rsidP="009D31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D31D1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2693" w:type="dxa"/>
            <w:shd w:val="clear" w:color="auto" w:fill="auto"/>
          </w:tcPr>
          <w:p w:rsidR="009D31D1" w:rsidRPr="009D31D1" w:rsidRDefault="009D31D1" w:rsidP="009D3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D31D1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3764" w:type="dxa"/>
            <w:shd w:val="clear" w:color="auto" w:fill="auto"/>
          </w:tcPr>
          <w:p w:rsidR="009D31D1" w:rsidRPr="009D31D1" w:rsidRDefault="009D31D1" w:rsidP="009D3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D31D1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2692" w:type="dxa"/>
            <w:shd w:val="clear" w:color="auto" w:fill="auto"/>
          </w:tcPr>
          <w:p w:rsidR="009D31D1" w:rsidRPr="009D31D1" w:rsidRDefault="009D31D1" w:rsidP="009D3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D31D1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</w:tr>
      <w:tr w:rsidR="009D31D1" w:rsidRPr="009D31D1" w:rsidTr="00F05171">
        <w:tc>
          <w:tcPr>
            <w:tcW w:w="4503" w:type="dxa"/>
            <w:shd w:val="clear" w:color="auto" w:fill="auto"/>
          </w:tcPr>
          <w:p w:rsidR="009D31D1" w:rsidRPr="009D31D1" w:rsidRDefault="009D31D1" w:rsidP="009D31D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D31D1">
              <w:rPr>
                <w:rFonts w:ascii="Times New Roman" w:eastAsia="Calibri" w:hAnsi="Times New Roman" w:cs="Times New Roman"/>
              </w:rPr>
              <w:t>Остаток субсидии на начало года, всего: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9D31D1" w:rsidRPr="009D31D1" w:rsidRDefault="009D31D1" w:rsidP="009D31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D31D1"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9D31D1" w:rsidRPr="009D31D1" w:rsidRDefault="009D31D1" w:rsidP="009D31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D31D1">
              <w:rPr>
                <w:rFonts w:ascii="Times New Roman" w:eastAsia="Calibri" w:hAnsi="Times New Roman" w:cs="Times New Roman"/>
              </w:rPr>
              <w:t>х</w:t>
            </w:r>
          </w:p>
        </w:tc>
        <w:tc>
          <w:tcPr>
            <w:tcW w:w="3764" w:type="dxa"/>
            <w:shd w:val="clear" w:color="auto" w:fill="auto"/>
          </w:tcPr>
          <w:p w:rsidR="009D31D1" w:rsidRPr="009D31D1" w:rsidRDefault="009D31D1" w:rsidP="009D31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692" w:type="dxa"/>
            <w:shd w:val="clear" w:color="auto" w:fill="auto"/>
          </w:tcPr>
          <w:p w:rsidR="009D31D1" w:rsidRPr="009D31D1" w:rsidRDefault="009D31D1" w:rsidP="009D31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9D31D1" w:rsidRPr="009D31D1" w:rsidTr="00F05171">
        <w:tc>
          <w:tcPr>
            <w:tcW w:w="4503" w:type="dxa"/>
            <w:shd w:val="clear" w:color="auto" w:fill="auto"/>
          </w:tcPr>
          <w:p w:rsidR="009D31D1" w:rsidRPr="009D31D1" w:rsidRDefault="009D31D1" w:rsidP="009D31D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D31D1">
              <w:rPr>
                <w:rFonts w:ascii="Times New Roman" w:eastAsia="Calibri" w:hAnsi="Times New Roman" w:cs="Times New Roman"/>
              </w:rPr>
              <w:t>в том числе:</w:t>
            </w:r>
          </w:p>
          <w:p w:rsidR="009D31D1" w:rsidRPr="009D31D1" w:rsidRDefault="009D31D1" w:rsidP="009D31D1">
            <w:pPr>
              <w:spacing w:after="0" w:line="240" w:lineRule="auto"/>
              <w:ind w:left="567"/>
              <w:rPr>
                <w:rFonts w:ascii="Times New Roman" w:eastAsia="Calibri" w:hAnsi="Times New Roman" w:cs="Times New Roman"/>
              </w:rPr>
            </w:pPr>
            <w:proofErr w:type="gramStart"/>
            <w:r w:rsidRPr="009D31D1">
              <w:rPr>
                <w:rFonts w:ascii="Times New Roman" w:eastAsia="Calibri" w:hAnsi="Times New Roman" w:cs="Times New Roman"/>
              </w:rPr>
              <w:t>потребность</w:t>
            </w:r>
            <w:proofErr w:type="gramEnd"/>
            <w:r w:rsidRPr="009D31D1">
              <w:rPr>
                <w:rFonts w:ascii="Times New Roman" w:eastAsia="Calibri" w:hAnsi="Times New Roman" w:cs="Times New Roman"/>
              </w:rPr>
              <w:t xml:space="preserve"> в котором подтверждена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9D31D1" w:rsidRPr="009D31D1" w:rsidRDefault="009D31D1" w:rsidP="009D31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D31D1">
              <w:rPr>
                <w:rFonts w:ascii="Times New Roman" w:eastAsia="Calibri" w:hAnsi="Times New Roman" w:cs="Times New Roman"/>
              </w:rPr>
              <w:t>110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9D31D1" w:rsidRPr="009D31D1" w:rsidRDefault="009D31D1" w:rsidP="009D31D1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9D31D1">
              <w:rPr>
                <w:rFonts w:ascii="Times New Roman" w:eastAsia="Calibri" w:hAnsi="Times New Roman" w:cs="Times New Roman"/>
              </w:rPr>
              <w:t>х</w:t>
            </w:r>
          </w:p>
        </w:tc>
        <w:tc>
          <w:tcPr>
            <w:tcW w:w="3764" w:type="dxa"/>
            <w:shd w:val="clear" w:color="auto" w:fill="auto"/>
          </w:tcPr>
          <w:p w:rsidR="009D31D1" w:rsidRPr="009D31D1" w:rsidRDefault="009D31D1" w:rsidP="009D31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692" w:type="dxa"/>
            <w:shd w:val="clear" w:color="auto" w:fill="auto"/>
          </w:tcPr>
          <w:p w:rsidR="009D31D1" w:rsidRPr="009D31D1" w:rsidRDefault="009D31D1" w:rsidP="009D31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9D31D1" w:rsidRPr="009D31D1" w:rsidTr="00F05171">
        <w:tc>
          <w:tcPr>
            <w:tcW w:w="4503" w:type="dxa"/>
            <w:shd w:val="clear" w:color="auto" w:fill="auto"/>
          </w:tcPr>
          <w:p w:rsidR="009D31D1" w:rsidRPr="009D31D1" w:rsidRDefault="009D31D1" w:rsidP="009D31D1">
            <w:pPr>
              <w:spacing w:after="0" w:line="240" w:lineRule="auto"/>
              <w:ind w:left="567"/>
              <w:rPr>
                <w:rFonts w:ascii="Times New Roman" w:eastAsia="Calibri" w:hAnsi="Times New Roman" w:cs="Times New Roman"/>
              </w:rPr>
            </w:pPr>
            <w:proofErr w:type="gramStart"/>
            <w:r w:rsidRPr="009D31D1">
              <w:rPr>
                <w:rFonts w:ascii="Times New Roman" w:eastAsia="Calibri" w:hAnsi="Times New Roman" w:cs="Times New Roman"/>
              </w:rPr>
              <w:lastRenderedPageBreak/>
              <w:t xml:space="preserve">подлежащий возврату в районный бюджет </w:t>
            </w:r>
            <w:proofErr w:type="gramEnd"/>
          </w:p>
        </w:tc>
        <w:tc>
          <w:tcPr>
            <w:tcW w:w="1134" w:type="dxa"/>
            <w:shd w:val="clear" w:color="auto" w:fill="auto"/>
            <w:vAlign w:val="bottom"/>
          </w:tcPr>
          <w:p w:rsidR="009D31D1" w:rsidRPr="009D31D1" w:rsidRDefault="009D31D1" w:rsidP="009D31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D31D1">
              <w:rPr>
                <w:rFonts w:ascii="Times New Roman" w:eastAsia="Calibri" w:hAnsi="Times New Roman" w:cs="Times New Roman"/>
              </w:rPr>
              <w:t>120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9D31D1" w:rsidRPr="009D31D1" w:rsidRDefault="009D31D1" w:rsidP="009D31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764" w:type="dxa"/>
            <w:shd w:val="clear" w:color="auto" w:fill="auto"/>
          </w:tcPr>
          <w:p w:rsidR="009D31D1" w:rsidRPr="009D31D1" w:rsidRDefault="009D31D1" w:rsidP="009D31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692" w:type="dxa"/>
            <w:shd w:val="clear" w:color="auto" w:fill="auto"/>
          </w:tcPr>
          <w:p w:rsidR="009D31D1" w:rsidRPr="009D31D1" w:rsidRDefault="009D31D1" w:rsidP="009D31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9D31D1" w:rsidRPr="009D31D1" w:rsidTr="00F05171">
        <w:tc>
          <w:tcPr>
            <w:tcW w:w="4503" w:type="dxa"/>
            <w:shd w:val="clear" w:color="auto" w:fill="auto"/>
          </w:tcPr>
          <w:p w:rsidR="009D31D1" w:rsidRPr="009D31D1" w:rsidRDefault="009D31D1" w:rsidP="009D31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D31D1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9D31D1" w:rsidRPr="009D31D1" w:rsidRDefault="009D31D1" w:rsidP="009D31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D31D1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2693" w:type="dxa"/>
            <w:shd w:val="clear" w:color="auto" w:fill="auto"/>
          </w:tcPr>
          <w:p w:rsidR="009D31D1" w:rsidRPr="009D31D1" w:rsidRDefault="009D31D1" w:rsidP="009D3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D31D1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3764" w:type="dxa"/>
            <w:shd w:val="clear" w:color="auto" w:fill="auto"/>
          </w:tcPr>
          <w:p w:rsidR="009D31D1" w:rsidRPr="009D31D1" w:rsidRDefault="009D31D1" w:rsidP="009D3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D31D1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2692" w:type="dxa"/>
            <w:shd w:val="clear" w:color="auto" w:fill="auto"/>
          </w:tcPr>
          <w:p w:rsidR="009D31D1" w:rsidRPr="009D31D1" w:rsidRDefault="009D31D1" w:rsidP="009D3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D31D1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</w:tr>
      <w:tr w:rsidR="009D31D1" w:rsidRPr="009D31D1" w:rsidTr="00F05171">
        <w:tc>
          <w:tcPr>
            <w:tcW w:w="4503" w:type="dxa"/>
            <w:shd w:val="clear" w:color="auto" w:fill="auto"/>
          </w:tcPr>
          <w:p w:rsidR="009D31D1" w:rsidRPr="009D31D1" w:rsidRDefault="009D31D1" w:rsidP="009D31D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D31D1">
              <w:rPr>
                <w:rFonts w:ascii="Times New Roman" w:eastAsia="Calibri" w:hAnsi="Times New Roman" w:cs="Times New Roman"/>
              </w:rPr>
              <w:t>Поступило средств, всего: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9D31D1" w:rsidRPr="009D31D1" w:rsidRDefault="009D31D1" w:rsidP="009D31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D31D1">
              <w:rPr>
                <w:rFonts w:ascii="Times New Roman" w:eastAsia="Calibri" w:hAnsi="Times New Roman" w:cs="Times New Roman"/>
              </w:rPr>
              <w:t>200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9D31D1" w:rsidRPr="009D31D1" w:rsidRDefault="009D31D1" w:rsidP="009D31D1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9D31D1">
              <w:rPr>
                <w:rFonts w:ascii="Times New Roman" w:eastAsia="Calibri" w:hAnsi="Times New Roman" w:cs="Times New Roman"/>
              </w:rPr>
              <w:t>х</w:t>
            </w:r>
          </w:p>
        </w:tc>
        <w:tc>
          <w:tcPr>
            <w:tcW w:w="3764" w:type="dxa"/>
            <w:shd w:val="clear" w:color="auto" w:fill="auto"/>
          </w:tcPr>
          <w:p w:rsidR="009D31D1" w:rsidRPr="009D31D1" w:rsidRDefault="009D31D1" w:rsidP="009D31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692" w:type="dxa"/>
            <w:shd w:val="clear" w:color="auto" w:fill="auto"/>
          </w:tcPr>
          <w:p w:rsidR="009D31D1" w:rsidRPr="009D31D1" w:rsidRDefault="009D31D1" w:rsidP="009D31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9D31D1" w:rsidRPr="009D31D1" w:rsidTr="00F05171">
        <w:tc>
          <w:tcPr>
            <w:tcW w:w="4503" w:type="dxa"/>
            <w:shd w:val="clear" w:color="auto" w:fill="auto"/>
          </w:tcPr>
          <w:p w:rsidR="009D31D1" w:rsidRPr="009D31D1" w:rsidRDefault="009D31D1" w:rsidP="009D31D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D31D1">
              <w:rPr>
                <w:rFonts w:ascii="Times New Roman" w:eastAsia="Calibri" w:hAnsi="Times New Roman" w:cs="Times New Roman"/>
              </w:rPr>
              <w:t>в том числе:</w:t>
            </w:r>
          </w:p>
          <w:p w:rsidR="009D31D1" w:rsidRPr="009D31D1" w:rsidRDefault="009D31D1" w:rsidP="009D31D1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 w:rsidRPr="009D31D1">
              <w:rPr>
                <w:rFonts w:ascii="Times New Roman" w:eastAsia="Calibri" w:hAnsi="Times New Roman" w:cs="Times New Roman"/>
              </w:rPr>
              <w:t xml:space="preserve">из районного бюджета  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9D31D1" w:rsidRPr="009D31D1" w:rsidRDefault="009D31D1" w:rsidP="009D31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D31D1">
              <w:rPr>
                <w:rFonts w:ascii="Times New Roman" w:eastAsia="Calibri" w:hAnsi="Times New Roman" w:cs="Times New Roman"/>
              </w:rPr>
              <w:t>210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9D31D1" w:rsidRPr="009D31D1" w:rsidRDefault="009D31D1" w:rsidP="009D31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D31D1">
              <w:rPr>
                <w:rFonts w:ascii="Times New Roman" w:eastAsia="Calibri" w:hAnsi="Times New Roman" w:cs="Times New Roman"/>
              </w:rPr>
              <w:t>х</w:t>
            </w:r>
          </w:p>
        </w:tc>
        <w:tc>
          <w:tcPr>
            <w:tcW w:w="3764" w:type="dxa"/>
            <w:shd w:val="clear" w:color="auto" w:fill="auto"/>
          </w:tcPr>
          <w:p w:rsidR="009D31D1" w:rsidRPr="009D31D1" w:rsidRDefault="009D31D1" w:rsidP="009D31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692" w:type="dxa"/>
            <w:shd w:val="clear" w:color="auto" w:fill="auto"/>
          </w:tcPr>
          <w:p w:rsidR="009D31D1" w:rsidRPr="009D31D1" w:rsidRDefault="009D31D1" w:rsidP="009D31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9D31D1" w:rsidRPr="009D31D1" w:rsidTr="00F05171">
        <w:tc>
          <w:tcPr>
            <w:tcW w:w="4503" w:type="dxa"/>
            <w:shd w:val="clear" w:color="auto" w:fill="auto"/>
          </w:tcPr>
          <w:p w:rsidR="009D31D1" w:rsidRPr="009D31D1" w:rsidRDefault="009D31D1" w:rsidP="009D31D1">
            <w:pPr>
              <w:spacing w:after="0" w:line="240" w:lineRule="auto"/>
              <w:ind w:left="567"/>
              <w:rPr>
                <w:rFonts w:ascii="Times New Roman" w:eastAsia="Calibri" w:hAnsi="Times New Roman" w:cs="Times New Roman"/>
              </w:rPr>
            </w:pPr>
            <w:r w:rsidRPr="009D31D1">
              <w:rPr>
                <w:rFonts w:ascii="Times New Roman" w:eastAsia="Calibri" w:hAnsi="Times New Roman" w:cs="Times New Roman"/>
              </w:rPr>
              <w:t>дебиторской задолженности прошлых лет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9D31D1" w:rsidRPr="009D31D1" w:rsidRDefault="009D31D1" w:rsidP="009D31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D31D1">
              <w:rPr>
                <w:rFonts w:ascii="Times New Roman" w:eastAsia="Calibri" w:hAnsi="Times New Roman" w:cs="Times New Roman"/>
              </w:rPr>
              <w:t>220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9D31D1" w:rsidRPr="009D31D1" w:rsidRDefault="009D31D1" w:rsidP="009D31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D31D1">
              <w:rPr>
                <w:rFonts w:ascii="Times New Roman" w:eastAsia="Calibri" w:hAnsi="Times New Roman" w:cs="Times New Roman"/>
              </w:rPr>
              <w:t>х</w:t>
            </w:r>
          </w:p>
        </w:tc>
        <w:tc>
          <w:tcPr>
            <w:tcW w:w="3764" w:type="dxa"/>
            <w:shd w:val="clear" w:color="auto" w:fill="auto"/>
          </w:tcPr>
          <w:p w:rsidR="009D31D1" w:rsidRPr="009D31D1" w:rsidRDefault="009D31D1" w:rsidP="009D31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692" w:type="dxa"/>
            <w:shd w:val="clear" w:color="auto" w:fill="auto"/>
          </w:tcPr>
          <w:p w:rsidR="009D31D1" w:rsidRPr="009D31D1" w:rsidRDefault="009D31D1" w:rsidP="009D31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9D31D1" w:rsidRPr="009D31D1" w:rsidTr="00F05171">
        <w:tc>
          <w:tcPr>
            <w:tcW w:w="4503" w:type="dxa"/>
            <w:shd w:val="clear" w:color="auto" w:fill="auto"/>
          </w:tcPr>
          <w:p w:rsidR="009D31D1" w:rsidRPr="009D31D1" w:rsidRDefault="009D31D1" w:rsidP="009D31D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D31D1">
              <w:rPr>
                <w:rFonts w:ascii="Times New Roman" w:eastAsia="Calibri" w:hAnsi="Times New Roman" w:cs="Times New Roman"/>
              </w:rPr>
              <w:t>Выплаты по расходам, всего: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9D31D1" w:rsidRPr="009D31D1" w:rsidRDefault="009D31D1" w:rsidP="009D31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D31D1">
              <w:rPr>
                <w:rFonts w:ascii="Times New Roman" w:eastAsia="Calibri" w:hAnsi="Times New Roman" w:cs="Times New Roman"/>
              </w:rPr>
              <w:t>300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9D31D1" w:rsidRPr="009D31D1" w:rsidRDefault="009D31D1" w:rsidP="009D31D1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3764" w:type="dxa"/>
            <w:shd w:val="clear" w:color="auto" w:fill="auto"/>
          </w:tcPr>
          <w:p w:rsidR="009D31D1" w:rsidRPr="009D31D1" w:rsidRDefault="009D31D1" w:rsidP="009D31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692" w:type="dxa"/>
            <w:shd w:val="clear" w:color="auto" w:fill="auto"/>
          </w:tcPr>
          <w:p w:rsidR="009D31D1" w:rsidRPr="009D31D1" w:rsidRDefault="009D31D1" w:rsidP="009D31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9D31D1" w:rsidRPr="009D31D1" w:rsidTr="00F05171">
        <w:tc>
          <w:tcPr>
            <w:tcW w:w="4503" w:type="dxa"/>
            <w:shd w:val="clear" w:color="auto" w:fill="auto"/>
          </w:tcPr>
          <w:p w:rsidR="009D31D1" w:rsidRPr="009D31D1" w:rsidRDefault="009D31D1" w:rsidP="009D31D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D31D1">
              <w:rPr>
                <w:rFonts w:ascii="Times New Roman" w:eastAsia="Calibri" w:hAnsi="Times New Roman" w:cs="Times New Roman"/>
              </w:rPr>
              <w:t xml:space="preserve">         в том числе:</w:t>
            </w:r>
          </w:p>
          <w:p w:rsidR="009D31D1" w:rsidRPr="009D31D1" w:rsidRDefault="009D31D1" w:rsidP="009D31D1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9D31D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        Выплаты персоналу, всего: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9D31D1" w:rsidRPr="009D31D1" w:rsidRDefault="009D31D1" w:rsidP="009D31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D31D1">
              <w:rPr>
                <w:rFonts w:ascii="Times New Roman" w:eastAsia="Calibri" w:hAnsi="Times New Roman" w:cs="Times New Roman"/>
              </w:rPr>
              <w:t>310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9D31D1" w:rsidRPr="009D31D1" w:rsidRDefault="009D31D1" w:rsidP="009D31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D31D1">
              <w:rPr>
                <w:rFonts w:ascii="Times New Roman" w:eastAsia="Calibri" w:hAnsi="Times New Roman" w:cs="Times New Roman"/>
              </w:rPr>
              <w:t>0100</w:t>
            </w:r>
          </w:p>
        </w:tc>
        <w:tc>
          <w:tcPr>
            <w:tcW w:w="3764" w:type="dxa"/>
            <w:shd w:val="clear" w:color="auto" w:fill="auto"/>
          </w:tcPr>
          <w:p w:rsidR="009D31D1" w:rsidRPr="009D31D1" w:rsidRDefault="009D31D1" w:rsidP="009D31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692" w:type="dxa"/>
            <w:shd w:val="clear" w:color="auto" w:fill="auto"/>
          </w:tcPr>
          <w:p w:rsidR="009D31D1" w:rsidRPr="009D31D1" w:rsidRDefault="009D31D1" w:rsidP="009D31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9D31D1" w:rsidRPr="009D31D1" w:rsidTr="00F05171">
        <w:tc>
          <w:tcPr>
            <w:tcW w:w="4503" w:type="dxa"/>
            <w:shd w:val="clear" w:color="auto" w:fill="auto"/>
          </w:tcPr>
          <w:p w:rsidR="009D31D1" w:rsidRPr="009D31D1" w:rsidRDefault="009D31D1" w:rsidP="009D31D1">
            <w:pPr>
              <w:spacing w:after="0" w:line="240" w:lineRule="auto"/>
              <w:ind w:left="1276" w:hanging="283"/>
              <w:rPr>
                <w:rFonts w:ascii="Times New Roman" w:eastAsia="Calibri" w:hAnsi="Times New Roman" w:cs="Times New Roman"/>
              </w:rPr>
            </w:pPr>
            <w:r w:rsidRPr="009D31D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</w:t>
            </w:r>
            <w:r w:rsidRPr="009D31D1">
              <w:rPr>
                <w:rFonts w:ascii="Times New Roman" w:eastAsia="Calibri" w:hAnsi="Times New Roman" w:cs="Times New Roman"/>
                <w:szCs w:val="24"/>
              </w:rPr>
              <w:t>из них: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9D31D1" w:rsidRPr="009D31D1" w:rsidRDefault="009D31D1" w:rsidP="009D31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93" w:type="dxa"/>
            <w:shd w:val="clear" w:color="auto" w:fill="auto"/>
            <w:vAlign w:val="bottom"/>
          </w:tcPr>
          <w:p w:rsidR="009D31D1" w:rsidRPr="009D31D1" w:rsidRDefault="009D31D1" w:rsidP="009D31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764" w:type="dxa"/>
            <w:shd w:val="clear" w:color="auto" w:fill="auto"/>
          </w:tcPr>
          <w:p w:rsidR="009D31D1" w:rsidRPr="009D31D1" w:rsidRDefault="009D31D1" w:rsidP="009D31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692" w:type="dxa"/>
            <w:shd w:val="clear" w:color="auto" w:fill="auto"/>
          </w:tcPr>
          <w:p w:rsidR="009D31D1" w:rsidRPr="009D31D1" w:rsidRDefault="009D31D1" w:rsidP="009D31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9D31D1" w:rsidRPr="009D31D1" w:rsidTr="00F05171">
        <w:tc>
          <w:tcPr>
            <w:tcW w:w="4503" w:type="dxa"/>
            <w:shd w:val="clear" w:color="auto" w:fill="auto"/>
          </w:tcPr>
          <w:p w:rsidR="009D31D1" w:rsidRPr="009D31D1" w:rsidRDefault="009D31D1" w:rsidP="009D31D1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9D31D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        Закупка работ и услуг, всего: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9D31D1" w:rsidRPr="009D31D1" w:rsidRDefault="009D31D1" w:rsidP="009D31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D31D1">
              <w:rPr>
                <w:rFonts w:ascii="Times New Roman" w:eastAsia="Calibri" w:hAnsi="Times New Roman" w:cs="Times New Roman"/>
              </w:rPr>
              <w:t>320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9D31D1" w:rsidRPr="009D31D1" w:rsidRDefault="009D31D1" w:rsidP="009D31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D31D1">
              <w:rPr>
                <w:rFonts w:ascii="Times New Roman" w:eastAsia="Calibri" w:hAnsi="Times New Roman" w:cs="Times New Roman"/>
              </w:rPr>
              <w:t>0200</w:t>
            </w:r>
          </w:p>
        </w:tc>
        <w:tc>
          <w:tcPr>
            <w:tcW w:w="3764" w:type="dxa"/>
            <w:shd w:val="clear" w:color="auto" w:fill="auto"/>
          </w:tcPr>
          <w:p w:rsidR="009D31D1" w:rsidRPr="009D31D1" w:rsidRDefault="009D31D1" w:rsidP="009D31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692" w:type="dxa"/>
            <w:shd w:val="clear" w:color="auto" w:fill="auto"/>
          </w:tcPr>
          <w:p w:rsidR="009D31D1" w:rsidRPr="009D31D1" w:rsidRDefault="009D31D1" w:rsidP="009D31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9D31D1" w:rsidRPr="009D31D1" w:rsidTr="00F05171">
        <w:tc>
          <w:tcPr>
            <w:tcW w:w="4503" w:type="dxa"/>
            <w:shd w:val="clear" w:color="auto" w:fill="auto"/>
          </w:tcPr>
          <w:p w:rsidR="009D31D1" w:rsidRPr="009D31D1" w:rsidRDefault="009D31D1" w:rsidP="009D31D1">
            <w:pPr>
              <w:widowControl w:val="0"/>
              <w:autoSpaceDE w:val="0"/>
              <w:autoSpaceDN w:val="0"/>
              <w:spacing w:after="0" w:line="240" w:lineRule="auto"/>
              <w:ind w:firstLine="993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9D31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</w:t>
            </w:r>
            <w:r w:rsidRPr="009D31D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из них: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9D31D1" w:rsidRPr="009D31D1" w:rsidRDefault="009D31D1" w:rsidP="009D31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93" w:type="dxa"/>
            <w:shd w:val="clear" w:color="auto" w:fill="auto"/>
            <w:vAlign w:val="bottom"/>
          </w:tcPr>
          <w:p w:rsidR="009D31D1" w:rsidRPr="009D31D1" w:rsidRDefault="009D31D1" w:rsidP="009D31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764" w:type="dxa"/>
            <w:shd w:val="clear" w:color="auto" w:fill="auto"/>
          </w:tcPr>
          <w:p w:rsidR="009D31D1" w:rsidRPr="009D31D1" w:rsidRDefault="009D31D1" w:rsidP="009D31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692" w:type="dxa"/>
            <w:shd w:val="clear" w:color="auto" w:fill="auto"/>
          </w:tcPr>
          <w:p w:rsidR="009D31D1" w:rsidRPr="009D31D1" w:rsidRDefault="009D31D1" w:rsidP="009D31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9D31D1" w:rsidRPr="009D31D1" w:rsidTr="00F05171">
        <w:tc>
          <w:tcPr>
            <w:tcW w:w="4503" w:type="dxa"/>
            <w:shd w:val="clear" w:color="auto" w:fill="auto"/>
          </w:tcPr>
          <w:p w:rsidR="009D31D1" w:rsidRPr="009D31D1" w:rsidRDefault="009D31D1" w:rsidP="009D31D1">
            <w:pPr>
              <w:widowControl w:val="0"/>
              <w:autoSpaceDE w:val="0"/>
              <w:autoSpaceDN w:val="0"/>
              <w:spacing w:after="0" w:line="240" w:lineRule="auto"/>
              <w:ind w:left="426" w:hanging="426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9D31D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        Закупка непроизведенных активов, нематериальных активов, материальных запасов и основных средств, всего: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9D31D1" w:rsidRPr="009D31D1" w:rsidRDefault="009D31D1" w:rsidP="009D31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D31D1">
              <w:rPr>
                <w:rFonts w:ascii="Times New Roman" w:eastAsia="Calibri" w:hAnsi="Times New Roman" w:cs="Times New Roman"/>
              </w:rPr>
              <w:t>330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9D31D1" w:rsidRPr="009D31D1" w:rsidRDefault="009D31D1" w:rsidP="009D31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D31D1">
              <w:rPr>
                <w:rFonts w:ascii="Times New Roman" w:eastAsia="Calibri" w:hAnsi="Times New Roman" w:cs="Times New Roman"/>
              </w:rPr>
              <w:t>0300</w:t>
            </w:r>
          </w:p>
        </w:tc>
        <w:tc>
          <w:tcPr>
            <w:tcW w:w="3764" w:type="dxa"/>
            <w:shd w:val="clear" w:color="auto" w:fill="auto"/>
          </w:tcPr>
          <w:p w:rsidR="009D31D1" w:rsidRPr="009D31D1" w:rsidRDefault="009D31D1" w:rsidP="009D31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692" w:type="dxa"/>
            <w:shd w:val="clear" w:color="auto" w:fill="auto"/>
          </w:tcPr>
          <w:p w:rsidR="009D31D1" w:rsidRPr="009D31D1" w:rsidRDefault="009D31D1" w:rsidP="009D31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9D31D1" w:rsidRPr="009D31D1" w:rsidTr="00F05171">
        <w:tc>
          <w:tcPr>
            <w:tcW w:w="4503" w:type="dxa"/>
            <w:shd w:val="clear" w:color="auto" w:fill="auto"/>
          </w:tcPr>
          <w:p w:rsidR="009D31D1" w:rsidRPr="009D31D1" w:rsidRDefault="009D31D1" w:rsidP="009D31D1">
            <w:pPr>
              <w:widowControl w:val="0"/>
              <w:autoSpaceDE w:val="0"/>
              <w:autoSpaceDN w:val="0"/>
              <w:spacing w:after="0" w:line="240" w:lineRule="auto"/>
              <w:ind w:left="426" w:firstLine="567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9D31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</w:t>
            </w:r>
            <w:r w:rsidRPr="009D31D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из них: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9D31D1" w:rsidRPr="009D31D1" w:rsidRDefault="009D31D1" w:rsidP="009D31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93" w:type="dxa"/>
            <w:shd w:val="clear" w:color="auto" w:fill="auto"/>
            <w:vAlign w:val="bottom"/>
          </w:tcPr>
          <w:p w:rsidR="009D31D1" w:rsidRPr="009D31D1" w:rsidRDefault="009D31D1" w:rsidP="009D31D1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3764" w:type="dxa"/>
            <w:shd w:val="clear" w:color="auto" w:fill="auto"/>
          </w:tcPr>
          <w:p w:rsidR="009D31D1" w:rsidRPr="009D31D1" w:rsidRDefault="009D31D1" w:rsidP="009D31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692" w:type="dxa"/>
            <w:shd w:val="clear" w:color="auto" w:fill="auto"/>
          </w:tcPr>
          <w:p w:rsidR="009D31D1" w:rsidRPr="009D31D1" w:rsidRDefault="009D31D1" w:rsidP="009D31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9D31D1" w:rsidRPr="009D31D1" w:rsidTr="00F05171">
        <w:tc>
          <w:tcPr>
            <w:tcW w:w="4503" w:type="dxa"/>
            <w:shd w:val="clear" w:color="auto" w:fill="auto"/>
          </w:tcPr>
          <w:p w:rsidR="009D31D1" w:rsidRPr="009D31D1" w:rsidRDefault="009D31D1" w:rsidP="009D31D1">
            <w:pPr>
              <w:widowControl w:val="0"/>
              <w:autoSpaceDE w:val="0"/>
              <w:autoSpaceDN w:val="0"/>
              <w:spacing w:after="0" w:line="240" w:lineRule="auto"/>
              <w:ind w:left="426"/>
              <w:jc w:val="both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9D31D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Перечисление сре</w:t>
            </w:r>
            <w:proofErr w:type="gramStart"/>
            <w:r w:rsidRPr="009D31D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дств в к</w:t>
            </w:r>
            <w:proofErr w:type="gramEnd"/>
            <w:r w:rsidRPr="009D31D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ачестве взноса в уставный (складочный) капитал, вкладов в имущество другой организации (если положениями нормативных правовых актов, регулирующих порядок предоставления целевых средств, предусмотрена возможность их перечисления указанной организации), всего: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9D31D1" w:rsidRPr="009D31D1" w:rsidRDefault="009D31D1" w:rsidP="009D31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D31D1">
              <w:rPr>
                <w:rFonts w:ascii="Times New Roman" w:eastAsia="Calibri" w:hAnsi="Times New Roman" w:cs="Times New Roman"/>
              </w:rPr>
              <w:t>340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9D31D1" w:rsidRPr="009D31D1" w:rsidRDefault="009D31D1" w:rsidP="009D31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D31D1">
              <w:rPr>
                <w:rFonts w:ascii="Times New Roman" w:eastAsia="Calibri" w:hAnsi="Times New Roman" w:cs="Times New Roman"/>
              </w:rPr>
              <w:t>0420</w:t>
            </w:r>
          </w:p>
        </w:tc>
        <w:tc>
          <w:tcPr>
            <w:tcW w:w="3764" w:type="dxa"/>
            <w:shd w:val="clear" w:color="auto" w:fill="auto"/>
          </w:tcPr>
          <w:p w:rsidR="009D31D1" w:rsidRPr="009D31D1" w:rsidRDefault="009D31D1" w:rsidP="009D31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692" w:type="dxa"/>
            <w:shd w:val="clear" w:color="auto" w:fill="auto"/>
          </w:tcPr>
          <w:p w:rsidR="009D31D1" w:rsidRPr="009D31D1" w:rsidRDefault="009D31D1" w:rsidP="009D31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9D31D1" w:rsidRPr="009D31D1" w:rsidTr="00F05171">
        <w:tc>
          <w:tcPr>
            <w:tcW w:w="4503" w:type="dxa"/>
            <w:shd w:val="clear" w:color="auto" w:fill="auto"/>
          </w:tcPr>
          <w:p w:rsidR="009D31D1" w:rsidRPr="009D31D1" w:rsidRDefault="009D31D1" w:rsidP="009D31D1">
            <w:pPr>
              <w:widowControl w:val="0"/>
              <w:autoSpaceDE w:val="0"/>
              <w:autoSpaceDN w:val="0"/>
              <w:spacing w:after="0" w:line="240" w:lineRule="auto"/>
              <w:ind w:left="426" w:firstLine="992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9D31D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из них: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9D31D1" w:rsidRPr="009D31D1" w:rsidRDefault="009D31D1" w:rsidP="009D31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93" w:type="dxa"/>
            <w:shd w:val="clear" w:color="auto" w:fill="auto"/>
            <w:vAlign w:val="bottom"/>
          </w:tcPr>
          <w:p w:rsidR="009D31D1" w:rsidRPr="009D31D1" w:rsidRDefault="009D31D1" w:rsidP="009D31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764" w:type="dxa"/>
            <w:shd w:val="clear" w:color="auto" w:fill="auto"/>
          </w:tcPr>
          <w:p w:rsidR="009D31D1" w:rsidRPr="009D31D1" w:rsidRDefault="009D31D1" w:rsidP="009D31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692" w:type="dxa"/>
            <w:shd w:val="clear" w:color="auto" w:fill="auto"/>
          </w:tcPr>
          <w:p w:rsidR="009D31D1" w:rsidRPr="009D31D1" w:rsidRDefault="009D31D1" w:rsidP="009D31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9D31D1" w:rsidRPr="009D31D1" w:rsidTr="00F05171">
        <w:trPr>
          <w:trHeight w:val="158"/>
        </w:trPr>
        <w:tc>
          <w:tcPr>
            <w:tcW w:w="4503" w:type="dxa"/>
            <w:shd w:val="clear" w:color="auto" w:fill="auto"/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Cs w:val="24"/>
              </w:rPr>
            </w:pPr>
            <w:r w:rsidRPr="009D31D1">
              <w:rPr>
                <w:rFonts w:ascii="Times New Roman" w:eastAsia="Calibri" w:hAnsi="Times New Roman" w:cs="Times New Roman"/>
              </w:rPr>
              <w:t>Выбытие со счетов: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9D31D1" w:rsidRPr="009D31D1" w:rsidRDefault="009D31D1" w:rsidP="009D31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D31D1">
              <w:rPr>
                <w:rFonts w:ascii="Times New Roman" w:eastAsia="Calibri" w:hAnsi="Times New Roman" w:cs="Times New Roman"/>
              </w:rPr>
              <w:t>350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9D31D1" w:rsidRPr="009D31D1" w:rsidRDefault="009D31D1" w:rsidP="009D31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D31D1">
              <w:rPr>
                <w:rFonts w:ascii="Times New Roman" w:eastAsia="Calibri" w:hAnsi="Times New Roman" w:cs="Times New Roman"/>
              </w:rPr>
              <w:t>0610</w:t>
            </w:r>
          </w:p>
        </w:tc>
        <w:tc>
          <w:tcPr>
            <w:tcW w:w="3764" w:type="dxa"/>
            <w:shd w:val="clear" w:color="auto" w:fill="auto"/>
          </w:tcPr>
          <w:p w:rsidR="009D31D1" w:rsidRPr="009D31D1" w:rsidRDefault="009D31D1" w:rsidP="009D31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692" w:type="dxa"/>
            <w:shd w:val="clear" w:color="auto" w:fill="auto"/>
          </w:tcPr>
          <w:p w:rsidR="009D31D1" w:rsidRPr="009D31D1" w:rsidRDefault="009D31D1" w:rsidP="009D31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9D31D1" w:rsidRPr="009D31D1" w:rsidTr="00F05171">
        <w:tc>
          <w:tcPr>
            <w:tcW w:w="4503" w:type="dxa"/>
            <w:shd w:val="clear" w:color="auto" w:fill="auto"/>
          </w:tcPr>
          <w:p w:rsidR="009D31D1" w:rsidRPr="009D31D1" w:rsidRDefault="009D31D1" w:rsidP="009D31D1">
            <w:pPr>
              <w:widowControl w:val="0"/>
              <w:autoSpaceDE w:val="0"/>
              <w:autoSpaceDN w:val="0"/>
              <w:spacing w:after="0" w:line="240" w:lineRule="auto"/>
              <w:ind w:left="426" w:firstLine="992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9D31D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из них: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9D31D1" w:rsidRPr="009D31D1" w:rsidRDefault="009D31D1" w:rsidP="009D31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93" w:type="dxa"/>
            <w:shd w:val="clear" w:color="auto" w:fill="auto"/>
            <w:vAlign w:val="bottom"/>
          </w:tcPr>
          <w:p w:rsidR="009D31D1" w:rsidRPr="009D31D1" w:rsidRDefault="009D31D1" w:rsidP="009D31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764" w:type="dxa"/>
            <w:shd w:val="clear" w:color="auto" w:fill="auto"/>
          </w:tcPr>
          <w:p w:rsidR="009D31D1" w:rsidRPr="009D31D1" w:rsidRDefault="009D31D1" w:rsidP="009D31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692" w:type="dxa"/>
            <w:shd w:val="clear" w:color="auto" w:fill="auto"/>
          </w:tcPr>
          <w:p w:rsidR="009D31D1" w:rsidRPr="009D31D1" w:rsidRDefault="009D31D1" w:rsidP="009D31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9D31D1" w:rsidRPr="009D31D1" w:rsidTr="00F05171">
        <w:tc>
          <w:tcPr>
            <w:tcW w:w="4503" w:type="dxa"/>
            <w:shd w:val="clear" w:color="auto" w:fill="auto"/>
          </w:tcPr>
          <w:p w:rsidR="009D31D1" w:rsidRPr="009D31D1" w:rsidRDefault="009D31D1" w:rsidP="009D31D1">
            <w:pPr>
              <w:widowControl w:val="0"/>
              <w:autoSpaceDE w:val="0"/>
              <w:autoSpaceDN w:val="0"/>
              <w:spacing w:after="0" w:line="240" w:lineRule="auto"/>
              <w:ind w:left="426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9D31D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Перечисление сре</w:t>
            </w:r>
            <w:proofErr w:type="gramStart"/>
            <w:r w:rsidRPr="009D31D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дств в ц</w:t>
            </w:r>
            <w:proofErr w:type="gramEnd"/>
            <w:r w:rsidRPr="009D31D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елях их размещения на депозиты, в иные финансовые инструменты (если законодательством предусмотрена возможность такого размещения </w:t>
            </w:r>
            <w:r w:rsidRPr="009D31D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целевых средств), всего: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9D31D1" w:rsidRPr="009D31D1" w:rsidRDefault="009D31D1" w:rsidP="009D31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D31D1">
              <w:rPr>
                <w:rFonts w:ascii="Times New Roman" w:eastAsia="Calibri" w:hAnsi="Times New Roman" w:cs="Times New Roman"/>
              </w:rPr>
              <w:lastRenderedPageBreak/>
              <w:t>360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9D31D1" w:rsidRPr="009D31D1" w:rsidRDefault="009D31D1" w:rsidP="009D31D1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9D31D1">
              <w:rPr>
                <w:rFonts w:ascii="Times New Roman" w:eastAsia="Calibri" w:hAnsi="Times New Roman" w:cs="Times New Roman"/>
              </w:rPr>
              <w:t>0620</w:t>
            </w:r>
          </w:p>
        </w:tc>
        <w:tc>
          <w:tcPr>
            <w:tcW w:w="3764" w:type="dxa"/>
            <w:shd w:val="clear" w:color="auto" w:fill="auto"/>
          </w:tcPr>
          <w:p w:rsidR="009D31D1" w:rsidRPr="009D31D1" w:rsidRDefault="009D31D1" w:rsidP="009D31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692" w:type="dxa"/>
            <w:shd w:val="clear" w:color="auto" w:fill="auto"/>
          </w:tcPr>
          <w:p w:rsidR="009D31D1" w:rsidRPr="009D31D1" w:rsidRDefault="009D31D1" w:rsidP="009D31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9D31D1" w:rsidRPr="009D31D1" w:rsidTr="00F05171">
        <w:tc>
          <w:tcPr>
            <w:tcW w:w="4503" w:type="dxa"/>
            <w:shd w:val="clear" w:color="auto" w:fill="auto"/>
          </w:tcPr>
          <w:p w:rsidR="009D31D1" w:rsidRPr="009D31D1" w:rsidRDefault="009D31D1" w:rsidP="009D31D1">
            <w:pPr>
              <w:widowControl w:val="0"/>
              <w:autoSpaceDE w:val="0"/>
              <w:autoSpaceDN w:val="0"/>
              <w:spacing w:after="0" w:line="240" w:lineRule="auto"/>
              <w:ind w:left="426" w:firstLine="850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9D31D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 xml:space="preserve"> из них: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9D31D1" w:rsidRPr="009D31D1" w:rsidRDefault="009D31D1" w:rsidP="009D31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93" w:type="dxa"/>
            <w:shd w:val="clear" w:color="auto" w:fill="auto"/>
            <w:vAlign w:val="bottom"/>
          </w:tcPr>
          <w:p w:rsidR="009D31D1" w:rsidRPr="009D31D1" w:rsidRDefault="009D31D1" w:rsidP="009D31D1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3764" w:type="dxa"/>
            <w:shd w:val="clear" w:color="auto" w:fill="auto"/>
          </w:tcPr>
          <w:p w:rsidR="009D31D1" w:rsidRPr="009D31D1" w:rsidRDefault="009D31D1" w:rsidP="009D31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692" w:type="dxa"/>
            <w:shd w:val="clear" w:color="auto" w:fill="auto"/>
          </w:tcPr>
          <w:p w:rsidR="009D31D1" w:rsidRPr="009D31D1" w:rsidRDefault="009D31D1" w:rsidP="009D31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9D31D1" w:rsidRPr="009D31D1" w:rsidTr="00F05171">
        <w:tc>
          <w:tcPr>
            <w:tcW w:w="4503" w:type="dxa"/>
            <w:shd w:val="clear" w:color="auto" w:fill="auto"/>
          </w:tcPr>
          <w:p w:rsidR="009D31D1" w:rsidRPr="009D31D1" w:rsidRDefault="009D31D1" w:rsidP="009D31D1">
            <w:pPr>
              <w:widowControl w:val="0"/>
              <w:autoSpaceDE w:val="0"/>
              <w:autoSpaceDN w:val="0"/>
              <w:spacing w:after="0" w:line="240" w:lineRule="auto"/>
              <w:ind w:left="426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9D31D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Уплата налогов, сборов и иных платежей в бюджеты бюджетной системы Российской Федерации, всего: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9D31D1" w:rsidRPr="009D31D1" w:rsidRDefault="009D31D1" w:rsidP="009D31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D31D1">
              <w:rPr>
                <w:rFonts w:ascii="Times New Roman" w:eastAsia="Calibri" w:hAnsi="Times New Roman" w:cs="Times New Roman"/>
              </w:rPr>
              <w:t>370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9D31D1" w:rsidRPr="009D31D1" w:rsidRDefault="009D31D1" w:rsidP="009D31D1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9D31D1">
              <w:rPr>
                <w:rFonts w:ascii="Times New Roman" w:eastAsia="Calibri" w:hAnsi="Times New Roman" w:cs="Times New Roman"/>
              </w:rPr>
              <w:t>0810</w:t>
            </w:r>
          </w:p>
        </w:tc>
        <w:tc>
          <w:tcPr>
            <w:tcW w:w="3764" w:type="dxa"/>
            <w:shd w:val="clear" w:color="auto" w:fill="auto"/>
          </w:tcPr>
          <w:p w:rsidR="009D31D1" w:rsidRPr="009D31D1" w:rsidRDefault="009D31D1" w:rsidP="009D31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692" w:type="dxa"/>
            <w:shd w:val="clear" w:color="auto" w:fill="auto"/>
          </w:tcPr>
          <w:p w:rsidR="009D31D1" w:rsidRPr="009D31D1" w:rsidRDefault="009D31D1" w:rsidP="009D31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9D31D1" w:rsidRPr="009D31D1" w:rsidTr="00F05171">
        <w:tc>
          <w:tcPr>
            <w:tcW w:w="4503" w:type="dxa"/>
            <w:shd w:val="clear" w:color="auto" w:fill="auto"/>
          </w:tcPr>
          <w:p w:rsidR="009D31D1" w:rsidRPr="009D31D1" w:rsidRDefault="009D31D1" w:rsidP="009D31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D31D1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9D31D1" w:rsidRPr="009D31D1" w:rsidRDefault="009D31D1" w:rsidP="009D31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D31D1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2693" w:type="dxa"/>
            <w:shd w:val="clear" w:color="auto" w:fill="auto"/>
          </w:tcPr>
          <w:p w:rsidR="009D31D1" w:rsidRPr="009D31D1" w:rsidRDefault="009D31D1" w:rsidP="009D3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D31D1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3764" w:type="dxa"/>
            <w:shd w:val="clear" w:color="auto" w:fill="auto"/>
          </w:tcPr>
          <w:p w:rsidR="009D31D1" w:rsidRPr="009D31D1" w:rsidRDefault="009D31D1" w:rsidP="009D3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D31D1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2692" w:type="dxa"/>
            <w:shd w:val="clear" w:color="auto" w:fill="auto"/>
          </w:tcPr>
          <w:p w:rsidR="009D31D1" w:rsidRPr="009D31D1" w:rsidRDefault="009D31D1" w:rsidP="009D3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D31D1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</w:tr>
      <w:tr w:rsidR="009D31D1" w:rsidRPr="009D31D1" w:rsidTr="00F05171">
        <w:tc>
          <w:tcPr>
            <w:tcW w:w="4503" w:type="dxa"/>
            <w:shd w:val="clear" w:color="auto" w:fill="auto"/>
          </w:tcPr>
          <w:p w:rsidR="009D31D1" w:rsidRPr="009D31D1" w:rsidRDefault="009D31D1" w:rsidP="009D31D1">
            <w:pPr>
              <w:widowControl w:val="0"/>
              <w:autoSpaceDE w:val="0"/>
              <w:autoSpaceDN w:val="0"/>
              <w:spacing w:after="0" w:line="240" w:lineRule="auto"/>
              <w:ind w:left="426" w:firstLine="850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9D31D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из них: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9D31D1" w:rsidRPr="009D31D1" w:rsidRDefault="009D31D1" w:rsidP="009D31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93" w:type="dxa"/>
            <w:shd w:val="clear" w:color="auto" w:fill="auto"/>
            <w:vAlign w:val="bottom"/>
          </w:tcPr>
          <w:p w:rsidR="009D31D1" w:rsidRPr="009D31D1" w:rsidRDefault="009D31D1" w:rsidP="009D31D1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3764" w:type="dxa"/>
            <w:shd w:val="clear" w:color="auto" w:fill="auto"/>
          </w:tcPr>
          <w:p w:rsidR="009D31D1" w:rsidRPr="009D31D1" w:rsidRDefault="009D31D1" w:rsidP="009D31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692" w:type="dxa"/>
            <w:shd w:val="clear" w:color="auto" w:fill="auto"/>
          </w:tcPr>
          <w:p w:rsidR="009D31D1" w:rsidRPr="009D31D1" w:rsidRDefault="009D31D1" w:rsidP="009D31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9D31D1" w:rsidRPr="009D31D1" w:rsidTr="00F05171">
        <w:tc>
          <w:tcPr>
            <w:tcW w:w="4503" w:type="dxa"/>
            <w:shd w:val="clear" w:color="auto" w:fill="auto"/>
          </w:tcPr>
          <w:p w:rsidR="009D31D1" w:rsidRPr="009D31D1" w:rsidRDefault="009D31D1" w:rsidP="009D31D1">
            <w:pPr>
              <w:widowControl w:val="0"/>
              <w:autoSpaceDE w:val="0"/>
              <w:autoSpaceDN w:val="0"/>
              <w:spacing w:after="0" w:line="240" w:lineRule="auto"/>
              <w:ind w:left="426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9D31D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Иные выплаты, всего: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9D31D1" w:rsidRPr="009D31D1" w:rsidRDefault="009D31D1" w:rsidP="009D31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D31D1">
              <w:rPr>
                <w:rFonts w:ascii="Times New Roman" w:eastAsia="Calibri" w:hAnsi="Times New Roman" w:cs="Times New Roman"/>
              </w:rPr>
              <w:t>380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9D31D1" w:rsidRPr="009D31D1" w:rsidRDefault="009D31D1" w:rsidP="009D31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D31D1">
              <w:rPr>
                <w:rFonts w:ascii="Times New Roman" w:eastAsia="Calibri" w:hAnsi="Times New Roman" w:cs="Times New Roman"/>
                <w:szCs w:val="24"/>
              </w:rPr>
              <w:t>0820</w:t>
            </w:r>
          </w:p>
        </w:tc>
        <w:tc>
          <w:tcPr>
            <w:tcW w:w="3764" w:type="dxa"/>
            <w:shd w:val="clear" w:color="auto" w:fill="auto"/>
          </w:tcPr>
          <w:p w:rsidR="009D31D1" w:rsidRPr="009D31D1" w:rsidRDefault="009D31D1" w:rsidP="009D31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692" w:type="dxa"/>
            <w:shd w:val="clear" w:color="auto" w:fill="auto"/>
          </w:tcPr>
          <w:p w:rsidR="009D31D1" w:rsidRPr="009D31D1" w:rsidRDefault="009D31D1" w:rsidP="009D31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9D31D1" w:rsidRPr="009D31D1" w:rsidTr="00F05171">
        <w:tc>
          <w:tcPr>
            <w:tcW w:w="4503" w:type="dxa"/>
            <w:shd w:val="clear" w:color="auto" w:fill="auto"/>
          </w:tcPr>
          <w:p w:rsidR="009D31D1" w:rsidRPr="009D31D1" w:rsidRDefault="009D31D1" w:rsidP="009D31D1">
            <w:pPr>
              <w:widowControl w:val="0"/>
              <w:autoSpaceDE w:val="0"/>
              <w:autoSpaceDN w:val="0"/>
              <w:spacing w:after="0" w:line="240" w:lineRule="auto"/>
              <w:ind w:left="426" w:firstLine="850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9D31D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из них: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9D31D1" w:rsidRPr="009D31D1" w:rsidRDefault="009D31D1" w:rsidP="009D31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93" w:type="dxa"/>
            <w:shd w:val="clear" w:color="auto" w:fill="auto"/>
            <w:vAlign w:val="bottom"/>
          </w:tcPr>
          <w:p w:rsidR="009D31D1" w:rsidRPr="009D31D1" w:rsidRDefault="009D31D1" w:rsidP="009D31D1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3764" w:type="dxa"/>
            <w:shd w:val="clear" w:color="auto" w:fill="auto"/>
          </w:tcPr>
          <w:p w:rsidR="009D31D1" w:rsidRPr="009D31D1" w:rsidRDefault="009D31D1" w:rsidP="009D31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692" w:type="dxa"/>
            <w:shd w:val="clear" w:color="auto" w:fill="auto"/>
          </w:tcPr>
          <w:p w:rsidR="009D31D1" w:rsidRPr="009D31D1" w:rsidRDefault="009D31D1" w:rsidP="009D31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9D31D1" w:rsidRPr="009D31D1" w:rsidTr="00F05171">
        <w:tc>
          <w:tcPr>
            <w:tcW w:w="4503" w:type="dxa"/>
            <w:shd w:val="clear" w:color="auto" w:fill="auto"/>
          </w:tcPr>
          <w:p w:rsidR="009D31D1" w:rsidRPr="009D31D1" w:rsidRDefault="009D31D1" w:rsidP="009D31D1">
            <w:pPr>
              <w:widowControl w:val="0"/>
              <w:autoSpaceDE w:val="0"/>
              <w:autoSpaceDN w:val="0"/>
              <w:spacing w:after="0" w:line="240" w:lineRule="auto"/>
              <w:ind w:left="426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9D31D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Выплаты по окончательным расчетам, всего: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9D31D1" w:rsidRPr="009D31D1" w:rsidRDefault="009D31D1" w:rsidP="009D31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D31D1">
              <w:rPr>
                <w:rFonts w:ascii="Times New Roman" w:eastAsia="Calibri" w:hAnsi="Times New Roman" w:cs="Times New Roman"/>
              </w:rPr>
              <w:t>390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9D31D1" w:rsidRPr="009D31D1" w:rsidRDefault="009D31D1" w:rsidP="009D31D1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3764" w:type="dxa"/>
            <w:shd w:val="clear" w:color="auto" w:fill="auto"/>
          </w:tcPr>
          <w:p w:rsidR="009D31D1" w:rsidRPr="009D31D1" w:rsidRDefault="009D31D1" w:rsidP="009D31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692" w:type="dxa"/>
            <w:shd w:val="clear" w:color="auto" w:fill="auto"/>
          </w:tcPr>
          <w:p w:rsidR="009D31D1" w:rsidRPr="009D31D1" w:rsidRDefault="009D31D1" w:rsidP="009D31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9D31D1" w:rsidRPr="009D31D1" w:rsidTr="00F05171">
        <w:tc>
          <w:tcPr>
            <w:tcW w:w="4503" w:type="dxa"/>
            <w:shd w:val="clear" w:color="auto" w:fill="auto"/>
          </w:tcPr>
          <w:p w:rsidR="009D31D1" w:rsidRPr="009D31D1" w:rsidRDefault="009D31D1" w:rsidP="009D31D1">
            <w:pPr>
              <w:spacing w:after="0" w:line="240" w:lineRule="auto"/>
              <w:ind w:firstLine="1276"/>
              <w:rPr>
                <w:rFonts w:ascii="Calibri" w:eastAsia="Calibri" w:hAnsi="Calibri" w:cs="Times New Roman"/>
              </w:rPr>
            </w:pPr>
            <w:r w:rsidRPr="009D31D1">
              <w:rPr>
                <w:rFonts w:ascii="Times New Roman" w:eastAsia="Calibri" w:hAnsi="Times New Roman" w:cs="Times New Roman"/>
                <w:szCs w:val="24"/>
              </w:rPr>
              <w:t>из них: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9D31D1" w:rsidRPr="009D31D1" w:rsidRDefault="009D31D1" w:rsidP="009D31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93" w:type="dxa"/>
            <w:shd w:val="clear" w:color="auto" w:fill="auto"/>
            <w:vAlign w:val="bottom"/>
          </w:tcPr>
          <w:p w:rsidR="009D31D1" w:rsidRPr="009D31D1" w:rsidRDefault="009D31D1" w:rsidP="009D31D1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3764" w:type="dxa"/>
            <w:shd w:val="clear" w:color="auto" w:fill="auto"/>
          </w:tcPr>
          <w:p w:rsidR="009D31D1" w:rsidRPr="009D31D1" w:rsidRDefault="009D31D1" w:rsidP="009D31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692" w:type="dxa"/>
            <w:shd w:val="clear" w:color="auto" w:fill="auto"/>
          </w:tcPr>
          <w:p w:rsidR="009D31D1" w:rsidRPr="009D31D1" w:rsidRDefault="009D31D1" w:rsidP="009D31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9D31D1" w:rsidRPr="009D31D1" w:rsidTr="00F05171">
        <w:tc>
          <w:tcPr>
            <w:tcW w:w="4503" w:type="dxa"/>
            <w:shd w:val="clear" w:color="auto" w:fill="auto"/>
          </w:tcPr>
          <w:p w:rsidR="009D31D1" w:rsidRPr="009D31D1" w:rsidRDefault="009D31D1" w:rsidP="009D31D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D31D1">
              <w:rPr>
                <w:rFonts w:ascii="Times New Roman" w:eastAsia="Calibri" w:hAnsi="Times New Roman" w:cs="Times New Roman"/>
              </w:rPr>
              <w:t>Возвращено в районный бюджет, всего: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9D31D1" w:rsidRPr="009D31D1" w:rsidRDefault="009D31D1" w:rsidP="009D31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D31D1">
              <w:rPr>
                <w:rFonts w:ascii="Times New Roman" w:eastAsia="Calibri" w:hAnsi="Times New Roman" w:cs="Times New Roman"/>
              </w:rPr>
              <w:t>400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9D31D1" w:rsidRPr="009D31D1" w:rsidRDefault="009D31D1" w:rsidP="009D31D1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9D31D1">
              <w:rPr>
                <w:rFonts w:ascii="Times New Roman" w:eastAsia="Calibri" w:hAnsi="Times New Roman" w:cs="Times New Roman"/>
              </w:rPr>
              <w:t>х</w:t>
            </w:r>
          </w:p>
        </w:tc>
        <w:tc>
          <w:tcPr>
            <w:tcW w:w="3764" w:type="dxa"/>
            <w:shd w:val="clear" w:color="auto" w:fill="auto"/>
          </w:tcPr>
          <w:p w:rsidR="009D31D1" w:rsidRPr="009D31D1" w:rsidRDefault="009D31D1" w:rsidP="009D31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692" w:type="dxa"/>
            <w:shd w:val="clear" w:color="auto" w:fill="auto"/>
          </w:tcPr>
          <w:p w:rsidR="009D31D1" w:rsidRPr="009D31D1" w:rsidRDefault="009D31D1" w:rsidP="009D31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9D31D1" w:rsidRPr="009D31D1" w:rsidTr="00F05171">
        <w:tc>
          <w:tcPr>
            <w:tcW w:w="4503" w:type="dxa"/>
            <w:shd w:val="clear" w:color="auto" w:fill="auto"/>
          </w:tcPr>
          <w:p w:rsidR="009D31D1" w:rsidRPr="009D31D1" w:rsidRDefault="009D31D1" w:rsidP="009D31D1">
            <w:pPr>
              <w:spacing w:after="0" w:line="240" w:lineRule="auto"/>
              <w:ind w:left="426"/>
              <w:rPr>
                <w:rFonts w:ascii="Times New Roman" w:eastAsia="Calibri" w:hAnsi="Times New Roman" w:cs="Times New Roman"/>
              </w:rPr>
            </w:pPr>
            <w:r w:rsidRPr="009D31D1">
              <w:rPr>
                <w:rFonts w:ascii="Times New Roman" w:eastAsia="Calibri" w:hAnsi="Times New Roman" w:cs="Times New Roman"/>
              </w:rPr>
              <w:t>в том числе:</w:t>
            </w:r>
          </w:p>
          <w:p w:rsidR="009D31D1" w:rsidRPr="009D31D1" w:rsidRDefault="009D31D1" w:rsidP="009D31D1">
            <w:pPr>
              <w:spacing w:after="0" w:line="240" w:lineRule="auto"/>
              <w:ind w:left="426"/>
              <w:rPr>
                <w:rFonts w:ascii="Times New Roman" w:eastAsia="Calibri" w:hAnsi="Times New Roman" w:cs="Times New Roman"/>
              </w:rPr>
            </w:pPr>
            <w:proofErr w:type="gramStart"/>
            <w:r w:rsidRPr="009D31D1">
              <w:rPr>
                <w:rFonts w:ascii="Times New Roman" w:eastAsia="Calibri" w:hAnsi="Times New Roman" w:cs="Times New Roman"/>
              </w:rPr>
              <w:t>израсходованных</w:t>
            </w:r>
            <w:proofErr w:type="gramEnd"/>
            <w:r w:rsidRPr="009D31D1">
              <w:rPr>
                <w:rFonts w:ascii="Times New Roman" w:eastAsia="Calibri" w:hAnsi="Times New Roman" w:cs="Times New Roman"/>
              </w:rPr>
              <w:t xml:space="preserve"> не по целевому назначению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9D31D1" w:rsidRPr="009D31D1" w:rsidRDefault="009D31D1" w:rsidP="009D31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D31D1">
              <w:rPr>
                <w:rFonts w:ascii="Times New Roman" w:eastAsia="Calibri" w:hAnsi="Times New Roman" w:cs="Times New Roman"/>
              </w:rPr>
              <w:t>410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9D31D1" w:rsidRPr="009D31D1" w:rsidRDefault="009D31D1" w:rsidP="009D31D1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9D31D1">
              <w:rPr>
                <w:rFonts w:ascii="Times New Roman" w:eastAsia="Calibri" w:hAnsi="Times New Roman" w:cs="Times New Roman"/>
              </w:rPr>
              <w:t>х</w:t>
            </w:r>
          </w:p>
        </w:tc>
        <w:tc>
          <w:tcPr>
            <w:tcW w:w="3764" w:type="dxa"/>
            <w:shd w:val="clear" w:color="auto" w:fill="auto"/>
          </w:tcPr>
          <w:p w:rsidR="009D31D1" w:rsidRPr="009D31D1" w:rsidRDefault="009D31D1" w:rsidP="009D31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692" w:type="dxa"/>
            <w:shd w:val="clear" w:color="auto" w:fill="auto"/>
          </w:tcPr>
          <w:p w:rsidR="009D31D1" w:rsidRPr="009D31D1" w:rsidRDefault="009D31D1" w:rsidP="009D31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9D31D1" w:rsidRPr="009D31D1" w:rsidTr="00F05171">
        <w:tc>
          <w:tcPr>
            <w:tcW w:w="4503" w:type="dxa"/>
            <w:shd w:val="clear" w:color="auto" w:fill="auto"/>
          </w:tcPr>
          <w:p w:rsidR="009D31D1" w:rsidRPr="009D31D1" w:rsidRDefault="009D31D1" w:rsidP="009D31D1">
            <w:pPr>
              <w:spacing w:after="0" w:line="240" w:lineRule="auto"/>
              <w:ind w:left="426"/>
              <w:rPr>
                <w:rFonts w:ascii="Times New Roman" w:eastAsia="Calibri" w:hAnsi="Times New Roman" w:cs="Times New Roman"/>
              </w:rPr>
            </w:pPr>
            <w:r w:rsidRPr="009D31D1">
              <w:rPr>
                <w:rFonts w:ascii="Times New Roman" w:eastAsia="Calibri" w:hAnsi="Times New Roman" w:cs="Times New Roman"/>
              </w:rPr>
              <w:t>в результате применения штрафных санкций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9D31D1" w:rsidRPr="009D31D1" w:rsidRDefault="009D31D1" w:rsidP="009D31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D31D1">
              <w:rPr>
                <w:rFonts w:ascii="Times New Roman" w:eastAsia="Calibri" w:hAnsi="Times New Roman" w:cs="Times New Roman"/>
              </w:rPr>
              <w:t>420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9D31D1" w:rsidRPr="009D31D1" w:rsidRDefault="009D31D1" w:rsidP="009D31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D31D1">
              <w:rPr>
                <w:rFonts w:ascii="Times New Roman" w:eastAsia="Calibri" w:hAnsi="Times New Roman" w:cs="Times New Roman"/>
              </w:rPr>
              <w:t>х</w:t>
            </w:r>
          </w:p>
        </w:tc>
        <w:tc>
          <w:tcPr>
            <w:tcW w:w="3764" w:type="dxa"/>
            <w:shd w:val="clear" w:color="auto" w:fill="auto"/>
          </w:tcPr>
          <w:p w:rsidR="009D31D1" w:rsidRPr="009D31D1" w:rsidRDefault="009D31D1" w:rsidP="009D31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692" w:type="dxa"/>
            <w:shd w:val="clear" w:color="auto" w:fill="auto"/>
          </w:tcPr>
          <w:p w:rsidR="009D31D1" w:rsidRPr="009D31D1" w:rsidRDefault="009D31D1" w:rsidP="009D31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9D31D1" w:rsidRPr="009D31D1" w:rsidTr="00F05171">
        <w:tc>
          <w:tcPr>
            <w:tcW w:w="4503" w:type="dxa"/>
            <w:shd w:val="clear" w:color="auto" w:fill="auto"/>
          </w:tcPr>
          <w:p w:rsidR="009D31D1" w:rsidRPr="009D31D1" w:rsidRDefault="009D31D1" w:rsidP="009D31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9D31D1">
              <w:rPr>
                <w:rFonts w:ascii="Times New Roman CYR" w:eastAsia="Calibri" w:hAnsi="Times New Roman CYR" w:cs="Times New Roman"/>
                <w:sz w:val="20"/>
                <w:szCs w:val="20"/>
              </w:rPr>
              <w:t>Остаток Субсидии на конец отчетного периода, всего: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9D31D1" w:rsidRPr="009D31D1" w:rsidRDefault="009D31D1" w:rsidP="009D31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D31D1">
              <w:rPr>
                <w:rFonts w:ascii="Times New Roman" w:eastAsia="Calibri" w:hAnsi="Times New Roman" w:cs="Times New Roman"/>
              </w:rPr>
              <w:t>500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9D31D1" w:rsidRPr="009D31D1" w:rsidRDefault="009D31D1" w:rsidP="009D31D1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9D31D1">
              <w:rPr>
                <w:rFonts w:ascii="Times New Roman" w:eastAsia="Calibri" w:hAnsi="Times New Roman" w:cs="Times New Roman"/>
              </w:rPr>
              <w:t>х</w:t>
            </w:r>
          </w:p>
        </w:tc>
        <w:tc>
          <w:tcPr>
            <w:tcW w:w="3764" w:type="dxa"/>
            <w:shd w:val="clear" w:color="auto" w:fill="auto"/>
          </w:tcPr>
          <w:p w:rsidR="009D31D1" w:rsidRPr="009D31D1" w:rsidRDefault="009D31D1" w:rsidP="009D31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692" w:type="dxa"/>
            <w:shd w:val="clear" w:color="auto" w:fill="auto"/>
          </w:tcPr>
          <w:p w:rsidR="009D31D1" w:rsidRPr="009D31D1" w:rsidRDefault="009D31D1" w:rsidP="009D31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9D31D1" w:rsidRPr="009D31D1" w:rsidTr="00F05171">
        <w:tc>
          <w:tcPr>
            <w:tcW w:w="4503" w:type="dxa"/>
            <w:shd w:val="clear" w:color="auto" w:fill="auto"/>
          </w:tcPr>
          <w:p w:rsidR="009D31D1" w:rsidRPr="009D31D1" w:rsidRDefault="009D31D1" w:rsidP="009D31D1">
            <w:pPr>
              <w:spacing w:after="0" w:line="240" w:lineRule="auto"/>
              <w:ind w:left="426"/>
              <w:rPr>
                <w:rFonts w:ascii="Times New Roman" w:eastAsia="Calibri" w:hAnsi="Times New Roman" w:cs="Times New Roman"/>
              </w:rPr>
            </w:pPr>
            <w:r w:rsidRPr="009D31D1">
              <w:rPr>
                <w:rFonts w:ascii="Times New Roman" w:eastAsia="Calibri" w:hAnsi="Times New Roman" w:cs="Times New Roman"/>
              </w:rPr>
              <w:t>в том числе:</w:t>
            </w:r>
          </w:p>
          <w:p w:rsidR="009D31D1" w:rsidRPr="009D31D1" w:rsidRDefault="009D31D1" w:rsidP="009D31D1">
            <w:pPr>
              <w:spacing w:after="0" w:line="240" w:lineRule="auto"/>
              <w:ind w:left="426"/>
              <w:rPr>
                <w:rFonts w:ascii="Calibri" w:eastAsia="Calibri" w:hAnsi="Calibri" w:cs="Times New Roman"/>
              </w:rPr>
            </w:pPr>
            <w:r w:rsidRPr="009D31D1">
              <w:rPr>
                <w:rFonts w:ascii="Times New Roman CYR" w:eastAsia="Calibri" w:hAnsi="Times New Roman CYR" w:cs="Times New Roman"/>
                <w:sz w:val="20"/>
                <w:szCs w:val="20"/>
              </w:rPr>
              <w:t xml:space="preserve">требуется в направлении </w:t>
            </w:r>
            <w:proofErr w:type="gramStart"/>
            <w:r w:rsidRPr="009D31D1">
              <w:rPr>
                <w:rFonts w:ascii="Times New Roman CYR" w:eastAsia="Calibri" w:hAnsi="Times New Roman CYR" w:cs="Times New Roman"/>
                <w:sz w:val="20"/>
                <w:szCs w:val="20"/>
              </w:rPr>
              <w:t>на те</w:t>
            </w:r>
            <w:proofErr w:type="gramEnd"/>
            <w:r w:rsidRPr="009D31D1">
              <w:rPr>
                <w:rFonts w:ascii="Times New Roman CYR" w:eastAsia="Calibri" w:hAnsi="Times New Roman CYR" w:cs="Times New Roman"/>
                <w:sz w:val="20"/>
                <w:szCs w:val="20"/>
              </w:rPr>
              <w:t xml:space="preserve"> же цели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9D31D1" w:rsidRPr="009D31D1" w:rsidRDefault="009D31D1" w:rsidP="009D31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D31D1">
              <w:rPr>
                <w:rFonts w:ascii="Times New Roman" w:eastAsia="Calibri" w:hAnsi="Times New Roman" w:cs="Times New Roman"/>
              </w:rPr>
              <w:t>510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9D31D1" w:rsidRPr="009D31D1" w:rsidRDefault="009D31D1" w:rsidP="009D31D1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9D31D1">
              <w:rPr>
                <w:rFonts w:ascii="Times New Roman" w:eastAsia="Calibri" w:hAnsi="Times New Roman" w:cs="Times New Roman"/>
              </w:rPr>
              <w:t>х</w:t>
            </w:r>
          </w:p>
        </w:tc>
        <w:tc>
          <w:tcPr>
            <w:tcW w:w="3764" w:type="dxa"/>
            <w:shd w:val="clear" w:color="auto" w:fill="auto"/>
          </w:tcPr>
          <w:p w:rsidR="009D31D1" w:rsidRPr="009D31D1" w:rsidRDefault="009D31D1" w:rsidP="009D31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692" w:type="dxa"/>
            <w:shd w:val="clear" w:color="auto" w:fill="auto"/>
          </w:tcPr>
          <w:p w:rsidR="009D31D1" w:rsidRPr="009D31D1" w:rsidRDefault="009D31D1" w:rsidP="009D31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9D31D1" w:rsidRPr="009D31D1" w:rsidTr="00F05171">
        <w:tc>
          <w:tcPr>
            <w:tcW w:w="4503" w:type="dxa"/>
            <w:shd w:val="clear" w:color="auto" w:fill="auto"/>
          </w:tcPr>
          <w:p w:rsidR="009D31D1" w:rsidRPr="009D31D1" w:rsidRDefault="009D31D1" w:rsidP="009D31D1">
            <w:pPr>
              <w:spacing w:after="0" w:line="240" w:lineRule="auto"/>
              <w:ind w:left="426"/>
              <w:rPr>
                <w:rFonts w:ascii="Calibri" w:eastAsia="Calibri" w:hAnsi="Calibri" w:cs="Times New Roman"/>
              </w:rPr>
            </w:pPr>
            <w:r w:rsidRPr="009D31D1">
              <w:rPr>
                <w:rFonts w:ascii="Times New Roman CYR" w:eastAsia="Calibri" w:hAnsi="Times New Roman CYR" w:cs="Times New Roman"/>
                <w:sz w:val="20"/>
                <w:szCs w:val="20"/>
              </w:rPr>
              <w:t>подлежит возврату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9D31D1" w:rsidRPr="009D31D1" w:rsidRDefault="009D31D1" w:rsidP="009D31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D31D1">
              <w:rPr>
                <w:rFonts w:ascii="Times New Roman" w:eastAsia="Calibri" w:hAnsi="Times New Roman" w:cs="Times New Roman"/>
              </w:rPr>
              <w:t>520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9D31D1" w:rsidRPr="009D31D1" w:rsidRDefault="009D31D1" w:rsidP="009D31D1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9D31D1">
              <w:rPr>
                <w:rFonts w:ascii="Times New Roman" w:eastAsia="Calibri" w:hAnsi="Times New Roman" w:cs="Times New Roman"/>
              </w:rPr>
              <w:t>х</w:t>
            </w:r>
          </w:p>
        </w:tc>
        <w:tc>
          <w:tcPr>
            <w:tcW w:w="3764" w:type="dxa"/>
            <w:shd w:val="clear" w:color="auto" w:fill="auto"/>
          </w:tcPr>
          <w:p w:rsidR="009D31D1" w:rsidRPr="009D31D1" w:rsidRDefault="009D31D1" w:rsidP="009D31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692" w:type="dxa"/>
            <w:shd w:val="clear" w:color="auto" w:fill="auto"/>
          </w:tcPr>
          <w:p w:rsidR="009D31D1" w:rsidRPr="009D31D1" w:rsidRDefault="009D31D1" w:rsidP="009D31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</w:tbl>
    <w:p w:rsidR="009D31D1" w:rsidRPr="009D31D1" w:rsidRDefault="009D31D1" w:rsidP="009D31D1">
      <w:pPr>
        <w:spacing w:after="0"/>
        <w:ind w:left="9781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9D31D1">
        <w:rPr>
          <w:rFonts w:ascii="Times New Roman" w:eastAsia="Calibri" w:hAnsi="Times New Roman" w:cs="Times New Roman"/>
          <w:sz w:val="20"/>
          <w:szCs w:val="20"/>
        </w:rPr>
        <w:t xml:space="preserve">                                                                                                       </w:t>
      </w:r>
    </w:p>
    <w:p w:rsidR="009D31D1" w:rsidRPr="009D31D1" w:rsidRDefault="009D31D1" w:rsidP="009D31D1">
      <w:pPr>
        <w:widowControl w:val="0"/>
        <w:autoSpaceDE w:val="0"/>
        <w:autoSpaceDN w:val="0"/>
        <w:spacing w:after="0" w:line="240" w:lineRule="auto"/>
        <w:ind w:left="-426" w:firstLine="568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D31D1" w:rsidRPr="009D31D1" w:rsidRDefault="009D31D1" w:rsidP="009D31D1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D31D1">
        <w:rPr>
          <w:rFonts w:ascii="Times New Roman" w:eastAsia="Calibri" w:hAnsi="Times New Roman" w:cs="Times New Roman"/>
          <w:sz w:val="20"/>
          <w:szCs w:val="20"/>
        </w:rPr>
        <w:t>Руководитель  Получателя                  ___________    ___________         _____________________</w:t>
      </w:r>
    </w:p>
    <w:p w:rsidR="009D31D1" w:rsidRPr="009D31D1" w:rsidRDefault="009D31D1" w:rsidP="009D31D1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D31D1">
        <w:rPr>
          <w:rFonts w:ascii="Times New Roman" w:eastAsia="Calibri" w:hAnsi="Times New Roman" w:cs="Times New Roman"/>
          <w:sz w:val="20"/>
          <w:szCs w:val="20"/>
        </w:rPr>
        <w:t>(уполномоченное лицо)                        (должность)        (подпись)             (расшифровка подписи)</w:t>
      </w:r>
    </w:p>
    <w:p w:rsidR="009D31D1" w:rsidRPr="009D31D1" w:rsidRDefault="009D31D1" w:rsidP="009D31D1">
      <w:pP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:rsidR="009D31D1" w:rsidRPr="009D31D1" w:rsidRDefault="009D31D1" w:rsidP="009D31D1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D31D1">
        <w:rPr>
          <w:rFonts w:ascii="Times New Roman" w:eastAsia="Calibri" w:hAnsi="Times New Roman" w:cs="Times New Roman"/>
          <w:sz w:val="20"/>
          <w:szCs w:val="20"/>
        </w:rPr>
        <w:t xml:space="preserve">Исполнитель                     ___________      ___________       _____________________      </w:t>
      </w:r>
    </w:p>
    <w:p w:rsidR="009D31D1" w:rsidRPr="009D31D1" w:rsidRDefault="009D31D1" w:rsidP="009D31D1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D31D1">
        <w:rPr>
          <w:rFonts w:ascii="Times New Roman" w:eastAsia="Calibri" w:hAnsi="Times New Roman" w:cs="Times New Roman"/>
          <w:sz w:val="20"/>
          <w:szCs w:val="20"/>
        </w:rPr>
        <w:t xml:space="preserve">                                             (должность)          (ФИО)                        (телефон)</w:t>
      </w:r>
    </w:p>
    <w:p w:rsidR="009D31D1" w:rsidRPr="009D31D1" w:rsidRDefault="009D31D1" w:rsidP="009D31D1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9D31D1" w:rsidRPr="009D31D1" w:rsidRDefault="009D31D1" w:rsidP="009D31D1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9D31D1" w:rsidRPr="009D31D1" w:rsidRDefault="009D31D1" w:rsidP="009D31D1">
      <w:pPr>
        <w:spacing w:after="0" w:line="240" w:lineRule="auto"/>
        <w:rPr>
          <w:rFonts w:ascii="Times New Roman" w:eastAsia="Calibri" w:hAnsi="Times New Roman" w:cs="Times New Roman"/>
          <w:b/>
          <w:i/>
        </w:rPr>
      </w:pPr>
      <w:r w:rsidRPr="009D31D1">
        <w:rPr>
          <w:rFonts w:ascii="Times New Roman" w:eastAsia="Calibri" w:hAnsi="Times New Roman" w:cs="Times New Roman"/>
          <w:sz w:val="20"/>
          <w:szCs w:val="20"/>
        </w:rPr>
        <w:t>«__» ____________ 20__ г.</w:t>
      </w:r>
    </w:p>
    <w:p w:rsidR="009D31D1" w:rsidRPr="009D31D1" w:rsidRDefault="009D31D1" w:rsidP="009D31D1">
      <w:pPr>
        <w:widowControl w:val="0"/>
        <w:autoSpaceDE w:val="0"/>
        <w:autoSpaceDN w:val="0"/>
        <w:spacing w:after="0" w:line="240" w:lineRule="auto"/>
        <w:ind w:left="-426" w:firstLine="568"/>
        <w:jc w:val="both"/>
        <w:rPr>
          <w:rFonts w:ascii="Times New Roman" w:eastAsia="Times New Roman" w:hAnsi="Times New Roman" w:cs="Times New Roman"/>
          <w:sz w:val="18"/>
          <w:szCs w:val="20"/>
          <w:lang w:eastAsia="ru-RU"/>
        </w:rPr>
      </w:pPr>
    </w:p>
    <w:p w:rsidR="009D31D1" w:rsidRPr="009D31D1" w:rsidRDefault="009D31D1" w:rsidP="009D31D1">
      <w:pPr>
        <w:tabs>
          <w:tab w:val="left" w:pos="5517"/>
        </w:tabs>
        <w:rPr>
          <w:rFonts w:ascii="Calibri" w:eastAsia="Calibri" w:hAnsi="Calibri" w:cs="Times New Roman"/>
        </w:rPr>
      </w:pPr>
    </w:p>
    <w:tbl>
      <w:tblPr>
        <w:tblpPr w:leftFromText="180" w:rightFromText="180" w:vertAnchor="page" w:horzAnchor="page" w:tblpX="638" w:tblpY="376"/>
        <w:tblW w:w="15984" w:type="dxa"/>
        <w:tblLook w:val="04A0" w:firstRow="1" w:lastRow="0" w:firstColumn="1" w:lastColumn="0" w:noHBand="0" w:noVBand="1"/>
      </w:tblPr>
      <w:tblGrid>
        <w:gridCol w:w="463"/>
        <w:gridCol w:w="463"/>
        <w:gridCol w:w="462"/>
        <w:gridCol w:w="462"/>
        <w:gridCol w:w="462"/>
        <w:gridCol w:w="462"/>
        <w:gridCol w:w="481"/>
        <w:gridCol w:w="481"/>
        <w:gridCol w:w="462"/>
        <w:gridCol w:w="462"/>
        <w:gridCol w:w="462"/>
        <w:gridCol w:w="10862"/>
      </w:tblGrid>
      <w:tr w:rsidR="009D31D1" w:rsidRPr="009D31D1" w:rsidTr="00F05171">
        <w:trPr>
          <w:trHeight w:val="95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D1" w:rsidRPr="009D31D1" w:rsidRDefault="009D31D1" w:rsidP="009D31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D1" w:rsidRPr="009D31D1" w:rsidRDefault="009D31D1" w:rsidP="009D31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D1" w:rsidRPr="009D31D1" w:rsidRDefault="009D31D1" w:rsidP="009D31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D1" w:rsidRPr="009D31D1" w:rsidRDefault="009D31D1" w:rsidP="009D31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D1" w:rsidRPr="009D31D1" w:rsidRDefault="009D31D1" w:rsidP="009D31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D1" w:rsidRPr="009D31D1" w:rsidRDefault="009D31D1" w:rsidP="009D31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D1" w:rsidRPr="009D31D1" w:rsidRDefault="009D31D1" w:rsidP="009D31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D1" w:rsidRPr="009D31D1" w:rsidRDefault="009D31D1" w:rsidP="009D31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D1" w:rsidRPr="009D31D1" w:rsidRDefault="009D31D1" w:rsidP="009D31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D1" w:rsidRPr="009D31D1" w:rsidRDefault="009D31D1" w:rsidP="009D31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D1" w:rsidRPr="009D31D1" w:rsidRDefault="009D31D1" w:rsidP="009D31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D1" w:rsidRPr="009D31D1" w:rsidRDefault="009D31D1" w:rsidP="009D3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1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</w:t>
            </w:r>
          </w:p>
        </w:tc>
      </w:tr>
      <w:tr w:rsidR="009D31D1" w:rsidRPr="009D31D1" w:rsidTr="00F05171">
        <w:trPr>
          <w:trHeight w:val="1455"/>
        </w:trPr>
        <w:tc>
          <w:tcPr>
            <w:tcW w:w="1598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ind w:left="4536"/>
              <w:jc w:val="right"/>
              <w:outlineLv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bookmarkStart w:id="2" w:name="_GoBack"/>
            <w:r w:rsidRPr="009D31D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Приложение № 5</w:t>
            </w:r>
          </w:p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ind w:left="4536"/>
              <w:jc w:val="right"/>
              <w:outlineLv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D31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 Типовой форме соглашения (договора) о предоставлении </w:t>
            </w:r>
          </w:p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ind w:left="4536"/>
              <w:jc w:val="right"/>
              <w:outlineLv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D31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из бюджета </w:t>
            </w:r>
            <w:proofErr w:type="spellStart"/>
            <w:r w:rsidRPr="009D31D1">
              <w:rPr>
                <w:rFonts w:ascii="Times New Roman" w:eastAsia="Calibri" w:hAnsi="Times New Roman" w:cs="Times New Roman"/>
                <w:sz w:val="20"/>
                <w:szCs w:val="20"/>
              </w:rPr>
              <w:t>Сурковского</w:t>
            </w:r>
            <w:proofErr w:type="spellEnd"/>
            <w:r w:rsidRPr="009D31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сельсовета </w:t>
            </w:r>
            <w:proofErr w:type="spellStart"/>
            <w:r w:rsidRPr="009D31D1">
              <w:rPr>
                <w:rFonts w:ascii="Times New Roman" w:eastAsia="Calibri" w:hAnsi="Times New Roman" w:cs="Times New Roman"/>
                <w:sz w:val="20"/>
                <w:szCs w:val="20"/>
              </w:rPr>
              <w:t>Тогучинского</w:t>
            </w:r>
            <w:proofErr w:type="spellEnd"/>
            <w:r w:rsidRPr="009D31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района Новосибирской области </w:t>
            </w:r>
          </w:p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ind w:left="4536"/>
              <w:jc w:val="right"/>
              <w:outlineLv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D31D1">
              <w:rPr>
                <w:rFonts w:ascii="Times New Roman" w:eastAsia="Calibri" w:hAnsi="Times New Roman" w:cs="Times New Roman"/>
                <w:sz w:val="20"/>
                <w:szCs w:val="20"/>
              </w:rPr>
              <w:t>субсидии  на финансовое обеспечение затрат в связи</w:t>
            </w:r>
          </w:p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ind w:left="4536"/>
              <w:jc w:val="right"/>
              <w:outlineLv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D31D1">
              <w:rPr>
                <w:rFonts w:ascii="Times New Roman" w:eastAsia="Calibri" w:hAnsi="Times New Roman" w:cs="Times New Roman"/>
                <w:sz w:val="20"/>
                <w:szCs w:val="20"/>
              </w:rPr>
              <w:t>с производством (реализацией) товаров,</w:t>
            </w:r>
          </w:p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ind w:left="4536"/>
              <w:jc w:val="right"/>
              <w:outlineLv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D31D1">
              <w:rPr>
                <w:rFonts w:ascii="Times New Roman" w:eastAsia="Calibri" w:hAnsi="Times New Roman" w:cs="Times New Roman"/>
                <w:sz w:val="20"/>
                <w:szCs w:val="20"/>
              </w:rPr>
              <w:t>выполнением работ, оказанием услуг,</w:t>
            </w:r>
          </w:p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ind w:left="4536"/>
              <w:jc w:val="right"/>
              <w:outlineLv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D31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утвержденной постановлением администрации </w:t>
            </w:r>
          </w:p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ind w:left="4536"/>
              <w:jc w:val="right"/>
              <w:outlineLv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9D31D1">
              <w:rPr>
                <w:rFonts w:ascii="Times New Roman" w:eastAsia="Calibri" w:hAnsi="Times New Roman" w:cs="Times New Roman"/>
                <w:sz w:val="20"/>
                <w:szCs w:val="20"/>
              </w:rPr>
              <w:t>Сурковского</w:t>
            </w:r>
            <w:proofErr w:type="spellEnd"/>
            <w:r w:rsidRPr="009D31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сельсовета </w:t>
            </w:r>
            <w:proofErr w:type="spellStart"/>
            <w:r w:rsidRPr="009D31D1">
              <w:rPr>
                <w:rFonts w:ascii="Times New Roman" w:eastAsia="Calibri" w:hAnsi="Times New Roman" w:cs="Times New Roman"/>
                <w:sz w:val="20"/>
                <w:szCs w:val="20"/>
              </w:rPr>
              <w:t>Тогучинского</w:t>
            </w:r>
            <w:proofErr w:type="spellEnd"/>
            <w:r w:rsidRPr="009D31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района Новосибирской области </w:t>
            </w:r>
          </w:p>
          <w:p w:rsidR="009D31D1" w:rsidRPr="009D31D1" w:rsidRDefault="009D31D1" w:rsidP="009D31D1">
            <w:pPr>
              <w:spacing w:after="0"/>
              <w:ind w:left="9781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D31D1">
              <w:rPr>
                <w:rFonts w:ascii="Times New Roman" w:eastAsia="Calibri" w:hAnsi="Times New Roman" w:cs="Times New Roman"/>
                <w:sz w:val="20"/>
                <w:szCs w:val="20"/>
              </w:rPr>
              <w:t>от «___» _____ 2016 г. № ______</w:t>
            </w:r>
          </w:p>
          <w:p w:rsidR="009D31D1" w:rsidRPr="009D31D1" w:rsidRDefault="009D31D1" w:rsidP="009D31D1">
            <w:pPr>
              <w:spacing w:after="0" w:line="240" w:lineRule="auto"/>
              <w:ind w:left="907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1D1" w:rsidRPr="009D31D1" w:rsidTr="00F05171">
        <w:trPr>
          <w:trHeight w:val="322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D1" w:rsidRPr="009D31D1" w:rsidRDefault="009D31D1" w:rsidP="009D31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D1" w:rsidRPr="009D31D1" w:rsidRDefault="009D31D1" w:rsidP="009D31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D1" w:rsidRPr="009D31D1" w:rsidRDefault="009D31D1" w:rsidP="009D31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D1" w:rsidRPr="009D31D1" w:rsidRDefault="009D31D1" w:rsidP="009D31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D1" w:rsidRPr="009D31D1" w:rsidRDefault="009D31D1" w:rsidP="009D31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D1" w:rsidRPr="009D31D1" w:rsidRDefault="009D31D1" w:rsidP="009D31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D1" w:rsidRPr="009D31D1" w:rsidRDefault="009D31D1" w:rsidP="009D31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D1" w:rsidRPr="009D31D1" w:rsidRDefault="009D31D1" w:rsidP="009D31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24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31D1" w:rsidRPr="009D31D1" w:rsidRDefault="009D31D1" w:rsidP="009D3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D31D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Приложение № ____</w:t>
            </w:r>
          </w:p>
          <w:p w:rsidR="009D31D1" w:rsidRPr="009D31D1" w:rsidRDefault="009D31D1" w:rsidP="009D3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D31D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к соглашению                                                         </w:t>
            </w:r>
          </w:p>
          <w:p w:rsidR="009D31D1" w:rsidRPr="009D31D1" w:rsidRDefault="009D31D1" w:rsidP="009D3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D31D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№ _______________ </w:t>
            </w:r>
          </w:p>
          <w:p w:rsidR="009D31D1" w:rsidRPr="009D31D1" w:rsidRDefault="009D31D1" w:rsidP="009D3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D31D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от  « ___»  ___________ 20__ г.</w:t>
            </w:r>
          </w:p>
        </w:tc>
      </w:tr>
    </w:tbl>
    <w:p w:rsidR="009D31D1" w:rsidRPr="009D31D1" w:rsidRDefault="009D31D1" w:rsidP="009D31D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16"/>
          <w:szCs w:val="28"/>
        </w:rPr>
      </w:pPr>
    </w:p>
    <w:p w:rsidR="009D31D1" w:rsidRPr="009D31D1" w:rsidRDefault="009D31D1" w:rsidP="009D31D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D31D1">
        <w:rPr>
          <w:rFonts w:ascii="Times New Roman" w:eastAsia="Calibri" w:hAnsi="Times New Roman" w:cs="Times New Roman"/>
          <w:sz w:val="28"/>
          <w:szCs w:val="28"/>
        </w:rPr>
        <w:t>РАСЧЕТ РАЗМЕРА ШТРАФНЫХ САНКЦИЙ</w:t>
      </w:r>
    </w:p>
    <w:p w:rsidR="009D31D1" w:rsidRPr="009D31D1" w:rsidRDefault="009D31D1" w:rsidP="009D31D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sz w:val="16"/>
          <w:szCs w:val="28"/>
        </w:rPr>
      </w:pPr>
    </w:p>
    <w:tbl>
      <w:tblPr>
        <w:tblW w:w="1616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1702"/>
        <w:gridCol w:w="1701"/>
        <w:gridCol w:w="1701"/>
        <w:gridCol w:w="709"/>
        <w:gridCol w:w="1984"/>
        <w:gridCol w:w="1985"/>
        <w:gridCol w:w="850"/>
        <w:gridCol w:w="1701"/>
        <w:gridCol w:w="992"/>
        <w:gridCol w:w="993"/>
        <w:gridCol w:w="1417"/>
      </w:tblGrid>
      <w:tr w:rsidR="009D31D1" w:rsidRPr="009D31D1" w:rsidTr="00F05171">
        <w:tc>
          <w:tcPr>
            <w:tcW w:w="425" w:type="dxa"/>
            <w:vMerge w:val="restart"/>
            <w:shd w:val="clear" w:color="auto" w:fill="auto"/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8"/>
              </w:rPr>
            </w:pPr>
            <w:r w:rsidRPr="009D31D1">
              <w:rPr>
                <w:rFonts w:ascii="Times New Roman" w:eastAsia="Calibri" w:hAnsi="Times New Roman" w:cs="Times New Roman"/>
                <w:szCs w:val="28"/>
              </w:rPr>
              <w:t xml:space="preserve">№ </w:t>
            </w:r>
            <w:proofErr w:type="gramStart"/>
            <w:r w:rsidRPr="009D31D1">
              <w:rPr>
                <w:rFonts w:ascii="Times New Roman" w:eastAsia="Calibri" w:hAnsi="Times New Roman" w:cs="Times New Roman"/>
                <w:szCs w:val="28"/>
              </w:rPr>
              <w:t>п</w:t>
            </w:r>
            <w:proofErr w:type="gramEnd"/>
            <w:r w:rsidRPr="009D31D1">
              <w:rPr>
                <w:rFonts w:ascii="Times New Roman" w:eastAsia="Calibri" w:hAnsi="Times New Roman" w:cs="Times New Roman"/>
                <w:szCs w:val="28"/>
              </w:rPr>
              <w:t>/п</w:t>
            </w:r>
          </w:p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8"/>
              </w:rPr>
            </w:pPr>
          </w:p>
        </w:tc>
        <w:tc>
          <w:tcPr>
            <w:tcW w:w="1702" w:type="dxa"/>
            <w:vMerge w:val="restart"/>
            <w:shd w:val="clear" w:color="auto" w:fill="auto"/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8"/>
              </w:rPr>
            </w:pPr>
            <w:r w:rsidRPr="009D31D1">
              <w:rPr>
                <w:rFonts w:ascii="Times New Roman" w:eastAsia="Calibri" w:hAnsi="Times New Roman" w:cs="Times New Roman"/>
                <w:szCs w:val="28"/>
              </w:rPr>
              <w:t>Наименование показателя</w:t>
            </w:r>
            <w:r w:rsidRPr="009D31D1">
              <w:rPr>
                <w:rFonts w:ascii="Times New Roman" w:eastAsia="Calibri" w:hAnsi="Times New Roman" w:cs="Times New Roman"/>
                <w:szCs w:val="28"/>
                <w:vertAlign w:val="superscript"/>
              </w:rPr>
              <w:footnoteReference w:id="114"/>
            </w:r>
          </w:p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8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8"/>
              </w:rPr>
            </w:pPr>
            <w:r w:rsidRPr="009D31D1">
              <w:rPr>
                <w:rFonts w:ascii="Times New Roman" w:eastAsia="Calibri" w:hAnsi="Times New Roman" w:cs="Times New Roman"/>
                <w:szCs w:val="28"/>
              </w:rPr>
              <w:t>Наименование проекта</w:t>
            </w:r>
          </w:p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8"/>
              </w:rPr>
            </w:pPr>
            <w:r w:rsidRPr="009D31D1">
              <w:rPr>
                <w:rFonts w:ascii="Times New Roman" w:eastAsia="Calibri" w:hAnsi="Times New Roman" w:cs="Times New Roman"/>
                <w:szCs w:val="28"/>
              </w:rPr>
              <w:t>(мероприятия)</w:t>
            </w:r>
            <w:r w:rsidRPr="009D31D1">
              <w:rPr>
                <w:rFonts w:ascii="Times New Roman" w:eastAsia="Calibri" w:hAnsi="Times New Roman" w:cs="Times New Roman"/>
                <w:szCs w:val="28"/>
                <w:vertAlign w:val="superscript"/>
              </w:rPr>
              <w:footnoteReference w:id="115"/>
            </w:r>
          </w:p>
        </w:tc>
        <w:tc>
          <w:tcPr>
            <w:tcW w:w="2410" w:type="dxa"/>
            <w:gridSpan w:val="2"/>
            <w:shd w:val="clear" w:color="auto" w:fill="auto"/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8"/>
              </w:rPr>
            </w:pPr>
            <w:r w:rsidRPr="009D31D1">
              <w:rPr>
                <w:rFonts w:ascii="Times New Roman" w:eastAsia="Calibri" w:hAnsi="Times New Roman" w:cs="Times New Roman"/>
                <w:szCs w:val="28"/>
              </w:rPr>
              <w:t xml:space="preserve">Единица измерения </w:t>
            </w:r>
          </w:p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ind w:left="176" w:hanging="17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1D1">
              <w:rPr>
                <w:rFonts w:ascii="Times New Roman" w:eastAsia="Calibri" w:hAnsi="Times New Roman" w:cs="Times New Roman"/>
                <w:sz w:val="28"/>
                <w:szCs w:val="28"/>
              </w:rPr>
              <w:t>по ОКЕИ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8"/>
              </w:rPr>
            </w:pPr>
            <w:r w:rsidRPr="009D31D1">
              <w:rPr>
                <w:rFonts w:ascii="Times New Roman" w:eastAsia="Calibri" w:hAnsi="Times New Roman" w:cs="Times New Roman"/>
                <w:szCs w:val="28"/>
              </w:rPr>
              <w:t>Плановое значение показателя</w:t>
            </w:r>
          </w:p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8"/>
              </w:rPr>
            </w:pPr>
            <w:r w:rsidRPr="009D31D1">
              <w:rPr>
                <w:rFonts w:ascii="Times New Roman" w:eastAsia="Calibri" w:hAnsi="Times New Roman" w:cs="Times New Roman"/>
                <w:szCs w:val="28"/>
              </w:rPr>
              <w:t>результативности</w:t>
            </w:r>
          </w:p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8"/>
              </w:rPr>
            </w:pPr>
            <w:r w:rsidRPr="009D31D1">
              <w:rPr>
                <w:rFonts w:ascii="Times New Roman" w:eastAsia="Calibri" w:hAnsi="Times New Roman" w:cs="Times New Roman"/>
                <w:szCs w:val="28"/>
              </w:rPr>
              <w:t>(иного показателя)</w:t>
            </w:r>
            <w:r w:rsidRPr="009D31D1">
              <w:rPr>
                <w:rFonts w:ascii="Times New Roman" w:eastAsia="Calibri" w:hAnsi="Times New Roman" w:cs="Times New Roman"/>
                <w:szCs w:val="28"/>
                <w:vertAlign w:val="superscript"/>
              </w:rPr>
              <w:footnoteReference w:id="116"/>
            </w:r>
          </w:p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8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8"/>
              </w:rPr>
            </w:pPr>
            <w:r w:rsidRPr="009D31D1">
              <w:rPr>
                <w:rFonts w:ascii="Times New Roman" w:eastAsia="Calibri" w:hAnsi="Times New Roman" w:cs="Times New Roman"/>
                <w:szCs w:val="28"/>
              </w:rPr>
              <w:t>Достигнутое значение показателя</w:t>
            </w:r>
          </w:p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8"/>
              </w:rPr>
            </w:pPr>
            <w:r w:rsidRPr="009D31D1">
              <w:rPr>
                <w:rFonts w:ascii="Times New Roman" w:eastAsia="Calibri" w:hAnsi="Times New Roman" w:cs="Times New Roman"/>
                <w:szCs w:val="28"/>
              </w:rPr>
              <w:t>результативности</w:t>
            </w:r>
          </w:p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ind w:left="34" w:hanging="34"/>
              <w:jc w:val="center"/>
              <w:rPr>
                <w:rFonts w:ascii="Times New Roman" w:eastAsia="Calibri" w:hAnsi="Times New Roman" w:cs="Times New Roman"/>
                <w:szCs w:val="28"/>
              </w:rPr>
            </w:pPr>
            <w:r w:rsidRPr="009D31D1">
              <w:rPr>
                <w:rFonts w:ascii="Times New Roman" w:eastAsia="Calibri" w:hAnsi="Times New Roman" w:cs="Times New Roman"/>
                <w:szCs w:val="28"/>
              </w:rPr>
              <w:t>(иного показателя)</w:t>
            </w:r>
            <w:r w:rsidRPr="009D31D1">
              <w:rPr>
                <w:rFonts w:ascii="Times New Roman" w:eastAsia="Calibri" w:hAnsi="Times New Roman" w:cs="Times New Roman"/>
                <w:szCs w:val="28"/>
                <w:vertAlign w:val="superscript"/>
              </w:rPr>
              <w:footnoteReference w:id="117"/>
            </w:r>
          </w:p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8"/>
              </w:rPr>
            </w:pPr>
          </w:p>
        </w:tc>
        <w:tc>
          <w:tcPr>
            <w:tcW w:w="2551" w:type="dxa"/>
            <w:gridSpan w:val="2"/>
            <w:vMerge w:val="restart"/>
            <w:shd w:val="clear" w:color="auto" w:fill="auto"/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8"/>
              </w:rPr>
            </w:pPr>
            <w:r w:rsidRPr="009D31D1">
              <w:rPr>
                <w:rFonts w:ascii="Times New Roman" w:eastAsia="Calibri" w:hAnsi="Times New Roman" w:cs="Times New Roman"/>
                <w:szCs w:val="28"/>
              </w:rPr>
              <w:t xml:space="preserve">Объем Субсидии, </w:t>
            </w:r>
          </w:p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8"/>
              </w:rPr>
            </w:pPr>
            <w:r w:rsidRPr="009D31D1">
              <w:rPr>
                <w:rFonts w:ascii="Times New Roman" w:eastAsia="Calibri" w:hAnsi="Times New Roman" w:cs="Times New Roman"/>
                <w:szCs w:val="28"/>
              </w:rPr>
              <w:t xml:space="preserve"> (</w:t>
            </w:r>
            <w:proofErr w:type="spellStart"/>
            <w:r w:rsidRPr="009D31D1">
              <w:rPr>
                <w:rFonts w:ascii="Times New Roman" w:eastAsia="Calibri" w:hAnsi="Times New Roman" w:cs="Times New Roman"/>
                <w:szCs w:val="28"/>
              </w:rPr>
              <w:t>тыс</w:t>
            </w:r>
            <w:proofErr w:type="gramStart"/>
            <w:r w:rsidRPr="009D31D1">
              <w:rPr>
                <w:rFonts w:ascii="Times New Roman" w:eastAsia="Calibri" w:hAnsi="Times New Roman" w:cs="Times New Roman"/>
                <w:szCs w:val="28"/>
              </w:rPr>
              <w:t>.р</w:t>
            </w:r>
            <w:proofErr w:type="gramEnd"/>
            <w:r w:rsidRPr="009D31D1">
              <w:rPr>
                <w:rFonts w:ascii="Times New Roman" w:eastAsia="Calibri" w:hAnsi="Times New Roman" w:cs="Times New Roman"/>
                <w:szCs w:val="28"/>
              </w:rPr>
              <w:t>уб</w:t>
            </w:r>
            <w:proofErr w:type="spellEnd"/>
            <w:r w:rsidRPr="009D31D1">
              <w:rPr>
                <w:rFonts w:ascii="Times New Roman" w:eastAsia="Calibri" w:hAnsi="Times New Roman" w:cs="Times New Roman"/>
                <w:szCs w:val="28"/>
              </w:rPr>
              <w:t>.)</w:t>
            </w:r>
          </w:p>
        </w:tc>
        <w:tc>
          <w:tcPr>
            <w:tcW w:w="1985" w:type="dxa"/>
            <w:gridSpan w:val="2"/>
            <w:vMerge w:val="restart"/>
            <w:shd w:val="clear" w:color="auto" w:fill="auto"/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8"/>
              </w:rPr>
            </w:pPr>
            <w:r w:rsidRPr="009D31D1">
              <w:rPr>
                <w:rFonts w:ascii="Times New Roman" w:eastAsia="Calibri" w:hAnsi="Times New Roman" w:cs="Times New Roman"/>
                <w:szCs w:val="28"/>
              </w:rPr>
              <w:t>Корректирующие коэффициенты</w:t>
            </w:r>
            <w:r w:rsidRPr="009D31D1">
              <w:rPr>
                <w:rFonts w:ascii="Times New Roman" w:eastAsia="Calibri" w:hAnsi="Times New Roman" w:cs="Times New Roman"/>
                <w:szCs w:val="28"/>
                <w:vertAlign w:val="superscript"/>
              </w:rPr>
              <w:footnoteReference w:id="118"/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8"/>
              </w:rPr>
            </w:pPr>
            <w:r w:rsidRPr="009D31D1">
              <w:rPr>
                <w:rFonts w:ascii="Times New Roman" w:eastAsia="Calibri" w:hAnsi="Times New Roman" w:cs="Times New Roman"/>
                <w:szCs w:val="28"/>
              </w:rPr>
              <w:t xml:space="preserve">Размер штрафных санкций </w:t>
            </w:r>
          </w:p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8"/>
              </w:rPr>
            </w:pPr>
            <w:r w:rsidRPr="009D31D1">
              <w:rPr>
                <w:rFonts w:ascii="Times New Roman" w:eastAsia="Calibri" w:hAnsi="Times New Roman" w:cs="Times New Roman"/>
                <w:sz w:val="20"/>
                <w:szCs w:val="28"/>
              </w:rPr>
              <w:t>(</w:t>
            </w:r>
            <w:proofErr w:type="spellStart"/>
            <w:r w:rsidRPr="009D31D1">
              <w:rPr>
                <w:rFonts w:ascii="Times New Roman" w:eastAsia="Calibri" w:hAnsi="Times New Roman" w:cs="Times New Roman"/>
                <w:sz w:val="20"/>
                <w:szCs w:val="28"/>
              </w:rPr>
              <w:t>тыс</w:t>
            </w:r>
            <w:proofErr w:type="gramStart"/>
            <w:r w:rsidRPr="009D31D1">
              <w:rPr>
                <w:rFonts w:ascii="Times New Roman" w:eastAsia="Calibri" w:hAnsi="Times New Roman" w:cs="Times New Roman"/>
                <w:sz w:val="20"/>
                <w:szCs w:val="28"/>
              </w:rPr>
              <w:t>.р</w:t>
            </w:r>
            <w:proofErr w:type="gramEnd"/>
            <w:r w:rsidRPr="009D31D1">
              <w:rPr>
                <w:rFonts w:ascii="Times New Roman" w:eastAsia="Calibri" w:hAnsi="Times New Roman" w:cs="Times New Roman"/>
                <w:sz w:val="20"/>
                <w:szCs w:val="28"/>
              </w:rPr>
              <w:t>уб</w:t>
            </w:r>
            <w:proofErr w:type="spellEnd"/>
            <w:r w:rsidRPr="009D31D1">
              <w:rPr>
                <w:rFonts w:ascii="Times New Roman" w:eastAsia="Calibri" w:hAnsi="Times New Roman" w:cs="Times New Roman"/>
                <w:sz w:val="20"/>
                <w:szCs w:val="28"/>
              </w:rPr>
              <w:t>.)</w:t>
            </w:r>
          </w:p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8"/>
              </w:rPr>
            </w:pPr>
            <w:r w:rsidRPr="009D31D1">
              <w:rPr>
                <w:rFonts w:ascii="Times New Roman" w:eastAsia="Calibri" w:hAnsi="Times New Roman" w:cs="Times New Roman"/>
                <w:sz w:val="20"/>
                <w:szCs w:val="28"/>
              </w:rPr>
              <w:t>(1-гр.7÷гр.6) ×гр.8(гр.9) ×</w:t>
            </w:r>
          </w:p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8"/>
              </w:rPr>
            </w:pPr>
            <w:r w:rsidRPr="009D31D1">
              <w:rPr>
                <w:rFonts w:ascii="Times New Roman" w:eastAsia="Calibri" w:hAnsi="Times New Roman" w:cs="Times New Roman"/>
                <w:sz w:val="20"/>
                <w:szCs w:val="28"/>
              </w:rPr>
              <w:t>гр.10(гр.11)</w:t>
            </w:r>
          </w:p>
        </w:tc>
      </w:tr>
      <w:tr w:rsidR="009D31D1" w:rsidRPr="009D31D1" w:rsidTr="00F05171">
        <w:trPr>
          <w:trHeight w:val="322"/>
        </w:trPr>
        <w:tc>
          <w:tcPr>
            <w:tcW w:w="425" w:type="dxa"/>
            <w:vMerge/>
            <w:shd w:val="clear" w:color="auto" w:fill="auto"/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9D31D1">
              <w:rPr>
                <w:rFonts w:ascii="Times New Roman" w:eastAsia="Calibri" w:hAnsi="Times New Roman" w:cs="Times New Roman"/>
                <w:szCs w:val="28"/>
              </w:rPr>
              <w:t>Наименование</w:t>
            </w:r>
          </w:p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709" w:type="dxa"/>
            <w:vMerge w:val="restart"/>
            <w:shd w:val="clear" w:color="auto" w:fill="auto"/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1D1">
              <w:rPr>
                <w:rFonts w:ascii="Times New Roman" w:eastAsia="Calibri" w:hAnsi="Times New Roman" w:cs="Times New Roman"/>
                <w:sz w:val="24"/>
                <w:szCs w:val="28"/>
              </w:rPr>
              <w:t>Код</w:t>
            </w:r>
          </w:p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gridSpan w:val="2"/>
            <w:vMerge/>
            <w:shd w:val="clear" w:color="auto" w:fill="auto"/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D31D1" w:rsidRPr="009D31D1" w:rsidTr="00F05171">
        <w:tc>
          <w:tcPr>
            <w:tcW w:w="425" w:type="dxa"/>
            <w:vMerge/>
            <w:shd w:val="clear" w:color="auto" w:fill="auto"/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9D31D1">
              <w:rPr>
                <w:rFonts w:ascii="Times New Roman" w:eastAsia="Calibri" w:hAnsi="Times New Roman" w:cs="Times New Roman"/>
                <w:szCs w:val="24"/>
              </w:rPr>
              <w:t>Всего</w:t>
            </w:r>
          </w:p>
        </w:tc>
        <w:tc>
          <w:tcPr>
            <w:tcW w:w="1701" w:type="dxa"/>
            <w:shd w:val="clear" w:color="auto" w:fill="auto"/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9D31D1">
              <w:rPr>
                <w:rFonts w:ascii="Times New Roman" w:eastAsia="Calibri" w:hAnsi="Times New Roman" w:cs="Times New Roman"/>
                <w:szCs w:val="24"/>
              </w:rPr>
              <w:t>Израсходовано Получателем</w:t>
            </w:r>
          </w:p>
        </w:tc>
        <w:tc>
          <w:tcPr>
            <w:tcW w:w="992" w:type="dxa"/>
            <w:shd w:val="clear" w:color="auto" w:fill="auto"/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9D31D1">
              <w:rPr>
                <w:rFonts w:ascii="Times New Roman" w:eastAsia="Calibri" w:hAnsi="Times New Roman" w:cs="Times New Roman"/>
                <w:lang w:val="en-US"/>
              </w:rPr>
              <w:t>K1</w:t>
            </w:r>
          </w:p>
        </w:tc>
        <w:tc>
          <w:tcPr>
            <w:tcW w:w="993" w:type="dxa"/>
            <w:shd w:val="clear" w:color="auto" w:fill="auto"/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9D31D1">
              <w:rPr>
                <w:rFonts w:ascii="Times New Roman" w:eastAsia="Calibri" w:hAnsi="Times New Roman" w:cs="Times New Roman"/>
                <w:lang w:val="en-US"/>
              </w:rPr>
              <w:t>K2</w:t>
            </w:r>
          </w:p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D31D1" w:rsidRPr="009D31D1" w:rsidTr="00F05171">
        <w:tc>
          <w:tcPr>
            <w:tcW w:w="425" w:type="dxa"/>
            <w:shd w:val="clear" w:color="auto" w:fill="auto"/>
            <w:vAlign w:val="center"/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D31D1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D31D1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D31D1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D31D1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D31D1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D31D1"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D31D1"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D31D1"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D31D1">
              <w:rPr>
                <w:rFonts w:ascii="Times New Roman" w:eastAsia="Calibri" w:hAnsi="Times New Roman" w:cs="Times New Roman"/>
              </w:rPr>
              <w:t>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9D31D1">
              <w:rPr>
                <w:rFonts w:ascii="Times New Roman" w:eastAsia="Calibri" w:hAnsi="Times New Roman" w:cs="Times New Roman"/>
                <w:lang w:val="en-US"/>
              </w:rPr>
              <w:t>10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9D31D1">
              <w:rPr>
                <w:rFonts w:ascii="Times New Roman" w:eastAsia="Calibri" w:hAnsi="Times New Roman" w:cs="Times New Roman"/>
                <w:lang w:val="en-US"/>
              </w:rPr>
              <w:t>11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9D31D1">
              <w:rPr>
                <w:rFonts w:ascii="Times New Roman" w:eastAsia="Calibri" w:hAnsi="Times New Roman" w:cs="Times New Roman"/>
              </w:rPr>
              <w:t>12</w:t>
            </w:r>
          </w:p>
        </w:tc>
      </w:tr>
      <w:tr w:rsidR="009D31D1" w:rsidRPr="009D31D1" w:rsidTr="00F05171">
        <w:tc>
          <w:tcPr>
            <w:tcW w:w="425" w:type="dxa"/>
            <w:shd w:val="clear" w:color="auto" w:fill="auto"/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  <w:shd w:val="clear" w:color="auto" w:fill="auto"/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shd w:val="clear" w:color="auto" w:fill="auto"/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shd w:val="clear" w:color="auto" w:fill="auto"/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D31D1" w:rsidRPr="009D31D1" w:rsidTr="00F05171">
        <w:tc>
          <w:tcPr>
            <w:tcW w:w="425" w:type="dxa"/>
            <w:shd w:val="clear" w:color="auto" w:fill="auto"/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  <w:shd w:val="clear" w:color="auto" w:fill="auto"/>
            <w:vAlign w:val="bottom"/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31D1">
              <w:rPr>
                <w:rFonts w:ascii="Times New Roman" w:eastAsia="Calibri" w:hAnsi="Times New Roman" w:cs="Times New Roman"/>
                <w:sz w:val="20"/>
                <w:szCs w:val="24"/>
              </w:rPr>
              <w:t>Итого:</w:t>
            </w:r>
          </w:p>
        </w:tc>
        <w:tc>
          <w:tcPr>
            <w:tcW w:w="1701" w:type="dxa"/>
            <w:shd w:val="clear" w:color="auto" w:fill="auto"/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31D1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ind w:left="-250" w:firstLine="25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31D1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31D1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  <w:shd w:val="clear" w:color="auto" w:fill="auto"/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31D1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shd w:val="clear" w:color="auto" w:fill="auto"/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31D1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31D1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31D1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31D1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31D1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9D31D1" w:rsidRPr="009D31D1" w:rsidRDefault="009D31D1" w:rsidP="009D3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9D31D1" w:rsidRPr="009D31D1" w:rsidRDefault="009D31D1" w:rsidP="009D31D1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i/>
          <w:sz w:val="8"/>
        </w:rPr>
      </w:pPr>
    </w:p>
    <w:p w:rsidR="009D31D1" w:rsidRPr="009D31D1" w:rsidRDefault="009D31D1" w:rsidP="009D31D1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D31D1">
        <w:rPr>
          <w:rFonts w:ascii="Times New Roman" w:eastAsia="Calibri" w:hAnsi="Times New Roman" w:cs="Times New Roman"/>
          <w:sz w:val="20"/>
          <w:szCs w:val="20"/>
        </w:rPr>
        <w:t>Руководитель                         ___________    ___________         _____________________</w:t>
      </w:r>
    </w:p>
    <w:p w:rsidR="009D31D1" w:rsidRPr="009D31D1" w:rsidRDefault="009D31D1" w:rsidP="009D31D1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D31D1">
        <w:rPr>
          <w:rFonts w:ascii="Times New Roman" w:eastAsia="Calibri" w:hAnsi="Times New Roman" w:cs="Times New Roman"/>
          <w:sz w:val="20"/>
          <w:szCs w:val="20"/>
        </w:rPr>
        <w:t>(уполномоченное лицо)        (должность)        (подпись)             (расшифровка подписи)</w:t>
      </w:r>
    </w:p>
    <w:p w:rsidR="009D31D1" w:rsidRPr="009D31D1" w:rsidRDefault="009D31D1" w:rsidP="009D31D1">
      <w:pPr>
        <w:spacing w:after="0" w:line="240" w:lineRule="auto"/>
        <w:jc w:val="center"/>
        <w:rPr>
          <w:rFonts w:ascii="Times New Roman" w:eastAsia="Calibri" w:hAnsi="Times New Roman" w:cs="Times New Roman"/>
          <w:sz w:val="2"/>
          <w:szCs w:val="20"/>
        </w:rPr>
      </w:pPr>
    </w:p>
    <w:p w:rsidR="009D31D1" w:rsidRPr="009D31D1" w:rsidRDefault="009D31D1" w:rsidP="009D31D1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D31D1">
        <w:rPr>
          <w:rFonts w:ascii="Times New Roman" w:eastAsia="Calibri" w:hAnsi="Times New Roman" w:cs="Times New Roman"/>
          <w:sz w:val="20"/>
          <w:szCs w:val="20"/>
        </w:rPr>
        <w:t xml:space="preserve">Исполнитель                     ___________      ___________       _____________________      </w:t>
      </w:r>
    </w:p>
    <w:p w:rsidR="009D31D1" w:rsidRPr="009D31D1" w:rsidRDefault="009D31D1" w:rsidP="009D31D1">
      <w:pPr>
        <w:spacing w:after="0" w:line="240" w:lineRule="auto"/>
        <w:rPr>
          <w:rFonts w:ascii="Times New Roman" w:eastAsia="Calibri" w:hAnsi="Times New Roman" w:cs="Times New Roman"/>
          <w:i/>
        </w:rPr>
      </w:pPr>
      <w:r w:rsidRPr="009D31D1">
        <w:rPr>
          <w:rFonts w:ascii="Times New Roman" w:eastAsia="Calibri" w:hAnsi="Times New Roman" w:cs="Times New Roman"/>
          <w:sz w:val="20"/>
          <w:szCs w:val="20"/>
        </w:rPr>
        <w:t xml:space="preserve">                                             (должность)          (ФИО)                        (телефон)</w:t>
      </w:r>
    </w:p>
    <w:p w:rsidR="009D31D1" w:rsidRPr="009D31D1" w:rsidRDefault="009D31D1" w:rsidP="009D31D1">
      <w:pPr>
        <w:tabs>
          <w:tab w:val="center" w:pos="480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bookmarkEnd w:id="2"/>
    <w:p w:rsidR="00F05171" w:rsidRDefault="00F05171" w:rsidP="009D31D1">
      <w:pPr>
        <w:tabs>
          <w:tab w:val="center" w:pos="480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sectPr w:rsidR="00F05171" w:rsidSect="00F05171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9D31D1" w:rsidRPr="009D31D1" w:rsidRDefault="009D31D1" w:rsidP="009D31D1">
      <w:pPr>
        <w:tabs>
          <w:tab w:val="center" w:pos="480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D31D1" w:rsidRPr="009D31D1" w:rsidRDefault="009D31D1" w:rsidP="009D31D1">
      <w:pPr>
        <w:tabs>
          <w:tab w:val="center" w:pos="480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A7F87" w:rsidRDefault="00AA7F87"/>
    <w:sectPr w:rsidR="00AA7F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015C" w:rsidRDefault="0064015C" w:rsidP="009D31D1">
      <w:pPr>
        <w:spacing w:after="0" w:line="240" w:lineRule="auto"/>
      </w:pPr>
      <w:r>
        <w:separator/>
      </w:r>
    </w:p>
  </w:endnote>
  <w:endnote w:type="continuationSeparator" w:id="0">
    <w:p w:rsidR="0064015C" w:rsidRDefault="0064015C" w:rsidP="009D31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altName w:val="Times New Roman"/>
    <w:charset w:val="CC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015C" w:rsidRDefault="0064015C" w:rsidP="009D31D1">
      <w:pPr>
        <w:spacing w:after="0" w:line="240" w:lineRule="auto"/>
      </w:pPr>
      <w:r>
        <w:separator/>
      </w:r>
    </w:p>
  </w:footnote>
  <w:footnote w:type="continuationSeparator" w:id="0">
    <w:p w:rsidR="0064015C" w:rsidRDefault="0064015C" w:rsidP="009D31D1">
      <w:pPr>
        <w:spacing w:after="0" w:line="240" w:lineRule="auto"/>
      </w:pPr>
      <w:r>
        <w:continuationSeparator/>
      </w:r>
    </w:p>
  </w:footnote>
  <w:footnote w:id="1">
    <w:p w:rsidR="00F05171" w:rsidRDefault="00F05171" w:rsidP="009D31D1">
      <w:pPr>
        <w:pStyle w:val="afe"/>
        <w:jc w:val="both"/>
      </w:pPr>
      <w:r>
        <w:rPr>
          <w:rStyle w:val="afc"/>
          <w:rFonts w:ascii="Times New Roman" w:hAnsi="Times New Roman"/>
          <w:sz w:val="18"/>
        </w:rPr>
        <w:footnoteRef/>
      </w:r>
      <w:r>
        <w:rPr>
          <w:rStyle w:val="afc"/>
          <w:rFonts w:ascii="Times New Roman" w:hAnsi="Times New Roman"/>
          <w:sz w:val="18"/>
        </w:rPr>
        <w:tab/>
      </w:r>
      <w:r>
        <w:rPr>
          <w:rFonts w:ascii="Times New Roman" w:hAnsi="Times New Roman"/>
          <w:sz w:val="18"/>
        </w:rPr>
        <w:t xml:space="preserve"> Указывается срок, на который предоставляется Субсидия.</w:t>
      </w:r>
    </w:p>
  </w:footnote>
  <w:footnote w:id="2">
    <w:p w:rsidR="00F05171" w:rsidRDefault="00F05171" w:rsidP="009D31D1">
      <w:pPr>
        <w:pStyle w:val="afe"/>
      </w:pPr>
      <w:r>
        <w:rPr>
          <w:rStyle w:val="afc"/>
        </w:rPr>
        <w:footnoteRef/>
      </w:r>
      <w:r>
        <w:rPr>
          <w:rStyle w:val="afc"/>
        </w:rPr>
        <w:tab/>
      </w:r>
      <w:r>
        <w:t xml:space="preserve"> </w:t>
      </w:r>
      <w:r>
        <w:rPr>
          <w:rFonts w:ascii="Times New Roman" w:hAnsi="Times New Roman"/>
          <w:sz w:val="18"/>
          <w:szCs w:val="18"/>
        </w:rPr>
        <w:t>Указывается в соответствии с Порядком предоставления субсидии.</w:t>
      </w:r>
    </w:p>
  </w:footnote>
  <w:footnote w:id="3">
    <w:p w:rsidR="00F05171" w:rsidRDefault="00F05171" w:rsidP="009D31D1">
      <w:pPr>
        <w:pStyle w:val="afe"/>
        <w:jc w:val="both"/>
      </w:pPr>
      <w:r>
        <w:rPr>
          <w:rStyle w:val="afc"/>
        </w:rPr>
        <w:footnoteRef/>
      </w:r>
      <w:r>
        <w:rPr>
          <w:rStyle w:val="afc"/>
        </w:rPr>
        <w:tab/>
      </w:r>
      <w:r>
        <w:t xml:space="preserve"> </w:t>
      </w:r>
      <w:proofErr w:type="gramStart"/>
      <w:r>
        <w:rPr>
          <w:rFonts w:ascii="Times New Roman" w:hAnsi="Times New Roman"/>
          <w:sz w:val="18"/>
          <w:szCs w:val="18"/>
        </w:rPr>
        <w:t>Указывается наименование товаров (работ, услуг) на возмещение затрат (недополученных доходов), связанных с производством (реализацией) (выполнением, оказанием) которых, предоставляется Субсидия в соответствии с Порядком предоставления субсидии.</w:t>
      </w:r>
      <w:proofErr w:type="gramEnd"/>
    </w:p>
  </w:footnote>
  <w:footnote w:id="4">
    <w:p w:rsidR="00F05171" w:rsidRDefault="00F05171" w:rsidP="009D31D1">
      <w:pPr>
        <w:pStyle w:val="afe"/>
        <w:jc w:val="both"/>
      </w:pPr>
      <w:r>
        <w:rPr>
          <w:rStyle w:val="afc"/>
          <w:rFonts w:ascii="Times New Roman" w:hAnsi="Times New Roman"/>
          <w:sz w:val="18"/>
        </w:rPr>
        <w:footnoteRef/>
      </w:r>
      <w:r>
        <w:rPr>
          <w:rStyle w:val="afc"/>
          <w:rFonts w:ascii="Times New Roman" w:hAnsi="Times New Roman"/>
          <w:sz w:val="18"/>
        </w:rPr>
        <w:tab/>
      </w:r>
      <w:r>
        <w:rPr>
          <w:rFonts w:ascii="Times New Roman" w:hAnsi="Times New Roman"/>
          <w:sz w:val="18"/>
        </w:rPr>
        <w:t xml:space="preserve"> Предусматривается в случае, если это установлено Порядком предоставления субсидии. Указываются конкретные проекты (мероприятия), установленные Порядком предоставления субсидии.</w:t>
      </w:r>
    </w:p>
  </w:footnote>
  <w:footnote w:id="5">
    <w:p w:rsidR="00F05171" w:rsidRDefault="00F05171" w:rsidP="009D31D1">
      <w:pPr>
        <w:pStyle w:val="afe"/>
        <w:jc w:val="both"/>
      </w:pPr>
      <w:r>
        <w:rPr>
          <w:rStyle w:val="afc"/>
        </w:rPr>
        <w:footnoteRef/>
      </w:r>
      <w:r>
        <w:rPr>
          <w:rStyle w:val="afc"/>
        </w:rPr>
        <w:tab/>
      </w:r>
      <w:r>
        <w:t xml:space="preserve"> </w:t>
      </w:r>
      <w:r>
        <w:rPr>
          <w:rFonts w:ascii="Times New Roman" w:hAnsi="Times New Roman"/>
          <w:sz w:val="18"/>
          <w:szCs w:val="18"/>
        </w:rPr>
        <w:t>Указывается конкретный размер предоставляемой Субсидии в соответствующем финансовом году по коду БК, по которому доведены лимиты бюджетных обязательств на предоставление Субсидии. Расчет размера Субсидии с указанием информации, обосновывающей размер Субсидии, а также (при необходимости) источника получения данной информации, является неотъемлемой частью соглашения (за исключением случаев, когда размер Субсидии и порядок его расчета определены Порядком предоставления субсидии).</w:t>
      </w:r>
    </w:p>
  </w:footnote>
  <w:footnote w:id="6">
    <w:p w:rsidR="00F05171" w:rsidRDefault="00F05171" w:rsidP="009D31D1">
      <w:pPr>
        <w:pStyle w:val="afe"/>
        <w:jc w:val="both"/>
      </w:pPr>
      <w:r>
        <w:rPr>
          <w:rStyle w:val="afc"/>
        </w:rPr>
        <w:footnoteRef/>
      </w:r>
      <w:r>
        <w:rPr>
          <w:rStyle w:val="afc"/>
        </w:rPr>
        <w:tab/>
      </w:r>
      <w:r>
        <w:t xml:space="preserve"> </w:t>
      </w:r>
      <w:r>
        <w:rPr>
          <w:rFonts w:ascii="Times New Roman" w:hAnsi="Times New Roman"/>
          <w:sz w:val="18"/>
        </w:rPr>
        <w:t>Перечень д</w:t>
      </w:r>
      <w:r>
        <w:rPr>
          <w:rFonts w:ascii="Times New Roman" w:hAnsi="Times New Roman"/>
          <w:sz w:val="18"/>
          <w:szCs w:val="18"/>
        </w:rPr>
        <w:t>окументов, определенных в п</w:t>
      </w:r>
      <w:r>
        <w:rPr>
          <w:rFonts w:ascii="Times New Roman CYR" w:hAnsi="Times New Roman CYR"/>
          <w:sz w:val="18"/>
          <w:szCs w:val="18"/>
        </w:rPr>
        <w:t>риложении, указанном в пункте 3.1.2, должен содержать документы, указанные в приложении № 1 к настоящей Типовой форме, а также иные документы, установленные Порядком предоставления субсидии.</w:t>
      </w:r>
    </w:p>
  </w:footnote>
  <w:footnote w:id="7">
    <w:p w:rsidR="00F05171" w:rsidRDefault="00F05171" w:rsidP="009D31D1">
      <w:pPr>
        <w:pStyle w:val="afe"/>
        <w:jc w:val="both"/>
      </w:pPr>
      <w:r>
        <w:rPr>
          <w:rStyle w:val="afc"/>
          <w:rFonts w:ascii="Times New Roman" w:hAnsi="Times New Roman"/>
          <w:sz w:val="18"/>
        </w:rPr>
        <w:footnoteRef/>
      </w:r>
      <w:r>
        <w:rPr>
          <w:rStyle w:val="afc"/>
          <w:rFonts w:ascii="Times New Roman" w:hAnsi="Times New Roman"/>
          <w:sz w:val="18"/>
        </w:rPr>
        <w:tab/>
      </w:r>
      <w:r>
        <w:rPr>
          <w:rFonts w:ascii="Times New Roman" w:hAnsi="Times New Roman"/>
          <w:sz w:val="18"/>
        </w:rPr>
        <w:t xml:space="preserve"> Предусматривается в случае, если это установлено Порядком предоставления субсидии. Указываются конкретные условия, установленные Порядком предоставления субсидии.</w:t>
      </w:r>
    </w:p>
  </w:footnote>
  <w:footnote w:id="8">
    <w:p w:rsidR="00F05171" w:rsidRDefault="00F05171" w:rsidP="009D31D1">
      <w:pPr>
        <w:pStyle w:val="afe"/>
        <w:jc w:val="both"/>
      </w:pPr>
      <w:r>
        <w:rPr>
          <w:rStyle w:val="afc"/>
        </w:rPr>
        <w:footnoteRef/>
      </w:r>
      <w:r>
        <w:rPr>
          <w:rStyle w:val="afc"/>
        </w:rPr>
        <w:tab/>
      </w:r>
      <w:r>
        <w:t> </w:t>
      </w:r>
      <w:r>
        <w:rPr>
          <w:rFonts w:ascii="Times New Roman" w:hAnsi="Times New Roman"/>
          <w:sz w:val="18"/>
        </w:rPr>
        <w:t>Указывается периодичность перечисления Субсидии: единовременно или ежемесячно/ежеквартально/иная периодичность в соответствии с Порядком предоставления субсидии.</w:t>
      </w:r>
    </w:p>
  </w:footnote>
  <w:footnote w:id="9">
    <w:p w:rsidR="00F05171" w:rsidRDefault="00F05171" w:rsidP="009D31D1">
      <w:pPr>
        <w:pStyle w:val="afe"/>
        <w:jc w:val="both"/>
      </w:pPr>
      <w:r>
        <w:rPr>
          <w:rStyle w:val="afc"/>
        </w:rPr>
        <w:footnoteRef/>
      </w:r>
      <w:r>
        <w:rPr>
          <w:rStyle w:val="afc"/>
        </w:rPr>
        <w:tab/>
      </w:r>
      <w:r>
        <w:t xml:space="preserve"> </w:t>
      </w:r>
      <w:r>
        <w:rPr>
          <w:rFonts w:ascii="Times New Roman" w:hAnsi="Times New Roman"/>
          <w:sz w:val="18"/>
          <w:szCs w:val="18"/>
        </w:rPr>
        <w:t>Но не позднее десятого рабочего дня после принятия администрацией района решения о перечислении Получателю субсидии по результатам рассмотрения документов.</w:t>
      </w:r>
    </w:p>
  </w:footnote>
  <w:footnote w:id="10">
    <w:p w:rsidR="00F05171" w:rsidRDefault="00F05171" w:rsidP="009D31D1">
      <w:pPr>
        <w:pStyle w:val="afe"/>
        <w:jc w:val="both"/>
      </w:pPr>
      <w:r>
        <w:rPr>
          <w:rStyle w:val="afc"/>
        </w:rPr>
        <w:footnoteRef/>
      </w:r>
      <w:r>
        <w:rPr>
          <w:rStyle w:val="afc"/>
        </w:rPr>
        <w:tab/>
      </w:r>
      <w:r>
        <w:t xml:space="preserve"> </w:t>
      </w:r>
      <w:r>
        <w:rPr>
          <w:rFonts w:ascii="Times New Roman" w:hAnsi="Times New Roman"/>
          <w:sz w:val="18"/>
          <w:szCs w:val="18"/>
        </w:rPr>
        <w:t>Предусматривается при наличии</w:t>
      </w:r>
      <w:r>
        <w:t xml:space="preserve"> </w:t>
      </w:r>
      <w:r>
        <w:rPr>
          <w:rFonts w:ascii="Times New Roman" w:hAnsi="Times New Roman"/>
          <w:sz w:val="18"/>
          <w:szCs w:val="18"/>
        </w:rPr>
        <w:t>в соглашении иных пунктов, предусматривающих представление Получателем в администрацию района конкретных документов, с указанием таких пунктов.</w:t>
      </w:r>
    </w:p>
  </w:footnote>
  <w:footnote w:id="11">
    <w:p w:rsidR="00F05171" w:rsidRDefault="00F05171" w:rsidP="009D31D1">
      <w:pPr>
        <w:pStyle w:val="afe"/>
        <w:jc w:val="both"/>
      </w:pPr>
      <w:r>
        <w:rPr>
          <w:rStyle w:val="afc"/>
        </w:rPr>
        <w:footnoteRef/>
      </w:r>
      <w:r>
        <w:rPr>
          <w:rStyle w:val="afc"/>
        </w:rPr>
        <w:tab/>
      </w:r>
      <w:r>
        <w:t xml:space="preserve"> </w:t>
      </w:r>
      <w:r>
        <w:rPr>
          <w:rFonts w:ascii="Times New Roman" w:hAnsi="Times New Roman"/>
          <w:sz w:val="18"/>
          <w:szCs w:val="18"/>
        </w:rPr>
        <w:t xml:space="preserve">Предусматривается в случае, если Порядком предоставления субсидии установлено право администрацией района </w:t>
      </w:r>
      <w:proofErr w:type="gramStart"/>
      <w:r>
        <w:rPr>
          <w:rFonts w:ascii="Times New Roman" w:hAnsi="Times New Roman"/>
          <w:sz w:val="18"/>
          <w:szCs w:val="18"/>
        </w:rPr>
        <w:t>устанавливать</w:t>
      </w:r>
      <w:proofErr w:type="gramEnd"/>
      <w:r>
        <w:rPr>
          <w:rFonts w:ascii="Times New Roman" w:hAnsi="Times New Roman"/>
          <w:sz w:val="18"/>
          <w:szCs w:val="18"/>
        </w:rPr>
        <w:t xml:space="preserve"> конкретные показатели результативности и (или) иные показатели в соглашении.</w:t>
      </w:r>
    </w:p>
  </w:footnote>
  <w:footnote w:id="12">
    <w:p w:rsidR="00F05171" w:rsidRDefault="00F05171" w:rsidP="009D31D1">
      <w:pPr>
        <w:pStyle w:val="afe"/>
        <w:jc w:val="both"/>
      </w:pPr>
      <w:r>
        <w:rPr>
          <w:rStyle w:val="afc"/>
          <w:sz w:val="18"/>
          <w:szCs w:val="18"/>
        </w:rPr>
        <w:footnoteRef/>
      </w:r>
      <w:r>
        <w:rPr>
          <w:rStyle w:val="afc"/>
          <w:sz w:val="18"/>
          <w:szCs w:val="18"/>
        </w:rPr>
        <w:tab/>
      </w:r>
      <w:r>
        <w:rPr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Предусматривается в случае, если это предусмотрено Порядком предоставления субсидии. Приложение, указанное в пункте 4.1.4.1, оформляется в соответствии с приложением № 2 к настоящей Типовой форме.</w:t>
      </w:r>
    </w:p>
  </w:footnote>
  <w:footnote w:id="13">
    <w:p w:rsidR="00F05171" w:rsidRDefault="00F05171" w:rsidP="009D31D1">
      <w:pPr>
        <w:pStyle w:val="afe"/>
        <w:jc w:val="both"/>
      </w:pPr>
      <w:r>
        <w:rPr>
          <w:rStyle w:val="afc"/>
        </w:rPr>
        <w:footnoteRef/>
      </w:r>
      <w:r>
        <w:rPr>
          <w:rStyle w:val="afc"/>
        </w:rPr>
        <w:tab/>
      </w:r>
      <w:r>
        <w:t> </w:t>
      </w:r>
      <w:r>
        <w:rPr>
          <w:rFonts w:ascii="Times New Roman" w:hAnsi="Times New Roman"/>
          <w:sz w:val="18"/>
          <w:szCs w:val="18"/>
        </w:rPr>
        <w:t>Предусматривается в случае, если это установлено Порядком предоставления субсидии. Указываются иные конкретные показатели, оформляемые в виде приложения к соглашению, являющемуся его неотъемлемой частью.</w:t>
      </w:r>
    </w:p>
  </w:footnote>
  <w:footnote w:id="14">
    <w:p w:rsidR="00F05171" w:rsidRDefault="00F05171" w:rsidP="009D31D1">
      <w:pPr>
        <w:pStyle w:val="afe"/>
        <w:jc w:val="both"/>
      </w:pPr>
      <w:r>
        <w:rPr>
          <w:rStyle w:val="afc"/>
        </w:rPr>
        <w:footnoteRef/>
      </w:r>
      <w:r>
        <w:rPr>
          <w:rStyle w:val="afc"/>
        </w:rPr>
        <w:tab/>
      </w:r>
      <w:r>
        <w:t xml:space="preserve"> </w:t>
      </w:r>
      <w:r>
        <w:rPr>
          <w:rFonts w:ascii="Times New Roman" w:hAnsi="Times New Roman"/>
          <w:sz w:val="18"/>
          <w:szCs w:val="18"/>
        </w:rPr>
        <w:t>Предусматривается при наличии в соглашении пункта 4.1.4, а также в случае, если это установлено Порядком предоставления субсидии.</w:t>
      </w:r>
    </w:p>
  </w:footnote>
  <w:footnote w:id="15">
    <w:p w:rsidR="00F05171" w:rsidRDefault="00F05171" w:rsidP="009D31D1">
      <w:pPr>
        <w:pStyle w:val="afe"/>
        <w:tabs>
          <w:tab w:val="left" w:pos="567"/>
        </w:tabs>
        <w:jc w:val="both"/>
      </w:pPr>
      <w:r>
        <w:rPr>
          <w:rStyle w:val="afc"/>
          <w:sz w:val="18"/>
          <w:szCs w:val="18"/>
        </w:rPr>
        <w:footnoteRef/>
      </w:r>
      <w:r>
        <w:rPr>
          <w:rStyle w:val="afc"/>
          <w:sz w:val="18"/>
          <w:szCs w:val="18"/>
        </w:rPr>
        <w:tab/>
      </w:r>
      <w:r>
        <w:rPr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 xml:space="preserve">Предусматривается при наличии в соглашении пункта 4.1.4.1, а также в случае, если это установлено Порядком предоставления субсидии. Отчет, указанный в пункте 4.1.5.1, оформляется по форме согласно приложению № 3 к настоящей Типовой форме (в случае если Порядком предоставления субсидии </w:t>
      </w:r>
      <w:r>
        <w:rPr>
          <w:rFonts w:ascii="Times New Roman" w:hAnsi="Times New Roman"/>
          <w:sz w:val="18"/>
        </w:rPr>
        <w:t>установлено право м</w:t>
      </w:r>
      <w:r>
        <w:rPr>
          <w:rFonts w:ascii="Times New Roman" w:hAnsi="Times New Roman"/>
          <w:sz w:val="18"/>
          <w:szCs w:val="18"/>
        </w:rPr>
        <w:t>инистерства (департамента, управления) устанавливать сроки и формы представления отчетности в соглашении) или иной форме, установленной Порядком предоставления субсидии, которая является неотъемлемой частью соглашения.</w:t>
      </w:r>
    </w:p>
  </w:footnote>
  <w:footnote w:id="16">
    <w:p w:rsidR="00F05171" w:rsidRDefault="00F05171" w:rsidP="009D31D1">
      <w:pPr>
        <w:pStyle w:val="afe"/>
        <w:jc w:val="both"/>
      </w:pPr>
      <w:r>
        <w:rPr>
          <w:rStyle w:val="afc"/>
          <w:rFonts w:ascii="Times New Roman" w:hAnsi="Times New Roman"/>
          <w:sz w:val="18"/>
          <w:szCs w:val="18"/>
        </w:rPr>
        <w:footnoteRef/>
      </w:r>
      <w:r>
        <w:rPr>
          <w:rStyle w:val="afc"/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 xml:space="preserve"> Предусматривается, в том числе при наличии в соглашении пункта 4.1.4.2. Указываются иные конкретные основания (в том числе отчеты) для осуществления оценки достижения Получателем показателей, установленных администрацией района, установленные Порядком предоставления субсидии.</w:t>
      </w:r>
    </w:p>
  </w:footnote>
  <w:footnote w:id="17">
    <w:p w:rsidR="00F05171" w:rsidRDefault="00F05171" w:rsidP="009D31D1">
      <w:pPr>
        <w:pStyle w:val="afe"/>
        <w:jc w:val="both"/>
      </w:pPr>
      <w:r>
        <w:rPr>
          <w:rStyle w:val="afc"/>
        </w:rPr>
        <w:footnoteRef/>
      </w:r>
      <w:r>
        <w:rPr>
          <w:rStyle w:val="afc"/>
        </w:rPr>
        <w:tab/>
      </w:r>
      <w:r>
        <w:t xml:space="preserve"> </w:t>
      </w:r>
      <w:r>
        <w:rPr>
          <w:rFonts w:ascii="Times New Roman" w:hAnsi="Times New Roman"/>
          <w:sz w:val="18"/>
          <w:szCs w:val="18"/>
        </w:rPr>
        <w:t xml:space="preserve">Предусматривается в случае, если это установлено Порядком предоставления субсидии. Указываются иные конкретные основания (документы, отчеты) для осуществления администрацией района </w:t>
      </w:r>
      <w:proofErr w:type="gramStart"/>
      <w:r>
        <w:rPr>
          <w:rFonts w:ascii="Times New Roman" w:hAnsi="Times New Roman"/>
          <w:sz w:val="18"/>
          <w:szCs w:val="18"/>
        </w:rPr>
        <w:t>контроля за</w:t>
      </w:r>
      <w:proofErr w:type="gramEnd"/>
      <w:r>
        <w:rPr>
          <w:rFonts w:ascii="Times New Roman" w:hAnsi="Times New Roman"/>
          <w:sz w:val="18"/>
          <w:szCs w:val="18"/>
        </w:rPr>
        <w:t xml:space="preserve"> соблюдением Получателем порядка, целей и условий предоставления Субсидии, установленные Порядком предоставления субсидии.</w:t>
      </w:r>
    </w:p>
  </w:footnote>
  <w:footnote w:id="18">
    <w:p w:rsidR="00F05171" w:rsidRDefault="00F05171" w:rsidP="009D31D1">
      <w:pPr>
        <w:pStyle w:val="afe"/>
        <w:jc w:val="both"/>
      </w:pPr>
      <w:r>
        <w:rPr>
          <w:rStyle w:val="afc"/>
          <w:rFonts w:ascii="Times New Roman" w:hAnsi="Times New Roman"/>
        </w:rPr>
        <w:footnoteRef/>
      </w:r>
      <w:r>
        <w:rPr>
          <w:rStyle w:val="afc"/>
          <w:rFonts w:ascii="Times New Roman" w:hAnsi="Times New Roman"/>
        </w:rPr>
        <w:tab/>
      </w:r>
      <w:r>
        <w:rPr>
          <w:rFonts w:ascii="Times New Roman" w:hAnsi="Times New Roman"/>
          <w:sz w:val="18"/>
          <w:szCs w:val="18"/>
        </w:rPr>
        <w:t> Предусматривается в случае, если это установлено Порядком предоставления субсидии, а также при наличии в соглашении пункта 4.1.4. Приложение, указанное в пункте 4.1.8, оформляется по форме согласно приложению № 4 к настоящей Типовой форме, если иная форма не установлена Порядком предоставления субсидии.</w:t>
      </w:r>
    </w:p>
  </w:footnote>
  <w:footnote w:id="19">
    <w:p w:rsidR="00F05171" w:rsidRDefault="00F05171" w:rsidP="009D31D1">
      <w:pPr>
        <w:pStyle w:val="afe"/>
        <w:jc w:val="both"/>
      </w:pPr>
      <w:r>
        <w:rPr>
          <w:rStyle w:val="afc"/>
          <w:rFonts w:ascii="Times New Roman" w:hAnsi="Times New Roman"/>
          <w:sz w:val="18"/>
          <w:szCs w:val="18"/>
        </w:rPr>
        <w:footnoteRef/>
      </w:r>
      <w:r>
        <w:rPr>
          <w:rStyle w:val="afc"/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 xml:space="preserve"> Указываются иные конкретные обязательства</w:t>
      </w:r>
      <w:r>
        <w:rPr>
          <w:rFonts w:ascii="Times New Roman" w:hAnsi="Times New Roman"/>
          <w:sz w:val="18"/>
        </w:rPr>
        <w:t>, установленные Порядком предоставления субсидии.</w:t>
      </w:r>
    </w:p>
  </w:footnote>
  <w:footnote w:id="20">
    <w:p w:rsidR="00F05171" w:rsidRDefault="00F05171" w:rsidP="009D31D1">
      <w:pPr>
        <w:pStyle w:val="afe"/>
        <w:jc w:val="both"/>
      </w:pPr>
      <w:r>
        <w:rPr>
          <w:rStyle w:val="afc"/>
        </w:rPr>
        <w:footnoteRef/>
      </w:r>
      <w:r>
        <w:rPr>
          <w:rStyle w:val="afc"/>
        </w:rPr>
        <w:tab/>
      </w:r>
      <w:r>
        <w:t xml:space="preserve"> </w:t>
      </w:r>
      <w:r>
        <w:rPr>
          <w:rFonts w:ascii="Times New Roman" w:hAnsi="Times New Roman"/>
          <w:sz w:val="18"/>
          <w:szCs w:val="18"/>
        </w:rPr>
        <w:t>Пункты 4.2.1-4.2.3 могут не предусматриваться в случае указания в пункте 3.3 соглашения периодичности перечисления Субсидии – «единовременно».</w:t>
      </w:r>
    </w:p>
  </w:footnote>
  <w:footnote w:id="21">
    <w:p w:rsidR="00F05171" w:rsidRDefault="00F05171" w:rsidP="009D31D1">
      <w:pPr>
        <w:pStyle w:val="afe"/>
        <w:jc w:val="both"/>
      </w:pPr>
      <w:r>
        <w:rPr>
          <w:rStyle w:val="afc"/>
        </w:rPr>
        <w:footnoteRef/>
      </w:r>
      <w:r>
        <w:rPr>
          <w:rStyle w:val="afc"/>
        </w:rPr>
        <w:tab/>
      </w:r>
      <w:r>
        <w:t xml:space="preserve"> </w:t>
      </w:r>
      <w:r>
        <w:rPr>
          <w:rFonts w:ascii="Times New Roman" w:hAnsi="Times New Roman"/>
          <w:sz w:val="18"/>
        </w:rPr>
        <w:t>Предусматривается в случае, если это установлено Порядком предоставления субсидии.</w:t>
      </w:r>
    </w:p>
  </w:footnote>
  <w:footnote w:id="22">
    <w:p w:rsidR="00F05171" w:rsidRDefault="00F05171" w:rsidP="009D31D1">
      <w:pPr>
        <w:pStyle w:val="afe"/>
        <w:jc w:val="both"/>
      </w:pPr>
      <w:r>
        <w:rPr>
          <w:rStyle w:val="afc"/>
        </w:rPr>
        <w:footnoteRef/>
      </w:r>
      <w:r>
        <w:rPr>
          <w:rStyle w:val="afc"/>
        </w:rPr>
        <w:tab/>
      </w:r>
      <w:r>
        <w:t xml:space="preserve"> </w:t>
      </w:r>
      <w:r>
        <w:rPr>
          <w:rFonts w:ascii="Times New Roman" w:hAnsi="Times New Roman"/>
          <w:sz w:val="18"/>
          <w:szCs w:val="18"/>
        </w:rPr>
        <w:t>Предусматривается, в случае если это установлено Порядком предоставления субсидии.</w:t>
      </w:r>
    </w:p>
  </w:footnote>
  <w:footnote w:id="23">
    <w:p w:rsidR="00F05171" w:rsidRDefault="00F05171" w:rsidP="009D31D1">
      <w:pPr>
        <w:pStyle w:val="afe"/>
        <w:jc w:val="both"/>
      </w:pPr>
      <w:r>
        <w:rPr>
          <w:rStyle w:val="afc"/>
          <w:rFonts w:ascii="Times New Roman CYR" w:hAnsi="Times New Roman CYR"/>
          <w:sz w:val="18"/>
          <w:szCs w:val="18"/>
        </w:rPr>
        <w:footnoteRef/>
      </w:r>
      <w:r>
        <w:rPr>
          <w:rStyle w:val="afc"/>
          <w:rFonts w:ascii="Times New Roman CYR" w:hAnsi="Times New Roman CYR"/>
          <w:sz w:val="18"/>
          <w:szCs w:val="18"/>
        </w:rPr>
        <w:tab/>
      </w:r>
      <w:r>
        <w:rPr>
          <w:rFonts w:ascii="Times New Roman CYR" w:hAnsi="Times New Roman CYR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Предусматривается в случае, если это установлено Порядком предоставления субсидии.</w:t>
      </w:r>
      <w:r>
        <w:rPr>
          <w:rFonts w:ascii="Times New Roman" w:hAnsi="Times New Roman"/>
          <w:sz w:val="18"/>
        </w:rPr>
        <w:t xml:space="preserve"> Указываются иные конкретные права, установленные Порядком предоставления субсидии.</w:t>
      </w:r>
    </w:p>
  </w:footnote>
  <w:footnote w:id="24">
    <w:p w:rsidR="00F05171" w:rsidRDefault="00F05171" w:rsidP="009D31D1">
      <w:pPr>
        <w:pStyle w:val="afe"/>
        <w:jc w:val="both"/>
      </w:pPr>
      <w:r>
        <w:rPr>
          <w:rStyle w:val="afc"/>
        </w:rPr>
        <w:footnoteRef/>
      </w:r>
      <w:r>
        <w:rPr>
          <w:rStyle w:val="afc"/>
        </w:rPr>
        <w:tab/>
      </w:r>
      <w:r>
        <w:t xml:space="preserve"> </w:t>
      </w:r>
      <w:r>
        <w:rPr>
          <w:rFonts w:ascii="Times New Roman" w:hAnsi="Times New Roman"/>
          <w:sz w:val="18"/>
          <w:szCs w:val="18"/>
        </w:rPr>
        <w:t>Предусматривается при наличии</w:t>
      </w:r>
      <w:r>
        <w:t xml:space="preserve"> </w:t>
      </w:r>
      <w:r>
        <w:rPr>
          <w:rFonts w:ascii="Times New Roman" w:hAnsi="Times New Roman"/>
          <w:sz w:val="18"/>
          <w:szCs w:val="18"/>
        </w:rPr>
        <w:t>в соглашении иных пунктов, предусматривающих представление Получателем в администрацию района конкретных документов, с указанием таких пунктов.</w:t>
      </w:r>
    </w:p>
  </w:footnote>
  <w:footnote w:id="25">
    <w:p w:rsidR="00F05171" w:rsidRDefault="00F05171" w:rsidP="009D31D1">
      <w:pPr>
        <w:pStyle w:val="afe"/>
        <w:jc w:val="both"/>
      </w:pPr>
      <w:r>
        <w:rPr>
          <w:rStyle w:val="afc"/>
        </w:rPr>
        <w:footnoteRef/>
      </w:r>
      <w:r>
        <w:rPr>
          <w:rStyle w:val="afc"/>
        </w:rPr>
        <w:tab/>
      </w:r>
      <w:r>
        <w:t xml:space="preserve"> </w:t>
      </w:r>
      <w:r>
        <w:rPr>
          <w:rFonts w:ascii="Times New Roman" w:hAnsi="Times New Roman"/>
          <w:sz w:val="18"/>
          <w:szCs w:val="18"/>
        </w:rPr>
        <w:t>Предусматривается при наличии в соглашении пункта 4.1.4, а также в случае, если это установлено Порядком предоставления субсидии.</w:t>
      </w:r>
    </w:p>
  </w:footnote>
  <w:footnote w:id="26">
    <w:p w:rsidR="00F05171" w:rsidRDefault="00F05171" w:rsidP="009D31D1">
      <w:pPr>
        <w:pStyle w:val="afe"/>
        <w:jc w:val="both"/>
      </w:pPr>
      <w:r>
        <w:rPr>
          <w:rStyle w:val="afc"/>
        </w:rPr>
        <w:footnoteRef/>
      </w:r>
      <w:r>
        <w:rPr>
          <w:rStyle w:val="afc"/>
        </w:rPr>
        <w:tab/>
      </w:r>
      <w:r>
        <w:t xml:space="preserve"> </w:t>
      </w:r>
      <w:r>
        <w:rPr>
          <w:rFonts w:ascii="Times New Roman" w:hAnsi="Times New Roman"/>
          <w:sz w:val="18"/>
          <w:szCs w:val="18"/>
        </w:rPr>
        <w:t>Сроки представление отчетов, указанных в пункте 4.3.3, должны соответствовать срокам, установленным Порядком предоставления субсидии, за исключением случаев, когда</w:t>
      </w:r>
      <w:r>
        <w:t xml:space="preserve"> </w:t>
      </w:r>
      <w:r>
        <w:rPr>
          <w:rFonts w:ascii="Times New Roman" w:hAnsi="Times New Roman"/>
          <w:sz w:val="18"/>
          <w:szCs w:val="18"/>
        </w:rPr>
        <w:t xml:space="preserve">Порядком предоставления субсидии </w:t>
      </w:r>
      <w:r>
        <w:rPr>
          <w:rFonts w:ascii="Times New Roman" w:hAnsi="Times New Roman"/>
          <w:sz w:val="18"/>
        </w:rPr>
        <w:t xml:space="preserve">установлено право </w:t>
      </w:r>
      <w:r>
        <w:rPr>
          <w:rFonts w:ascii="Times New Roman" w:hAnsi="Times New Roman"/>
          <w:sz w:val="18"/>
          <w:szCs w:val="18"/>
        </w:rPr>
        <w:t xml:space="preserve">администрации района </w:t>
      </w:r>
      <w:proofErr w:type="gramStart"/>
      <w:r>
        <w:rPr>
          <w:rFonts w:ascii="Times New Roman" w:hAnsi="Times New Roman"/>
          <w:sz w:val="18"/>
          <w:szCs w:val="18"/>
        </w:rPr>
        <w:t>устанавливать</w:t>
      </w:r>
      <w:proofErr w:type="gramEnd"/>
      <w:r>
        <w:rPr>
          <w:rFonts w:ascii="Times New Roman" w:hAnsi="Times New Roman"/>
          <w:sz w:val="18"/>
          <w:szCs w:val="18"/>
        </w:rPr>
        <w:t xml:space="preserve"> сроки и формы представления отчетности в соглашении.</w:t>
      </w:r>
    </w:p>
  </w:footnote>
  <w:footnote w:id="27">
    <w:p w:rsidR="00F05171" w:rsidRDefault="00F05171" w:rsidP="009D31D1">
      <w:pPr>
        <w:pStyle w:val="afe"/>
        <w:jc w:val="both"/>
      </w:pPr>
      <w:r>
        <w:rPr>
          <w:rStyle w:val="afc"/>
        </w:rPr>
        <w:footnoteRef/>
      </w:r>
      <w:r>
        <w:rPr>
          <w:rStyle w:val="afc"/>
        </w:rPr>
        <w:tab/>
      </w:r>
      <w:r>
        <w:t xml:space="preserve"> </w:t>
      </w:r>
      <w:r>
        <w:rPr>
          <w:rFonts w:ascii="Times New Roman" w:hAnsi="Times New Roman"/>
          <w:sz w:val="18"/>
          <w:szCs w:val="18"/>
        </w:rPr>
        <w:t>Предусматривается при наличии в соглашении пункта 4.1.5.1.</w:t>
      </w:r>
    </w:p>
  </w:footnote>
  <w:footnote w:id="28">
    <w:p w:rsidR="00F05171" w:rsidRDefault="00F05171" w:rsidP="009D31D1">
      <w:pPr>
        <w:pStyle w:val="afe"/>
        <w:jc w:val="both"/>
      </w:pPr>
      <w:r>
        <w:rPr>
          <w:rStyle w:val="afc"/>
          <w:rFonts w:ascii="Times New Roman" w:hAnsi="Times New Roman"/>
          <w:sz w:val="18"/>
          <w:szCs w:val="18"/>
        </w:rPr>
        <w:footnoteRef/>
      </w:r>
      <w:r>
        <w:rPr>
          <w:rStyle w:val="afc"/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 xml:space="preserve"> Предусматривается при наличии в соглашении пункта 4.1.5.2, а также в случае, если это установлено Порядком предоставления субсидии. </w:t>
      </w:r>
      <w:r>
        <w:rPr>
          <w:rFonts w:ascii="Times New Roman CYR" w:hAnsi="Times New Roman CYR"/>
          <w:sz w:val="18"/>
          <w:szCs w:val="18"/>
        </w:rPr>
        <w:t>Указываются конкретные отчеты, а также периодичность их представления. Формы отчетов с указанием прилагаемых документов (при необходимости) прилагаются к соглашению и являются его неотъемлемой частью.</w:t>
      </w:r>
    </w:p>
  </w:footnote>
  <w:footnote w:id="29">
    <w:p w:rsidR="00F05171" w:rsidRDefault="00F05171" w:rsidP="009D31D1">
      <w:pPr>
        <w:pStyle w:val="afe"/>
        <w:jc w:val="both"/>
      </w:pPr>
      <w:r>
        <w:rPr>
          <w:rStyle w:val="afc"/>
        </w:rPr>
        <w:footnoteRef/>
      </w:r>
      <w:r>
        <w:rPr>
          <w:rStyle w:val="afc"/>
        </w:rPr>
        <w:tab/>
      </w:r>
      <w:r>
        <w:t xml:space="preserve"> </w:t>
      </w:r>
      <w:r>
        <w:rPr>
          <w:rFonts w:ascii="Times New Roman" w:hAnsi="Times New Roman"/>
          <w:sz w:val="18"/>
          <w:szCs w:val="18"/>
        </w:rPr>
        <w:t xml:space="preserve"> Предусматривается при наличии в соглашении пункта 4.1.8.</w:t>
      </w:r>
    </w:p>
  </w:footnote>
  <w:footnote w:id="30">
    <w:p w:rsidR="00F05171" w:rsidRDefault="00F05171" w:rsidP="009D31D1">
      <w:pPr>
        <w:pStyle w:val="afe"/>
        <w:jc w:val="both"/>
      </w:pPr>
      <w:r>
        <w:rPr>
          <w:rStyle w:val="afc"/>
          <w:rFonts w:ascii="Times New Roman" w:hAnsi="Times New Roman"/>
          <w:sz w:val="18"/>
          <w:szCs w:val="18"/>
        </w:rPr>
        <w:footnoteRef/>
      </w:r>
      <w:r>
        <w:rPr>
          <w:rStyle w:val="afc"/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 xml:space="preserve"> Предусматривается в случае, если это установлено Порядком предоставления субсидии. Указываются иные конкретные обязательства</w:t>
      </w:r>
      <w:r>
        <w:rPr>
          <w:rFonts w:ascii="Times New Roman" w:hAnsi="Times New Roman"/>
          <w:sz w:val="18"/>
        </w:rPr>
        <w:t>, установленные Порядком предоставления субсидии.</w:t>
      </w:r>
    </w:p>
  </w:footnote>
  <w:footnote w:id="31">
    <w:p w:rsidR="00F05171" w:rsidRDefault="00F05171" w:rsidP="009D31D1">
      <w:pPr>
        <w:pStyle w:val="afe"/>
        <w:jc w:val="both"/>
      </w:pPr>
      <w:r>
        <w:rPr>
          <w:rStyle w:val="afc"/>
        </w:rPr>
        <w:footnoteRef/>
      </w:r>
      <w:r>
        <w:rPr>
          <w:rStyle w:val="afc"/>
        </w:rPr>
        <w:tab/>
      </w:r>
      <w:r>
        <w:t xml:space="preserve"> </w:t>
      </w:r>
      <w:r>
        <w:rPr>
          <w:rFonts w:ascii="Times New Roman" w:hAnsi="Times New Roman"/>
          <w:sz w:val="18"/>
          <w:szCs w:val="18"/>
        </w:rPr>
        <w:t>Пункт 4.4.1 может не предусматриваться в случае указания в пункте 3.3 соглашения периодичности перечисления Субсидии – «единовременно».</w:t>
      </w:r>
    </w:p>
  </w:footnote>
  <w:footnote w:id="32">
    <w:p w:rsidR="00F05171" w:rsidRDefault="00F05171" w:rsidP="009D31D1">
      <w:pPr>
        <w:pStyle w:val="afe"/>
        <w:jc w:val="both"/>
      </w:pPr>
      <w:r>
        <w:rPr>
          <w:rStyle w:val="afc"/>
          <w:rFonts w:ascii="Times New Roman" w:hAnsi="Times New Roman"/>
          <w:sz w:val="18"/>
          <w:szCs w:val="18"/>
        </w:rPr>
        <w:footnoteRef/>
      </w:r>
      <w:r>
        <w:rPr>
          <w:rStyle w:val="afc"/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 xml:space="preserve"> Предусматривается в случае, если это установлено Порядком предоставления субсидии. Указываются иные конкретные права </w:t>
      </w:r>
      <w:r>
        <w:rPr>
          <w:rFonts w:ascii="Times New Roman" w:hAnsi="Times New Roman"/>
          <w:sz w:val="18"/>
        </w:rPr>
        <w:t>установленные Порядком предоставления субсидии.</w:t>
      </w:r>
    </w:p>
  </w:footnote>
  <w:footnote w:id="33">
    <w:p w:rsidR="00F05171" w:rsidRDefault="00F05171" w:rsidP="009D31D1">
      <w:pPr>
        <w:pStyle w:val="afe"/>
        <w:jc w:val="both"/>
      </w:pPr>
      <w:r>
        <w:rPr>
          <w:rStyle w:val="afc"/>
          <w:rFonts w:ascii="Times New Roman" w:hAnsi="Times New Roman"/>
          <w:sz w:val="18"/>
          <w:szCs w:val="18"/>
        </w:rPr>
        <w:footnoteRef/>
      </w:r>
      <w:r>
        <w:rPr>
          <w:rStyle w:val="afc"/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 xml:space="preserve"> Предусматривается в случае, если это установлено Порядком предоставления субсидии. Указываются иные конкретные положения</w:t>
      </w:r>
      <w:r>
        <w:rPr>
          <w:rFonts w:ascii="Times New Roman" w:hAnsi="Times New Roman"/>
          <w:sz w:val="18"/>
        </w:rPr>
        <w:t>, установленные Порядком предоставления субсидии.</w:t>
      </w:r>
    </w:p>
  </w:footnote>
  <w:footnote w:id="34">
    <w:p w:rsidR="00F05171" w:rsidRDefault="00F05171" w:rsidP="009D31D1">
      <w:pPr>
        <w:pStyle w:val="afe"/>
        <w:jc w:val="both"/>
      </w:pPr>
      <w:r>
        <w:rPr>
          <w:rStyle w:val="afc"/>
          <w:rFonts w:ascii="Times New Roman" w:hAnsi="Times New Roman"/>
          <w:sz w:val="18"/>
          <w:szCs w:val="18"/>
        </w:rPr>
        <w:footnoteRef/>
      </w:r>
      <w:r>
        <w:rPr>
          <w:rStyle w:val="afc"/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 xml:space="preserve"> Предусматривается в случае, если это установлено Порядком предоставления субсидии. Указываются иные конкретные условия</w:t>
      </w:r>
      <w:r>
        <w:rPr>
          <w:rFonts w:ascii="Times New Roman" w:hAnsi="Times New Roman"/>
          <w:sz w:val="18"/>
        </w:rPr>
        <w:t xml:space="preserve">, установленные </w:t>
      </w:r>
      <w:r>
        <w:rPr>
          <w:rFonts w:ascii="Times New Roman" w:hAnsi="Times New Roman"/>
          <w:sz w:val="18"/>
          <w:szCs w:val="18"/>
        </w:rPr>
        <w:t>Порядком предоставления субсидии.</w:t>
      </w:r>
    </w:p>
  </w:footnote>
  <w:footnote w:id="35">
    <w:p w:rsidR="00F05171" w:rsidRDefault="00F05171" w:rsidP="009D31D1">
      <w:pPr>
        <w:pStyle w:val="afe"/>
        <w:jc w:val="both"/>
      </w:pPr>
      <w:r>
        <w:rPr>
          <w:rStyle w:val="afc"/>
        </w:rPr>
        <w:footnoteRef/>
      </w:r>
      <w:r>
        <w:rPr>
          <w:rStyle w:val="afc"/>
        </w:rPr>
        <w:tab/>
      </w:r>
      <w:r>
        <w:t xml:space="preserve"> </w:t>
      </w:r>
      <w:r>
        <w:rPr>
          <w:rFonts w:ascii="Times New Roman" w:hAnsi="Times New Roman"/>
          <w:sz w:val="18"/>
          <w:szCs w:val="18"/>
        </w:rPr>
        <w:t xml:space="preserve">Не предусматривается в случае, если </w:t>
      </w:r>
      <w:r>
        <w:rPr>
          <w:rFonts w:ascii="Times New Roman" w:hAnsi="Times New Roman"/>
          <w:sz w:val="18"/>
        </w:rPr>
        <w:t>Получателем является индивидуальный предприниматель, физическое лицо – производитель товаров, работ, услуг.</w:t>
      </w:r>
    </w:p>
  </w:footnote>
  <w:footnote w:id="36">
    <w:p w:rsidR="00F05171" w:rsidRDefault="00F05171" w:rsidP="009D31D1">
      <w:pPr>
        <w:pStyle w:val="afe"/>
        <w:jc w:val="both"/>
      </w:pPr>
      <w:r>
        <w:rPr>
          <w:rStyle w:val="afc"/>
        </w:rPr>
        <w:footnoteRef/>
      </w:r>
      <w:r>
        <w:rPr>
          <w:rStyle w:val="afc"/>
        </w:rPr>
        <w:tab/>
      </w:r>
      <w:r>
        <w:t xml:space="preserve"> </w:t>
      </w:r>
      <w:r>
        <w:rPr>
          <w:rFonts w:ascii="Times New Roman" w:hAnsi="Times New Roman"/>
          <w:sz w:val="18"/>
          <w:szCs w:val="18"/>
        </w:rPr>
        <w:t>Предусматривается в случае, если это установлено Порядком предоставления субсидии.</w:t>
      </w:r>
      <w:r>
        <w:rPr>
          <w:rFonts w:ascii="Times New Roman" w:hAnsi="Times New Roman"/>
          <w:sz w:val="18"/>
        </w:rPr>
        <w:t xml:space="preserve"> </w:t>
      </w:r>
      <w:r>
        <w:rPr>
          <w:rFonts w:ascii="Times New Roman" w:hAnsi="Times New Roman"/>
          <w:sz w:val="18"/>
          <w:szCs w:val="18"/>
        </w:rPr>
        <w:t>Указываются иные конкретные случаи</w:t>
      </w:r>
      <w:r>
        <w:rPr>
          <w:rFonts w:ascii="Times New Roman" w:hAnsi="Times New Roman"/>
          <w:sz w:val="18"/>
        </w:rPr>
        <w:t xml:space="preserve">, установленные </w:t>
      </w:r>
      <w:r>
        <w:rPr>
          <w:rFonts w:ascii="Times New Roman" w:hAnsi="Times New Roman"/>
          <w:sz w:val="18"/>
          <w:szCs w:val="18"/>
        </w:rPr>
        <w:t>Порядком предоставления субсидии.</w:t>
      </w:r>
    </w:p>
  </w:footnote>
  <w:footnote w:id="37">
    <w:p w:rsidR="00F05171" w:rsidRDefault="00F05171" w:rsidP="009D31D1">
      <w:pPr>
        <w:pStyle w:val="afe"/>
      </w:pPr>
      <w:r>
        <w:rPr>
          <w:rStyle w:val="afc"/>
        </w:rPr>
        <w:footnoteRef/>
      </w:r>
      <w:r>
        <w:rPr>
          <w:rStyle w:val="afc"/>
        </w:rPr>
        <w:tab/>
      </w:r>
      <w:r>
        <w:t xml:space="preserve"> </w:t>
      </w:r>
      <w:r>
        <w:rPr>
          <w:rFonts w:ascii="Times New Roman" w:hAnsi="Times New Roman"/>
          <w:sz w:val="18"/>
          <w:szCs w:val="18"/>
        </w:rPr>
        <w:t>Предусматривается в случае, если это установлено Порядком предоставления субсидии.</w:t>
      </w:r>
    </w:p>
  </w:footnote>
  <w:footnote w:id="38">
    <w:p w:rsidR="00F05171" w:rsidRDefault="00F05171" w:rsidP="009D31D1">
      <w:pPr>
        <w:pStyle w:val="afe"/>
        <w:jc w:val="both"/>
      </w:pPr>
      <w:r>
        <w:rPr>
          <w:rStyle w:val="afc"/>
        </w:rPr>
        <w:footnoteRef/>
      </w:r>
      <w:r>
        <w:t xml:space="preserve"> </w:t>
      </w:r>
      <w:r w:rsidRPr="000113B0">
        <w:rPr>
          <w:sz w:val="18"/>
          <w:szCs w:val="18"/>
        </w:rPr>
        <w:t>Предусматрива</w:t>
      </w:r>
      <w:r>
        <w:rPr>
          <w:sz w:val="18"/>
          <w:szCs w:val="18"/>
        </w:rPr>
        <w:t>ю</w:t>
      </w:r>
      <w:r w:rsidRPr="000113B0">
        <w:rPr>
          <w:sz w:val="18"/>
          <w:szCs w:val="18"/>
        </w:rPr>
        <w:t xml:space="preserve">тся </w:t>
      </w:r>
      <w:r>
        <w:rPr>
          <w:sz w:val="18"/>
          <w:szCs w:val="18"/>
        </w:rPr>
        <w:t>в соответствии с</w:t>
      </w:r>
      <w:r w:rsidRPr="000113B0">
        <w:rPr>
          <w:sz w:val="18"/>
          <w:szCs w:val="18"/>
        </w:rPr>
        <w:t xml:space="preserve"> </w:t>
      </w:r>
      <w:r>
        <w:rPr>
          <w:sz w:val="18"/>
          <w:szCs w:val="18"/>
        </w:rPr>
        <w:t>Порядком</w:t>
      </w:r>
      <w:r w:rsidRPr="000113B0">
        <w:rPr>
          <w:sz w:val="18"/>
          <w:szCs w:val="18"/>
        </w:rPr>
        <w:t xml:space="preserve"> предоставления субсидии</w:t>
      </w:r>
      <w:r>
        <w:rPr>
          <w:sz w:val="18"/>
          <w:szCs w:val="18"/>
        </w:rPr>
        <w:t>.</w:t>
      </w:r>
      <w:r w:rsidRPr="00560E00">
        <w:rPr>
          <w:rFonts w:ascii="Times New Roman CYR" w:hAnsi="Times New Roman CYR"/>
          <w:sz w:val="18"/>
          <w:szCs w:val="18"/>
        </w:rPr>
        <w:t xml:space="preserve"> </w:t>
      </w:r>
    </w:p>
    <w:p w:rsidR="00F05171" w:rsidRDefault="00F05171" w:rsidP="009D31D1">
      <w:pPr>
        <w:pStyle w:val="afe"/>
        <w:jc w:val="both"/>
      </w:pPr>
    </w:p>
  </w:footnote>
  <w:footnote w:id="39">
    <w:p w:rsidR="00F05171" w:rsidRPr="008441F1" w:rsidRDefault="00F05171" w:rsidP="009D31D1">
      <w:pPr>
        <w:pStyle w:val="afe"/>
        <w:jc w:val="both"/>
        <w:rPr>
          <w:sz w:val="18"/>
          <w:szCs w:val="18"/>
        </w:rPr>
      </w:pPr>
      <w:r w:rsidRPr="008441F1">
        <w:rPr>
          <w:rStyle w:val="afc"/>
          <w:sz w:val="18"/>
          <w:szCs w:val="18"/>
        </w:rPr>
        <w:footnoteRef/>
      </w:r>
      <w:r w:rsidRPr="008441F1">
        <w:rPr>
          <w:sz w:val="18"/>
          <w:szCs w:val="18"/>
        </w:rPr>
        <w:t xml:space="preserve"> </w:t>
      </w:r>
      <w:r w:rsidRPr="008441F1">
        <w:rPr>
          <w:rStyle w:val="CharStyle5"/>
          <w:sz w:val="18"/>
          <w:szCs w:val="18"/>
        </w:rPr>
        <w:t>Если Порядком предоставления субсидии предусмотрено предоставление Субсидии на возмещение затрат (недополученных доходов) Получателя в связи с производством (реализацией) товаров, выполнением работ, оказанием услуг.</w:t>
      </w:r>
    </w:p>
  </w:footnote>
  <w:footnote w:id="40">
    <w:p w:rsidR="00F05171" w:rsidRPr="008441F1" w:rsidRDefault="00F05171" w:rsidP="009D31D1">
      <w:pPr>
        <w:pStyle w:val="afe"/>
        <w:jc w:val="both"/>
        <w:rPr>
          <w:sz w:val="18"/>
          <w:szCs w:val="18"/>
        </w:rPr>
      </w:pPr>
      <w:r w:rsidRPr="008441F1">
        <w:rPr>
          <w:rStyle w:val="afc"/>
          <w:sz w:val="18"/>
          <w:szCs w:val="18"/>
        </w:rPr>
        <w:footnoteRef/>
      </w:r>
      <w:r w:rsidRPr="008441F1">
        <w:rPr>
          <w:sz w:val="18"/>
          <w:szCs w:val="18"/>
        </w:rPr>
        <w:t xml:space="preserve"> </w:t>
      </w:r>
      <w:r w:rsidRPr="008441F1">
        <w:rPr>
          <w:rStyle w:val="CharStyle5"/>
          <w:sz w:val="18"/>
          <w:szCs w:val="18"/>
        </w:rPr>
        <w:t>Если Порядком предоставления субсидии предусмотрено предоставление Субсидии на возмещение затрат Получателя на уплату процентов по кредитам.</w:t>
      </w:r>
    </w:p>
  </w:footnote>
  <w:footnote w:id="41">
    <w:p w:rsidR="00F05171" w:rsidRPr="008441F1" w:rsidRDefault="00F05171" w:rsidP="009D31D1">
      <w:pPr>
        <w:pStyle w:val="afe"/>
        <w:jc w:val="both"/>
        <w:rPr>
          <w:sz w:val="18"/>
          <w:szCs w:val="18"/>
        </w:rPr>
      </w:pPr>
      <w:r w:rsidRPr="008441F1">
        <w:rPr>
          <w:rStyle w:val="afc"/>
          <w:sz w:val="18"/>
          <w:szCs w:val="18"/>
        </w:rPr>
        <w:footnoteRef/>
      </w:r>
      <w:r w:rsidRPr="008441F1">
        <w:rPr>
          <w:sz w:val="18"/>
          <w:szCs w:val="18"/>
        </w:rPr>
        <w:t xml:space="preserve"> </w:t>
      </w:r>
      <w:r w:rsidRPr="008441F1">
        <w:rPr>
          <w:rStyle w:val="CharStyle5"/>
          <w:sz w:val="18"/>
          <w:szCs w:val="18"/>
        </w:rPr>
        <w:t>Если Порядком предоставления субсидии предусмотрено предоставление Субсидии на возмещение затрат Получателя на уплату лизинговых платежей.</w:t>
      </w:r>
    </w:p>
  </w:footnote>
  <w:footnote w:id="42">
    <w:p w:rsidR="00F05171" w:rsidRPr="008441F1" w:rsidRDefault="00F05171" w:rsidP="009D31D1">
      <w:pPr>
        <w:pStyle w:val="afe"/>
        <w:jc w:val="both"/>
        <w:rPr>
          <w:sz w:val="18"/>
          <w:szCs w:val="18"/>
        </w:rPr>
      </w:pPr>
      <w:r w:rsidRPr="008441F1">
        <w:rPr>
          <w:rStyle w:val="afc"/>
          <w:sz w:val="18"/>
          <w:szCs w:val="18"/>
        </w:rPr>
        <w:footnoteRef/>
      </w:r>
      <w:r w:rsidRPr="008441F1">
        <w:rPr>
          <w:sz w:val="18"/>
          <w:szCs w:val="18"/>
        </w:rPr>
        <w:t xml:space="preserve"> Предусматривается в случае, если это установлено Порядком предоставления субсидии. Указываются иные конкретные документы.</w:t>
      </w:r>
    </w:p>
  </w:footnote>
  <w:footnote w:id="43">
    <w:p w:rsidR="00F05171" w:rsidRDefault="00F05171" w:rsidP="009D31D1">
      <w:pPr>
        <w:pStyle w:val="afe"/>
      </w:pPr>
      <w:r>
        <w:rPr>
          <w:rStyle w:val="afc"/>
        </w:rPr>
        <w:footnoteRef/>
      </w:r>
      <w:r>
        <w:t xml:space="preserve"> </w:t>
      </w:r>
      <w:r w:rsidRPr="00B56798">
        <w:rPr>
          <w:rFonts w:ascii="Times New Roman CYR" w:hAnsi="Times New Roman CYR" w:cs="Times New Roman CYR"/>
          <w:sz w:val="18"/>
          <w:szCs w:val="18"/>
        </w:rPr>
        <w:t>Заполняется</w:t>
      </w:r>
      <w:r w:rsidRPr="00696556">
        <w:rPr>
          <w:rFonts w:ascii="Times New Roman CYR" w:hAnsi="Times New Roman CYR" w:cs="Times New Roman CYR"/>
          <w:sz w:val="18"/>
          <w:szCs w:val="18"/>
        </w:rPr>
        <w:t xml:space="preserve"> </w:t>
      </w:r>
      <w:r w:rsidRPr="00B56798">
        <w:rPr>
          <w:rFonts w:ascii="Times New Roman CYR" w:hAnsi="Times New Roman CYR" w:cs="Times New Roman CYR"/>
          <w:sz w:val="18"/>
          <w:szCs w:val="18"/>
        </w:rPr>
        <w:t xml:space="preserve">по решению </w:t>
      </w:r>
      <w:r>
        <w:rPr>
          <w:rFonts w:ascii="Times New Roman CYR" w:hAnsi="Times New Roman CYR" w:cs="Times New Roman CYR"/>
          <w:sz w:val="18"/>
          <w:szCs w:val="18"/>
        </w:rPr>
        <w:t xml:space="preserve">министерства (департамента, управления) </w:t>
      </w:r>
      <w:r>
        <w:rPr>
          <w:rFonts w:ascii="Times New Roman" w:hAnsi="Times New Roman"/>
          <w:sz w:val="18"/>
          <w:szCs w:val="18"/>
        </w:rPr>
        <w:t>в случае указания в пункте 1.1.2 с</w:t>
      </w:r>
      <w:r w:rsidRPr="006A6E91">
        <w:rPr>
          <w:rFonts w:ascii="Times New Roman" w:hAnsi="Times New Roman"/>
          <w:sz w:val="18"/>
          <w:szCs w:val="18"/>
        </w:rPr>
        <w:t>оглашени</w:t>
      </w:r>
      <w:r>
        <w:rPr>
          <w:rFonts w:ascii="Times New Roman" w:hAnsi="Times New Roman"/>
          <w:sz w:val="18"/>
          <w:szCs w:val="18"/>
        </w:rPr>
        <w:t>я конкретных проектов (мероприятий).</w:t>
      </w:r>
    </w:p>
  </w:footnote>
  <w:footnote w:id="44">
    <w:p w:rsidR="00F05171" w:rsidRPr="00127A95" w:rsidRDefault="00F05171" w:rsidP="009D31D1">
      <w:pPr>
        <w:pStyle w:val="afe"/>
        <w:rPr>
          <w:rFonts w:ascii="Times New Roman" w:hAnsi="Times New Roman"/>
          <w:sz w:val="18"/>
        </w:rPr>
      </w:pPr>
      <w:r w:rsidRPr="00EA6B66">
        <w:rPr>
          <w:rStyle w:val="afc"/>
        </w:rPr>
        <w:footnoteRef/>
      </w:r>
      <w:r w:rsidRPr="00EA6B66">
        <w:rPr>
          <w:rFonts w:ascii="Times New Roman" w:hAnsi="Times New Roman"/>
        </w:rPr>
        <w:t xml:space="preserve"> </w:t>
      </w:r>
      <w:r w:rsidRPr="00127A95">
        <w:rPr>
          <w:rFonts w:ascii="Times New Roman" w:hAnsi="Times New Roman"/>
          <w:sz w:val="18"/>
        </w:rPr>
        <w:t xml:space="preserve">Наименование  показателя, указываемого в настоящей таблице должно соответствовать наименованию показателя, указанному в графе 2 </w:t>
      </w:r>
      <w:r>
        <w:rPr>
          <w:rFonts w:ascii="Times New Roman" w:hAnsi="Times New Roman"/>
          <w:sz w:val="18"/>
        </w:rPr>
        <w:t>п</w:t>
      </w:r>
      <w:r w:rsidRPr="00127A95">
        <w:rPr>
          <w:rFonts w:ascii="Times New Roman" w:hAnsi="Times New Roman"/>
          <w:sz w:val="18"/>
        </w:rPr>
        <w:t>риложения № 2</w:t>
      </w:r>
      <w:r>
        <w:rPr>
          <w:rFonts w:ascii="Times New Roman" w:hAnsi="Times New Roman"/>
          <w:sz w:val="18"/>
        </w:rPr>
        <w:t xml:space="preserve"> к соглашению.</w:t>
      </w:r>
    </w:p>
  </w:footnote>
  <w:footnote w:id="45">
    <w:p w:rsidR="00F05171" w:rsidRPr="00644ED8" w:rsidRDefault="00F05171" w:rsidP="009D31D1">
      <w:pPr>
        <w:pStyle w:val="afe"/>
      </w:pPr>
      <w:r>
        <w:rPr>
          <w:rStyle w:val="afc"/>
        </w:rPr>
        <w:footnoteRef/>
      </w:r>
      <w:r>
        <w:t xml:space="preserve"> </w:t>
      </w:r>
      <w:r w:rsidRPr="00644ED8">
        <w:rPr>
          <w:rFonts w:ascii="Times New Roman CYR" w:hAnsi="Times New Roman CYR" w:cs="Times New Roman CYR"/>
          <w:sz w:val="18"/>
          <w:szCs w:val="18"/>
        </w:rPr>
        <w:t xml:space="preserve">Заполняется по решению </w:t>
      </w:r>
      <w:r>
        <w:rPr>
          <w:rFonts w:ascii="Times New Roman CYR" w:hAnsi="Times New Roman CYR" w:cs="Times New Roman CYR"/>
          <w:sz w:val="18"/>
          <w:szCs w:val="18"/>
        </w:rPr>
        <w:t>министерства (департамента, управления)</w:t>
      </w:r>
      <w:r w:rsidRPr="00644ED8">
        <w:rPr>
          <w:rFonts w:ascii="Times New Roman CYR" w:hAnsi="Times New Roman CYR" w:cs="Times New Roman CYR"/>
          <w:sz w:val="18"/>
          <w:szCs w:val="18"/>
        </w:rPr>
        <w:t xml:space="preserve"> </w:t>
      </w:r>
      <w:r w:rsidRPr="00644ED8">
        <w:rPr>
          <w:rFonts w:ascii="Times New Roman" w:hAnsi="Times New Roman"/>
          <w:sz w:val="18"/>
          <w:szCs w:val="18"/>
        </w:rPr>
        <w:t>в случае указания в пункте 1.1.2 соглашения конкретных проектов (мероприятий).</w:t>
      </w:r>
    </w:p>
  </w:footnote>
  <w:footnote w:id="46">
    <w:p w:rsidR="00F05171" w:rsidRPr="00127A95" w:rsidRDefault="00F05171" w:rsidP="009D31D1">
      <w:pPr>
        <w:pStyle w:val="afe"/>
        <w:rPr>
          <w:rFonts w:ascii="Times New Roman" w:hAnsi="Times New Roman"/>
          <w:sz w:val="18"/>
        </w:rPr>
      </w:pPr>
      <w:r>
        <w:rPr>
          <w:rStyle w:val="afc"/>
        </w:rPr>
        <w:footnoteRef/>
      </w:r>
      <w:r>
        <w:t xml:space="preserve"> </w:t>
      </w:r>
      <w:r w:rsidRPr="00127A95">
        <w:rPr>
          <w:rFonts w:ascii="Times New Roman" w:hAnsi="Times New Roman"/>
          <w:sz w:val="18"/>
        </w:rPr>
        <w:t xml:space="preserve">Плановое значение показателя, указываемого в настоящей таблице должно соответствовать плановому значению показателя, указанному в графе 6 </w:t>
      </w:r>
      <w:r>
        <w:rPr>
          <w:rFonts w:ascii="Times New Roman" w:hAnsi="Times New Roman"/>
          <w:sz w:val="18"/>
        </w:rPr>
        <w:t>п</w:t>
      </w:r>
      <w:r w:rsidRPr="00127A95">
        <w:rPr>
          <w:rFonts w:ascii="Times New Roman" w:hAnsi="Times New Roman"/>
          <w:sz w:val="18"/>
        </w:rPr>
        <w:t>риложения № 2</w:t>
      </w:r>
      <w:r>
        <w:rPr>
          <w:rFonts w:ascii="Times New Roman" w:hAnsi="Times New Roman"/>
          <w:sz w:val="18"/>
        </w:rPr>
        <w:t xml:space="preserve"> к соглашению.</w:t>
      </w:r>
    </w:p>
    <w:p w:rsidR="00F05171" w:rsidRPr="00DA4E0C" w:rsidRDefault="00F05171" w:rsidP="009D31D1">
      <w:pPr>
        <w:pStyle w:val="afe"/>
        <w:rPr>
          <w:rFonts w:ascii="Times New Roman" w:hAnsi="Times New Roman"/>
        </w:rPr>
      </w:pPr>
    </w:p>
  </w:footnote>
  <w:footnote w:id="47">
    <w:p w:rsidR="00F05171" w:rsidRPr="00E36C65" w:rsidRDefault="00F05171" w:rsidP="009D31D1">
      <w:pPr>
        <w:pStyle w:val="afe"/>
        <w:spacing w:line="200" w:lineRule="exact"/>
      </w:pPr>
      <w:r>
        <w:rPr>
          <w:rStyle w:val="afc"/>
        </w:rPr>
        <w:footnoteRef/>
      </w:r>
      <w:r>
        <w:t xml:space="preserve"> </w:t>
      </w:r>
      <w:r w:rsidRPr="00127A95">
        <w:rPr>
          <w:rFonts w:ascii="Times New Roman" w:hAnsi="Times New Roman"/>
          <w:sz w:val="18"/>
        </w:rPr>
        <w:t xml:space="preserve">Наименование  показателя, указываемого в настоящей таблице должно соответствовать наименованию показателя, указанному в графе 2 </w:t>
      </w:r>
      <w:r>
        <w:rPr>
          <w:rFonts w:ascii="Times New Roman" w:hAnsi="Times New Roman"/>
          <w:sz w:val="18"/>
        </w:rPr>
        <w:t>п</w:t>
      </w:r>
      <w:r w:rsidRPr="00127A95">
        <w:rPr>
          <w:rFonts w:ascii="Times New Roman" w:hAnsi="Times New Roman"/>
          <w:sz w:val="18"/>
        </w:rPr>
        <w:t>риложения № 2</w:t>
      </w:r>
      <w:r>
        <w:rPr>
          <w:rFonts w:ascii="Times New Roman" w:hAnsi="Times New Roman"/>
          <w:sz w:val="18"/>
        </w:rPr>
        <w:t xml:space="preserve"> к соглашению.</w:t>
      </w:r>
    </w:p>
  </w:footnote>
  <w:footnote w:id="48">
    <w:p w:rsidR="00F05171" w:rsidRPr="00E36C65" w:rsidRDefault="00F05171" w:rsidP="009D31D1">
      <w:pPr>
        <w:pStyle w:val="afe"/>
        <w:spacing w:line="200" w:lineRule="exact"/>
      </w:pPr>
      <w:r>
        <w:rPr>
          <w:rStyle w:val="afc"/>
        </w:rPr>
        <w:footnoteRef/>
      </w:r>
      <w:r>
        <w:t xml:space="preserve"> </w:t>
      </w:r>
      <w:r w:rsidRPr="007626D3">
        <w:rPr>
          <w:rFonts w:ascii="Times New Roman CYR" w:hAnsi="Times New Roman CYR" w:cs="Times New Roman CYR"/>
          <w:sz w:val="18"/>
          <w:szCs w:val="18"/>
        </w:rPr>
        <w:t xml:space="preserve">Заполняется по решению </w:t>
      </w:r>
      <w:r>
        <w:rPr>
          <w:rFonts w:ascii="Times New Roman CYR" w:hAnsi="Times New Roman CYR" w:cs="Times New Roman CYR"/>
          <w:sz w:val="18"/>
          <w:szCs w:val="18"/>
        </w:rPr>
        <w:t>администрации района</w:t>
      </w:r>
      <w:r w:rsidRPr="007626D3">
        <w:rPr>
          <w:rFonts w:ascii="Times New Roman CYR" w:hAnsi="Times New Roman CYR" w:cs="Times New Roman CYR"/>
          <w:sz w:val="18"/>
          <w:szCs w:val="18"/>
        </w:rPr>
        <w:t xml:space="preserve"> </w:t>
      </w:r>
      <w:r w:rsidRPr="007626D3">
        <w:rPr>
          <w:rFonts w:ascii="Times New Roman" w:hAnsi="Times New Roman"/>
          <w:sz w:val="18"/>
          <w:szCs w:val="18"/>
        </w:rPr>
        <w:t xml:space="preserve">в случае указания в пункте 1.1.2 </w:t>
      </w:r>
      <w:r>
        <w:rPr>
          <w:rFonts w:ascii="Times New Roman" w:hAnsi="Times New Roman"/>
          <w:sz w:val="18"/>
          <w:szCs w:val="18"/>
        </w:rPr>
        <w:t>с</w:t>
      </w:r>
      <w:r w:rsidRPr="007626D3">
        <w:rPr>
          <w:rFonts w:ascii="Times New Roman" w:hAnsi="Times New Roman"/>
          <w:sz w:val="18"/>
          <w:szCs w:val="18"/>
        </w:rPr>
        <w:t>оглашени</w:t>
      </w:r>
      <w:r>
        <w:rPr>
          <w:rFonts w:ascii="Times New Roman" w:hAnsi="Times New Roman"/>
          <w:sz w:val="18"/>
          <w:szCs w:val="18"/>
        </w:rPr>
        <w:t xml:space="preserve">я </w:t>
      </w:r>
      <w:r w:rsidRPr="007626D3">
        <w:rPr>
          <w:rFonts w:ascii="Times New Roman" w:hAnsi="Times New Roman"/>
          <w:sz w:val="18"/>
          <w:szCs w:val="18"/>
        </w:rPr>
        <w:t>конкретных проектов (мероприятий).</w:t>
      </w:r>
    </w:p>
  </w:footnote>
  <w:footnote w:id="49">
    <w:p w:rsidR="00F05171" w:rsidRPr="00E36C65" w:rsidRDefault="00F05171" w:rsidP="009D31D1">
      <w:pPr>
        <w:pStyle w:val="afe"/>
        <w:spacing w:line="200" w:lineRule="exact"/>
      </w:pPr>
      <w:r>
        <w:rPr>
          <w:rStyle w:val="afc"/>
        </w:rPr>
        <w:footnoteRef/>
      </w:r>
      <w:r>
        <w:t xml:space="preserve"> </w:t>
      </w:r>
      <w:r w:rsidRPr="00127A95">
        <w:rPr>
          <w:rFonts w:ascii="Times New Roman" w:hAnsi="Times New Roman"/>
          <w:sz w:val="18"/>
        </w:rPr>
        <w:t xml:space="preserve">Плановое значение показателя, указываемого в настоящей таблице должно соответствовать плановому значению показателя, указанному в графе 6 </w:t>
      </w:r>
      <w:r>
        <w:rPr>
          <w:rFonts w:ascii="Times New Roman" w:hAnsi="Times New Roman"/>
          <w:sz w:val="18"/>
        </w:rPr>
        <w:t>п</w:t>
      </w:r>
      <w:r w:rsidRPr="00127A95">
        <w:rPr>
          <w:rFonts w:ascii="Times New Roman" w:hAnsi="Times New Roman"/>
          <w:sz w:val="18"/>
        </w:rPr>
        <w:t>риложения № 2</w:t>
      </w:r>
      <w:r>
        <w:rPr>
          <w:rFonts w:ascii="Times New Roman" w:hAnsi="Times New Roman"/>
          <w:sz w:val="18"/>
        </w:rPr>
        <w:t xml:space="preserve"> к соглашению.</w:t>
      </w:r>
    </w:p>
  </w:footnote>
  <w:footnote w:id="50">
    <w:p w:rsidR="00F05171" w:rsidRPr="00E36C65" w:rsidRDefault="00F05171" w:rsidP="009D31D1">
      <w:pPr>
        <w:pStyle w:val="afe"/>
        <w:spacing w:line="200" w:lineRule="exact"/>
        <w:jc w:val="both"/>
      </w:pPr>
      <w:r>
        <w:rPr>
          <w:rStyle w:val="afc"/>
        </w:rPr>
        <w:footnoteRef/>
      </w:r>
      <w:r>
        <w:t xml:space="preserve"> </w:t>
      </w:r>
      <w:r w:rsidRPr="00943367">
        <w:rPr>
          <w:rFonts w:ascii="Times New Roman" w:hAnsi="Times New Roman"/>
          <w:sz w:val="18"/>
          <w:szCs w:val="18"/>
        </w:rPr>
        <w:t xml:space="preserve">Достигнутое значение показателя, указываемого в настоящей таблице должно соответствовать достигнутому значению показателя, указанному в графе 7 </w:t>
      </w:r>
      <w:r>
        <w:rPr>
          <w:rFonts w:ascii="Times New Roman" w:hAnsi="Times New Roman"/>
          <w:sz w:val="18"/>
          <w:szCs w:val="18"/>
        </w:rPr>
        <w:t>п</w:t>
      </w:r>
      <w:r w:rsidRPr="00943367">
        <w:rPr>
          <w:rFonts w:ascii="Times New Roman" w:hAnsi="Times New Roman"/>
          <w:sz w:val="18"/>
          <w:szCs w:val="18"/>
        </w:rPr>
        <w:t xml:space="preserve">риложения № 3 </w:t>
      </w:r>
      <w:r>
        <w:rPr>
          <w:rFonts w:ascii="Times New Roman" w:hAnsi="Times New Roman"/>
          <w:sz w:val="18"/>
          <w:szCs w:val="18"/>
        </w:rPr>
        <w:t xml:space="preserve">к соглашению </w:t>
      </w:r>
      <w:r w:rsidRPr="00943367">
        <w:rPr>
          <w:rFonts w:ascii="Times New Roman" w:hAnsi="Times New Roman"/>
          <w:sz w:val="18"/>
          <w:szCs w:val="18"/>
        </w:rPr>
        <w:t>на соответствующую дату</w:t>
      </w:r>
      <w:r>
        <w:rPr>
          <w:rFonts w:ascii="Times New Roman" w:hAnsi="Times New Roman"/>
          <w:sz w:val="18"/>
          <w:szCs w:val="18"/>
        </w:rPr>
        <w:t>.</w:t>
      </w:r>
    </w:p>
  </w:footnote>
  <w:footnote w:id="51">
    <w:p w:rsidR="00F05171" w:rsidRDefault="00F05171" w:rsidP="009D31D1">
      <w:pPr>
        <w:pStyle w:val="afe"/>
        <w:spacing w:line="200" w:lineRule="exact"/>
      </w:pPr>
      <w:r>
        <w:rPr>
          <w:rStyle w:val="afc"/>
        </w:rPr>
        <w:footnoteRef/>
      </w:r>
      <w:r>
        <w:t xml:space="preserve"> </w:t>
      </w:r>
      <w:r w:rsidRPr="00474296">
        <w:rPr>
          <w:rFonts w:ascii="Times New Roman" w:hAnsi="Times New Roman"/>
          <w:sz w:val="18"/>
        </w:rPr>
        <w:t>Заполняется при необходимости.</w:t>
      </w:r>
    </w:p>
  </w:footnote>
  <w:footnote w:id="52">
    <w:p w:rsidR="00F05171" w:rsidRDefault="00F05171" w:rsidP="009D31D1">
      <w:pPr>
        <w:pStyle w:val="afe"/>
        <w:jc w:val="both"/>
      </w:pPr>
      <w:r>
        <w:rPr>
          <w:rStyle w:val="aff1"/>
          <w:rFonts w:ascii="Times New Roman" w:hAnsi="Times New Roman"/>
        </w:rPr>
        <w:footnoteRef/>
      </w:r>
      <w:r>
        <w:rPr>
          <w:rFonts w:ascii="Times New Roman" w:hAnsi="Times New Roman"/>
          <w:sz w:val="18"/>
        </w:rPr>
        <w:tab/>
        <w:t xml:space="preserve"> Указывается срок, на который предоставляется Субсидия.</w:t>
      </w:r>
    </w:p>
  </w:footnote>
  <w:footnote w:id="53">
    <w:p w:rsidR="00F05171" w:rsidRDefault="00F05171" w:rsidP="009D31D1">
      <w:pPr>
        <w:pStyle w:val="afe"/>
        <w:jc w:val="both"/>
      </w:pPr>
      <w:r>
        <w:rPr>
          <w:rStyle w:val="aff1"/>
          <w:rFonts w:ascii="Times New Roman" w:hAnsi="Times New Roman"/>
        </w:rPr>
        <w:footnoteRef/>
      </w:r>
      <w:r>
        <w:rPr>
          <w:rFonts w:eastAsia="Calibri" w:cs="Calibri"/>
        </w:rPr>
        <w:tab/>
        <w:t xml:space="preserve"> </w:t>
      </w:r>
      <w:r>
        <w:rPr>
          <w:rFonts w:ascii="Times New Roman" w:hAnsi="Times New Roman"/>
          <w:sz w:val="18"/>
          <w:szCs w:val="18"/>
        </w:rPr>
        <w:t>Указывается наименование товаров (работ, услуг) на финансовое обеспечение затрат, связанных с производством (реализацией) (выполнением, оказанием) которых, предоставляется Субсидия в соответствии с Порядком предоставления субсидии.</w:t>
      </w:r>
    </w:p>
  </w:footnote>
  <w:footnote w:id="54">
    <w:p w:rsidR="00F05171" w:rsidRDefault="00F05171" w:rsidP="009D31D1">
      <w:pPr>
        <w:pStyle w:val="afe"/>
        <w:jc w:val="both"/>
      </w:pPr>
      <w:r>
        <w:rPr>
          <w:rStyle w:val="aff1"/>
          <w:rFonts w:ascii="Times New Roman" w:hAnsi="Times New Roman"/>
        </w:rPr>
        <w:footnoteRef/>
      </w:r>
      <w:r>
        <w:rPr>
          <w:rFonts w:ascii="Times New Roman" w:hAnsi="Times New Roman"/>
          <w:sz w:val="18"/>
        </w:rPr>
        <w:tab/>
        <w:t xml:space="preserve"> Предусматривается в случае, если это установлено Порядком предоставления субсидии. Указываются конкретные проекты (мероприятия), установленные Порядком предоставления субсидии.</w:t>
      </w:r>
    </w:p>
  </w:footnote>
  <w:footnote w:id="55">
    <w:p w:rsidR="00F05171" w:rsidRDefault="00F05171" w:rsidP="009D31D1">
      <w:pPr>
        <w:pStyle w:val="afe"/>
        <w:jc w:val="both"/>
      </w:pPr>
      <w:r>
        <w:rPr>
          <w:rStyle w:val="aff1"/>
          <w:rFonts w:ascii="Times New Roman" w:hAnsi="Times New Roman"/>
        </w:rPr>
        <w:footnoteRef/>
      </w:r>
      <w:r>
        <w:rPr>
          <w:rFonts w:eastAsia="Calibri" w:cs="Calibri"/>
        </w:rPr>
        <w:tab/>
        <w:t xml:space="preserve"> </w:t>
      </w:r>
      <w:r>
        <w:rPr>
          <w:rFonts w:ascii="Times New Roman" w:hAnsi="Times New Roman"/>
          <w:sz w:val="18"/>
          <w:szCs w:val="18"/>
        </w:rPr>
        <w:t>Указывается конкретный размер предоставляемой Субсидии в соответствующем финансовом году по коду БК, по которому доведены лимиты бюджетных обязательств на предоставление Субсидии. Расчет размера Субсидии с указанием информации, обосновывающей размер Субсидии, а также (при необходимости) источника получения данной информации, является неотъемлемой частью соглашения (за исключением случаев, когда размер Субсидии и порядок его расчета определены Порядком предоставления субсидии).</w:t>
      </w:r>
    </w:p>
  </w:footnote>
  <w:footnote w:id="56">
    <w:p w:rsidR="00F05171" w:rsidRDefault="00F05171" w:rsidP="009D31D1">
      <w:pPr>
        <w:pStyle w:val="afe"/>
        <w:jc w:val="both"/>
      </w:pPr>
      <w:r>
        <w:rPr>
          <w:rStyle w:val="aff1"/>
          <w:rFonts w:ascii="Times New Roman" w:hAnsi="Times New Roman"/>
        </w:rPr>
        <w:footnoteRef/>
      </w:r>
      <w:r>
        <w:rPr>
          <w:rFonts w:eastAsia="Calibri" w:cs="Calibri"/>
          <w:sz w:val="18"/>
          <w:szCs w:val="18"/>
        </w:rPr>
        <w:tab/>
        <w:t xml:space="preserve"> </w:t>
      </w:r>
      <w:r>
        <w:rPr>
          <w:rFonts w:ascii="Times New Roman" w:hAnsi="Times New Roman"/>
          <w:sz w:val="18"/>
          <w:szCs w:val="18"/>
        </w:rPr>
        <w:t>Предусматривается в случае, если это установлено Порядком предоставления субсидии.</w:t>
      </w:r>
    </w:p>
  </w:footnote>
  <w:footnote w:id="57">
    <w:p w:rsidR="00F05171" w:rsidRDefault="00F05171" w:rsidP="009D31D1">
      <w:pPr>
        <w:pStyle w:val="afe"/>
        <w:jc w:val="both"/>
      </w:pPr>
      <w:r>
        <w:rPr>
          <w:rStyle w:val="aff1"/>
          <w:rFonts w:ascii="Times New Roman" w:hAnsi="Times New Roman"/>
        </w:rPr>
        <w:footnoteRef/>
      </w:r>
      <w:r>
        <w:rPr>
          <w:rFonts w:ascii="Times New Roman" w:hAnsi="Times New Roman"/>
          <w:sz w:val="18"/>
        </w:rPr>
        <w:tab/>
        <w:t> Предусматривается в случае, если это установлено Порядком предоставления субсидии. Указываются конкретные документы, установленные Порядком предоставления субсидии.</w:t>
      </w:r>
    </w:p>
  </w:footnote>
  <w:footnote w:id="58">
    <w:p w:rsidR="00F05171" w:rsidRDefault="00F05171" w:rsidP="009D31D1">
      <w:pPr>
        <w:pStyle w:val="afe"/>
        <w:jc w:val="both"/>
      </w:pPr>
      <w:r>
        <w:rPr>
          <w:rStyle w:val="aff1"/>
          <w:rFonts w:ascii="Times New Roman" w:hAnsi="Times New Roman"/>
        </w:rPr>
        <w:footnoteRef/>
      </w:r>
      <w:r>
        <w:rPr>
          <w:rFonts w:ascii="Times New Roman" w:hAnsi="Times New Roman"/>
          <w:sz w:val="18"/>
        </w:rPr>
        <w:tab/>
        <w:t xml:space="preserve"> Предусматривается в случае, если это установлено Порядком предоставления субсидии. Указываются конкретные условия, установленные Порядком предоставления субсидии.</w:t>
      </w:r>
    </w:p>
  </w:footnote>
  <w:footnote w:id="59">
    <w:p w:rsidR="00F05171" w:rsidRDefault="00F05171" w:rsidP="009D31D1">
      <w:pPr>
        <w:pStyle w:val="afe"/>
        <w:jc w:val="both"/>
      </w:pPr>
      <w:r>
        <w:rPr>
          <w:rStyle w:val="aff1"/>
          <w:rFonts w:ascii="Times New Roman" w:hAnsi="Times New Roman"/>
        </w:rPr>
        <w:footnoteRef/>
      </w:r>
      <w:r>
        <w:rPr>
          <w:rFonts w:ascii="Times New Roman" w:hAnsi="Times New Roman"/>
          <w:sz w:val="18"/>
        </w:rPr>
        <w:tab/>
        <w:t xml:space="preserve"> Предусматривается в случае, если в соответствии с Порядком предоставления субсидии, предоставление Субсидии осуществляется в рамках казначейского сопровождения в порядке, установленном бюджетным законодательством Российской Федерации. </w:t>
      </w:r>
    </w:p>
  </w:footnote>
  <w:footnote w:id="60">
    <w:p w:rsidR="00F05171" w:rsidRDefault="00F05171" w:rsidP="009D31D1">
      <w:pPr>
        <w:pStyle w:val="afe"/>
        <w:jc w:val="both"/>
      </w:pPr>
      <w:r>
        <w:rPr>
          <w:rStyle w:val="aff1"/>
          <w:rFonts w:ascii="Times New Roman" w:hAnsi="Times New Roman"/>
        </w:rPr>
        <w:footnoteRef/>
      </w:r>
      <w:r>
        <w:rPr>
          <w:rFonts w:ascii="Times New Roman" w:hAnsi="Times New Roman"/>
          <w:sz w:val="18"/>
        </w:rPr>
        <w:tab/>
        <w:t xml:space="preserve"> Предусматривается в случае, если, в соответствии с Порядком предоставления субсидии, предоставление Субсидии не подлежит казначейскому сопровождению в порядке и в случаях, установленных бюджетным законодательством Российской Федерации, а также в случае, если Получателем является индивидуальный предприниматель, физическое лицо – производитель товаров, работ, услуг.</w:t>
      </w:r>
    </w:p>
  </w:footnote>
  <w:footnote w:id="61">
    <w:p w:rsidR="00F05171" w:rsidRDefault="00F05171" w:rsidP="009D31D1">
      <w:pPr>
        <w:pStyle w:val="afe"/>
        <w:jc w:val="both"/>
      </w:pPr>
      <w:r>
        <w:rPr>
          <w:rStyle w:val="aff1"/>
          <w:rFonts w:ascii="Times New Roman" w:hAnsi="Times New Roman"/>
        </w:rPr>
        <w:footnoteRef/>
      </w:r>
      <w:r>
        <w:rPr>
          <w:rFonts w:eastAsia="Calibri" w:cs="Calibri"/>
        </w:rPr>
        <w:tab/>
        <w:t xml:space="preserve"> </w:t>
      </w:r>
      <w:r>
        <w:rPr>
          <w:rFonts w:ascii="Times New Roman" w:hAnsi="Times New Roman"/>
          <w:sz w:val="18"/>
          <w:szCs w:val="18"/>
        </w:rPr>
        <w:t>Предусматривается в случае, если это установлено Порядком предоставления субсидии. Приложение, указанное в пункте 3.2.2.2, оформляется в соответствии с приложением № 1 к настоящей Типовой форме, если иная форма не установлена Порядком предоставления субсидий.</w:t>
      </w:r>
    </w:p>
  </w:footnote>
  <w:footnote w:id="62">
    <w:p w:rsidR="00F05171" w:rsidRDefault="00F05171" w:rsidP="009D31D1">
      <w:pPr>
        <w:pStyle w:val="afe"/>
        <w:jc w:val="both"/>
      </w:pPr>
      <w:r>
        <w:rPr>
          <w:rStyle w:val="aff1"/>
          <w:rFonts w:ascii="Times New Roman" w:hAnsi="Times New Roman"/>
        </w:rPr>
        <w:footnoteRef/>
      </w:r>
      <w:r>
        <w:rPr>
          <w:rFonts w:eastAsia="Calibri" w:cs="Calibri"/>
        </w:rPr>
        <w:tab/>
        <w:t xml:space="preserve"> </w:t>
      </w:r>
      <w:r>
        <w:rPr>
          <w:rFonts w:ascii="Times New Roman" w:hAnsi="Times New Roman"/>
          <w:sz w:val="18"/>
          <w:szCs w:val="18"/>
        </w:rPr>
        <w:t xml:space="preserve">Предусматривается в случае, если это установлено Порядком предоставления субсидии. </w:t>
      </w:r>
      <w:r>
        <w:rPr>
          <w:rFonts w:ascii="Times New Roman" w:hAnsi="Times New Roman"/>
          <w:sz w:val="18"/>
        </w:rPr>
        <w:t>Указываются конкретные документы, установленные Порядком предоставления субсидии.</w:t>
      </w:r>
    </w:p>
  </w:footnote>
  <w:footnote w:id="63">
    <w:p w:rsidR="00F05171" w:rsidRDefault="00F05171" w:rsidP="009D31D1">
      <w:pPr>
        <w:pStyle w:val="afe"/>
        <w:jc w:val="both"/>
      </w:pPr>
      <w:r>
        <w:rPr>
          <w:rStyle w:val="aff1"/>
          <w:rFonts w:ascii="Times New Roman" w:hAnsi="Times New Roman"/>
        </w:rPr>
        <w:footnoteRef/>
      </w:r>
      <w:r>
        <w:rPr>
          <w:rFonts w:eastAsia="Calibri" w:cs="Calibri"/>
        </w:rPr>
        <w:tab/>
        <w:t xml:space="preserve"> </w:t>
      </w:r>
      <w:r>
        <w:rPr>
          <w:rFonts w:ascii="Times New Roman" w:hAnsi="Times New Roman"/>
          <w:sz w:val="18"/>
          <w:szCs w:val="18"/>
        </w:rPr>
        <w:t>Предусматривается при наличии в соглашении пунктов 3.1.1, 3.1.2, 3.2.2.3, 4.2.2 и (или) иных пунктов, предусматривающих представление Получателем в администрацию района конкретных документов, с указанием таких пунктов.</w:t>
      </w:r>
    </w:p>
  </w:footnote>
  <w:footnote w:id="64">
    <w:p w:rsidR="00F05171" w:rsidRDefault="00F05171" w:rsidP="009D31D1">
      <w:pPr>
        <w:pStyle w:val="afe"/>
        <w:jc w:val="both"/>
      </w:pPr>
      <w:r>
        <w:rPr>
          <w:rStyle w:val="aff1"/>
          <w:rFonts w:ascii="Times New Roman" w:hAnsi="Times New Roman"/>
        </w:rPr>
        <w:footnoteRef/>
      </w:r>
      <w:r>
        <w:rPr>
          <w:rFonts w:eastAsia="Calibri" w:cs="Calibri"/>
        </w:rPr>
        <w:tab/>
        <w:t xml:space="preserve"> </w:t>
      </w:r>
      <w:r>
        <w:rPr>
          <w:rFonts w:ascii="Times New Roman" w:hAnsi="Times New Roman"/>
          <w:sz w:val="18"/>
        </w:rPr>
        <w:t xml:space="preserve">Предусматривается в случае, если бюджетным законодательством Российской Федерации и (или) Порядком предоставления субсидии установлено право главе района </w:t>
      </w:r>
      <w:r>
        <w:rPr>
          <w:rFonts w:ascii="Times New Roman" w:hAnsi="Times New Roman"/>
          <w:sz w:val="18"/>
          <w:szCs w:val="18"/>
        </w:rPr>
        <w:t xml:space="preserve">как главному  распорядителю средств районного бюджета  </w:t>
      </w:r>
      <w:proofErr w:type="gramStart"/>
      <w:r>
        <w:rPr>
          <w:rFonts w:ascii="Times New Roman" w:hAnsi="Times New Roman"/>
          <w:sz w:val="18"/>
          <w:szCs w:val="18"/>
        </w:rPr>
        <w:t>принимать</w:t>
      </w:r>
      <w:proofErr w:type="gramEnd"/>
      <w:r>
        <w:rPr>
          <w:rFonts w:ascii="Times New Roman" w:hAnsi="Times New Roman"/>
          <w:sz w:val="18"/>
          <w:szCs w:val="18"/>
        </w:rPr>
        <w:t xml:space="preserve"> решение об утверждении им Сведений. Не предусматривается в случае, если </w:t>
      </w:r>
      <w:r>
        <w:rPr>
          <w:rFonts w:ascii="Times New Roman" w:hAnsi="Times New Roman"/>
          <w:sz w:val="18"/>
        </w:rPr>
        <w:t>Получателем является индивидуальный предприниматель, физическое лицо – производитель товаров, работ, услуг.</w:t>
      </w:r>
    </w:p>
  </w:footnote>
  <w:footnote w:id="65">
    <w:p w:rsidR="00F05171" w:rsidRDefault="00F05171" w:rsidP="009D31D1">
      <w:pPr>
        <w:pStyle w:val="afe"/>
        <w:jc w:val="both"/>
      </w:pPr>
      <w:r>
        <w:rPr>
          <w:rStyle w:val="aff1"/>
          <w:rFonts w:ascii="Times New Roman" w:hAnsi="Times New Roman"/>
        </w:rPr>
        <w:footnoteRef/>
      </w:r>
      <w:r>
        <w:rPr>
          <w:rFonts w:eastAsia="Calibri" w:cs="Calibri"/>
        </w:rPr>
        <w:tab/>
        <w:t xml:space="preserve"> </w:t>
      </w:r>
      <w:r>
        <w:rPr>
          <w:rFonts w:ascii="Times New Roman" w:hAnsi="Times New Roman"/>
          <w:sz w:val="18"/>
          <w:szCs w:val="18"/>
        </w:rPr>
        <w:t xml:space="preserve">Предусматривается в случае, если Порядком предоставления субсидии установлено право администрации района </w:t>
      </w:r>
      <w:proofErr w:type="gramStart"/>
      <w:r>
        <w:rPr>
          <w:rFonts w:ascii="Times New Roman" w:hAnsi="Times New Roman"/>
          <w:sz w:val="18"/>
          <w:szCs w:val="18"/>
        </w:rPr>
        <w:t>устанавливать</w:t>
      </w:r>
      <w:proofErr w:type="gramEnd"/>
      <w:r>
        <w:rPr>
          <w:rFonts w:ascii="Times New Roman" w:hAnsi="Times New Roman"/>
          <w:sz w:val="18"/>
          <w:szCs w:val="18"/>
        </w:rPr>
        <w:t xml:space="preserve"> конкретные показатели результативности и (или) иные показатели в соглашении.</w:t>
      </w:r>
    </w:p>
  </w:footnote>
  <w:footnote w:id="66">
    <w:p w:rsidR="00F05171" w:rsidRDefault="00F05171" w:rsidP="009D31D1">
      <w:pPr>
        <w:pStyle w:val="afe"/>
        <w:jc w:val="both"/>
      </w:pPr>
      <w:r>
        <w:rPr>
          <w:rStyle w:val="aff1"/>
          <w:rFonts w:ascii="Times New Roman" w:hAnsi="Times New Roman"/>
        </w:rPr>
        <w:footnoteRef/>
      </w:r>
      <w:r>
        <w:rPr>
          <w:rFonts w:eastAsia="Calibri" w:cs="Calibri"/>
          <w:sz w:val="18"/>
          <w:szCs w:val="18"/>
        </w:rPr>
        <w:tab/>
        <w:t xml:space="preserve"> </w:t>
      </w:r>
      <w:r>
        <w:rPr>
          <w:rFonts w:ascii="Times New Roman" w:hAnsi="Times New Roman"/>
          <w:sz w:val="18"/>
          <w:szCs w:val="18"/>
        </w:rPr>
        <w:t>Предусматривается в случае, если это предусмотрено Порядком предоставления субсидии. Приложение, указанное в пункте 4.1.5.1, оформляется в соответствии с приложением № 2 к настоящей Типовой форме.</w:t>
      </w:r>
    </w:p>
  </w:footnote>
  <w:footnote w:id="67">
    <w:p w:rsidR="00F05171" w:rsidRDefault="00F05171" w:rsidP="009D31D1">
      <w:pPr>
        <w:pStyle w:val="afe"/>
        <w:jc w:val="both"/>
      </w:pPr>
      <w:r>
        <w:rPr>
          <w:rStyle w:val="aff1"/>
          <w:rFonts w:ascii="Times New Roman" w:hAnsi="Times New Roman"/>
        </w:rPr>
        <w:footnoteRef/>
      </w:r>
      <w:r>
        <w:tab/>
        <w:t> </w:t>
      </w:r>
      <w:r>
        <w:rPr>
          <w:rFonts w:ascii="Times New Roman" w:hAnsi="Times New Roman"/>
          <w:sz w:val="18"/>
          <w:szCs w:val="18"/>
        </w:rPr>
        <w:t>Предусматривается в случае, если это установлено Порядком предоставления субсидии. Указываются иные конкретные показатели, оформляемые в виде приложения к соглашению, являющемуся его неотъемлемой частью.</w:t>
      </w:r>
    </w:p>
  </w:footnote>
  <w:footnote w:id="68">
    <w:p w:rsidR="00F05171" w:rsidRDefault="00F05171" w:rsidP="009D31D1">
      <w:pPr>
        <w:pStyle w:val="afe"/>
        <w:jc w:val="both"/>
      </w:pPr>
      <w:r>
        <w:rPr>
          <w:rStyle w:val="aff1"/>
          <w:rFonts w:ascii="Times New Roman" w:hAnsi="Times New Roman"/>
        </w:rPr>
        <w:footnoteRef/>
      </w:r>
      <w:r>
        <w:rPr>
          <w:rFonts w:eastAsia="Calibri" w:cs="Calibri"/>
        </w:rPr>
        <w:tab/>
        <w:t xml:space="preserve"> </w:t>
      </w:r>
      <w:r>
        <w:rPr>
          <w:rFonts w:ascii="Times New Roman" w:hAnsi="Times New Roman"/>
          <w:sz w:val="18"/>
          <w:szCs w:val="18"/>
        </w:rPr>
        <w:t>Предусматривается при наличии в соглашении пункта 4.1.5, а также в случае, если это установлено Порядком предоставления субсидии.</w:t>
      </w:r>
    </w:p>
  </w:footnote>
  <w:footnote w:id="69">
    <w:p w:rsidR="00F05171" w:rsidRDefault="00F05171" w:rsidP="009D31D1">
      <w:pPr>
        <w:pStyle w:val="afe"/>
        <w:jc w:val="both"/>
      </w:pPr>
      <w:r>
        <w:rPr>
          <w:rStyle w:val="aff1"/>
          <w:rFonts w:ascii="Times New Roman" w:hAnsi="Times New Roman"/>
        </w:rPr>
        <w:footnoteRef/>
      </w:r>
      <w:r>
        <w:rPr>
          <w:rFonts w:eastAsia="Calibri" w:cs="Calibri"/>
          <w:sz w:val="18"/>
          <w:szCs w:val="18"/>
        </w:rPr>
        <w:tab/>
        <w:t xml:space="preserve"> </w:t>
      </w:r>
      <w:r>
        <w:rPr>
          <w:rFonts w:ascii="Times New Roman" w:hAnsi="Times New Roman"/>
          <w:sz w:val="18"/>
          <w:szCs w:val="18"/>
        </w:rPr>
        <w:t xml:space="preserve">Предусматривается при наличии в соглашении пункта 4.1.5.1, а также в случае, если это установлено Порядком предоставления субсидии. Отчет, указанный в пункте 4.1.6.1, оформляется по форме согласно приложению № 3 к настоящей Типовой форме (в случае если Порядком предоставления субсидии </w:t>
      </w:r>
      <w:r>
        <w:rPr>
          <w:rFonts w:ascii="Times New Roman" w:hAnsi="Times New Roman"/>
          <w:sz w:val="18"/>
        </w:rPr>
        <w:t xml:space="preserve">установлено право </w:t>
      </w:r>
      <w:r>
        <w:rPr>
          <w:rFonts w:ascii="Times New Roman" w:hAnsi="Times New Roman"/>
          <w:sz w:val="18"/>
          <w:szCs w:val="18"/>
        </w:rPr>
        <w:t xml:space="preserve">администрации района </w:t>
      </w:r>
      <w:proofErr w:type="gramStart"/>
      <w:r>
        <w:rPr>
          <w:rFonts w:ascii="Times New Roman" w:hAnsi="Times New Roman"/>
          <w:sz w:val="18"/>
          <w:szCs w:val="18"/>
        </w:rPr>
        <w:t>устанавливать</w:t>
      </w:r>
      <w:proofErr w:type="gramEnd"/>
      <w:r>
        <w:rPr>
          <w:rFonts w:ascii="Times New Roman" w:hAnsi="Times New Roman"/>
          <w:sz w:val="18"/>
          <w:szCs w:val="18"/>
        </w:rPr>
        <w:t xml:space="preserve"> сроки и формы представления отчетности в соглашении) или иной форме, установленной Порядком предоставления субсидии, которая является неотъемлемой частью соглашения.</w:t>
      </w:r>
    </w:p>
  </w:footnote>
  <w:footnote w:id="70">
    <w:p w:rsidR="00F05171" w:rsidRDefault="00F05171" w:rsidP="009D31D1">
      <w:pPr>
        <w:pStyle w:val="afe"/>
        <w:jc w:val="both"/>
      </w:pPr>
      <w:r>
        <w:rPr>
          <w:rStyle w:val="aff1"/>
          <w:rFonts w:ascii="Times New Roman" w:hAnsi="Times New Roman"/>
        </w:rPr>
        <w:footnoteRef/>
      </w:r>
      <w:r>
        <w:rPr>
          <w:rFonts w:ascii="Times New Roman" w:hAnsi="Times New Roman"/>
          <w:sz w:val="18"/>
          <w:szCs w:val="18"/>
        </w:rPr>
        <w:tab/>
        <w:t xml:space="preserve"> Предусматривается при наличии в соглашении пункта 4.1.5.2. Указываются иные конкретные основания (в том числе отчеты) для осуществления оценки достижения Получателем показателей, установленных администрацией района, установленные Порядком предоставления субсидии.</w:t>
      </w:r>
    </w:p>
  </w:footnote>
  <w:footnote w:id="71">
    <w:p w:rsidR="00F05171" w:rsidRDefault="00F05171" w:rsidP="009D31D1">
      <w:pPr>
        <w:pStyle w:val="afe"/>
        <w:jc w:val="both"/>
      </w:pPr>
      <w:r>
        <w:rPr>
          <w:rStyle w:val="aff1"/>
          <w:rFonts w:ascii="Times New Roman" w:hAnsi="Times New Roman"/>
        </w:rPr>
        <w:footnoteRef/>
      </w:r>
      <w:r>
        <w:rPr>
          <w:rFonts w:eastAsia="Calibri" w:cs="Calibri"/>
          <w:sz w:val="18"/>
          <w:szCs w:val="18"/>
        </w:rPr>
        <w:tab/>
        <w:t xml:space="preserve"> </w:t>
      </w:r>
      <w:r>
        <w:rPr>
          <w:rFonts w:ascii="Times New Roman" w:hAnsi="Times New Roman"/>
          <w:sz w:val="18"/>
          <w:szCs w:val="18"/>
        </w:rPr>
        <w:t xml:space="preserve">Отчет, указанный в пункте 4.1.7.1.1, оформляется по форме согласно приложению № 4 к настоящей Типовой форме (в случае если Порядком предоставления субсидии </w:t>
      </w:r>
      <w:r>
        <w:rPr>
          <w:rFonts w:ascii="Times New Roman" w:hAnsi="Times New Roman"/>
          <w:sz w:val="18"/>
        </w:rPr>
        <w:t xml:space="preserve">установлено право </w:t>
      </w:r>
      <w:r>
        <w:rPr>
          <w:rFonts w:ascii="Times New Roman" w:hAnsi="Times New Roman"/>
          <w:sz w:val="18"/>
          <w:szCs w:val="18"/>
        </w:rPr>
        <w:t xml:space="preserve">администрации района </w:t>
      </w:r>
      <w:proofErr w:type="gramStart"/>
      <w:r>
        <w:rPr>
          <w:rFonts w:ascii="Times New Roman" w:hAnsi="Times New Roman"/>
          <w:sz w:val="18"/>
          <w:szCs w:val="18"/>
        </w:rPr>
        <w:t>устанавливать</w:t>
      </w:r>
      <w:proofErr w:type="gramEnd"/>
      <w:r>
        <w:rPr>
          <w:rFonts w:ascii="Times New Roman" w:hAnsi="Times New Roman"/>
          <w:sz w:val="18"/>
          <w:szCs w:val="18"/>
        </w:rPr>
        <w:t xml:space="preserve"> сроки и формы представления отчетности в соглашении) или иной формой, установленной Порядком предоставления субсидии, которая является неотъемлемой частью соглашения.</w:t>
      </w:r>
    </w:p>
  </w:footnote>
  <w:footnote w:id="72">
    <w:p w:rsidR="00F05171" w:rsidRDefault="00F05171" w:rsidP="009D31D1">
      <w:pPr>
        <w:pStyle w:val="afe"/>
        <w:jc w:val="both"/>
      </w:pPr>
      <w:r>
        <w:rPr>
          <w:rStyle w:val="aff1"/>
          <w:rFonts w:ascii="Times New Roman" w:hAnsi="Times New Roman"/>
        </w:rPr>
        <w:footnoteRef/>
      </w:r>
      <w:r>
        <w:tab/>
        <w:t> </w:t>
      </w:r>
      <w:r>
        <w:rPr>
          <w:rFonts w:ascii="Times New Roman" w:hAnsi="Times New Roman"/>
          <w:sz w:val="18"/>
          <w:szCs w:val="18"/>
        </w:rPr>
        <w:t xml:space="preserve">Указываются отчеты, установленные Порядком предоставления субсидии или иные конкретные отчеты, в случае если Порядком предоставления субсидии </w:t>
      </w:r>
      <w:r>
        <w:rPr>
          <w:rFonts w:ascii="Times New Roman" w:hAnsi="Times New Roman"/>
          <w:sz w:val="18"/>
        </w:rPr>
        <w:t>установлено право</w:t>
      </w:r>
      <w:r>
        <w:rPr>
          <w:rFonts w:ascii="Times New Roman" w:hAnsi="Times New Roman"/>
          <w:sz w:val="18"/>
          <w:szCs w:val="18"/>
        </w:rPr>
        <w:t xml:space="preserve"> администрации района </w:t>
      </w:r>
      <w:proofErr w:type="gramStart"/>
      <w:r>
        <w:rPr>
          <w:rFonts w:ascii="Times New Roman" w:hAnsi="Times New Roman"/>
          <w:sz w:val="18"/>
          <w:szCs w:val="18"/>
        </w:rPr>
        <w:t>устанавливать</w:t>
      </w:r>
      <w:proofErr w:type="gramEnd"/>
      <w:r>
        <w:rPr>
          <w:rFonts w:ascii="Times New Roman" w:hAnsi="Times New Roman"/>
          <w:sz w:val="18"/>
          <w:szCs w:val="18"/>
        </w:rPr>
        <w:t xml:space="preserve"> сроки и формы представления отчетности в соглашении, по формам, прилагаемым к соглашению и являющимся его неотъемлемой частью, с указанием прилагаемых документов.</w:t>
      </w:r>
    </w:p>
  </w:footnote>
  <w:footnote w:id="73">
    <w:p w:rsidR="00F05171" w:rsidRDefault="00F05171" w:rsidP="009D31D1">
      <w:pPr>
        <w:pStyle w:val="afe"/>
        <w:jc w:val="both"/>
      </w:pPr>
      <w:r>
        <w:rPr>
          <w:rStyle w:val="aff1"/>
          <w:rFonts w:ascii="Times New Roman" w:hAnsi="Times New Roman"/>
        </w:rPr>
        <w:footnoteRef/>
      </w:r>
      <w:r>
        <w:rPr>
          <w:rFonts w:ascii="Times New Roman" w:hAnsi="Times New Roman"/>
          <w:sz w:val="18"/>
          <w:szCs w:val="18"/>
        </w:rPr>
        <w:tab/>
        <w:t> Предусматривается в случае, если это установлено Порядком предоставления субсидии, а также при наличии в соглашении пункта 4.1.5. Приложение, указанное в пункте 4.1.9, оформляется по форме согласно приложению № 5 к настоящей Типовой форме, если иная форма не установлена Порядком предоставления субсидии.</w:t>
      </w:r>
    </w:p>
  </w:footnote>
  <w:footnote w:id="74">
    <w:p w:rsidR="00F05171" w:rsidRDefault="00F05171" w:rsidP="009D31D1">
      <w:pPr>
        <w:pStyle w:val="afe"/>
        <w:jc w:val="both"/>
      </w:pPr>
      <w:r>
        <w:rPr>
          <w:rStyle w:val="aff1"/>
          <w:rFonts w:ascii="Times New Roman" w:hAnsi="Times New Roman"/>
        </w:rPr>
        <w:footnoteRef/>
      </w:r>
      <w:r>
        <w:rPr>
          <w:rFonts w:ascii="Times New Roman" w:hAnsi="Times New Roman"/>
          <w:sz w:val="18"/>
          <w:szCs w:val="18"/>
        </w:rPr>
        <w:tab/>
        <w:t xml:space="preserve"> Предусматривается в случае, если это установлено Порядком предоставления субсидии. Указываются иные конкретные обязательства</w:t>
      </w:r>
      <w:r>
        <w:rPr>
          <w:rFonts w:ascii="Times New Roman" w:hAnsi="Times New Roman"/>
          <w:sz w:val="18"/>
        </w:rPr>
        <w:t>, установленные Порядком предоставления субсидии.</w:t>
      </w:r>
    </w:p>
  </w:footnote>
  <w:footnote w:id="75">
    <w:p w:rsidR="00F05171" w:rsidRDefault="00F05171" w:rsidP="009D31D1">
      <w:pPr>
        <w:pStyle w:val="afe"/>
        <w:jc w:val="both"/>
      </w:pPr>
      <w:r>
        <w:rPr>
          <w:rStyle w:val="aff1"/>
          <w:rFonts w:ascii="Times New Roman" w:hAnsi="Times New Roman"/>
        </w:rPr>
        <w:footnoteRef/>
      </w:r>
      <w:r>
        <w:rPr>
          <w:rFonts w:eastAsia="Calibri" w:cs="Calibri"/>
        </w:rPr>
        <w:tab/>
        <w:t xml:space="preserve"> </w:t>
      </w:r>
      <w:r>
        <w:rPr>
          <w:rFonts w:ascii="Times New Roman" w:hAnsi="Times New Roman"/>
          <w:sz w:val="18"/>
        </w:rPr>
        <w:t>Предусматривается в случае, если это установлено Порядком предоставления субсидии.</w:t>
      </w:r>
    </w:p>
  </w:footnote>
  <w:footnote w:id="76">
    <w:p w:rsidR="00F05171" w:rsidRDefault="00F05171" w:rsidP="009D31D1">
      <w:pPr>
        <w:pStyle w:val="afe"/>
      </w:pPr>
      <w:r>
        <w:rPr>
          <w:rStyle w:val="aff1"/>
          <w:rFonts w:ascii="Times New Roman" w:hAnsi="Times New Roman"/>
        </w:rPr>
        <w:footnoteRef/>
      </w:r>
      <w:r>
        <w:rPr>
          <w:rFonts w:eastAsia="Calibri" w:cs="Calibri"/>
        </w:rPr>
        <w:tab/>
        <w:t xml:space="preserve"> </w:t>
      </w:r>
      <w:r>
        <w:rPr>
          <w:rFonts w:ascii="Times New Roman" w:hAnsi="Times New Roman"/>
          <w:sz w:val="18"/>
          <w:szCs w:val="18"/>
        </w:rPr>
        <w:t>Указывается год, следующий за годом предоставления Субсидии.</w:t>
      </w:r>
    </w:p>
  </w:footnote>
  <w:footnote w:id="77">
    <w:p w:rsidR="00F05171" w:rsidRDefault="00F05171" w:rsidP="009D31D1">
      <w:pPr>
        <w:pStyle w:val="afe"/>
      </w:pPr>
      <w:r>
        <w:rPr>
          <w:rStyle w:val="aff1"/>
          <w:rFonts w:ascii="Times New Roman" w:hAnsi="Times New Roman"/>
        </w:rPr>
        <w:footnoteRef/>
      </w:r>
      <w:r>
        <w:rPr>
          <w:rFonts w:ascii="Times New Roman" w:hAnsi="Times New Roman"/>
          <w:sz w:val="18"/>
          <w:szCs w:val="18"/>
        </w:rPr>
        <w:tab/>
        <w:t xml:space="preserve"> Указывается год предоставления Субсидии.</w:t>
      </w:r>
    </w:p>
  </w:footnote>
  <w:footnote w:id="78">
    <w:p w:rsidR="00F05171" w:rsidRDefault="00F05171" w:rsidP="009D31D1">
      <w:pPr>
        <w:pStyle w:val="afe"/>
        <w:jc w:val="both"/>
      </w:pPr>
      <w:r>
        <w:rPr>
          <w:rStyle w:val="aff1"/>
          <w:rFonts w:ascii="Times New Roman" w:hAnsi="Times New Roman"/>
        </w:rPr>
        <w:footnoteRef/>
      </w:r>
      <w:r>
        <w:rPr>
          <w:rFonts w:ascii="Times New Roman" w:hAnsi="Times New Roman"/>
          <w:sz w:val="18"/>
          <w:szCs w:val="18"/>
        </w:rPr>
        <w:tab/>
        <w:t xml:space="preserve"> Предусматривается в случае, если это установлено Порядком предоставления субсидии. Указывается конкретный срок принятия решения о наличии или отсутствии потребности в направлении в году, следующем за годом предоставления Субсидии, остатка Субсидии, не использованного в течение года, в котором предоставлялась Субсидия, на цели, указанные в разделе </w:t>
      </w:r>
      <w:r>
        <w:rPr>
          <w:rFonts w:ascii="Times New Roman" w:hAnsi="Times New Roman"/>
          <w:sz w:val="18"/>
          <w:szCs w:val="18"/>
          <w:lang w:val="en-US"/>
        </w:rPr>
        <w:t>I</w:t>
      </w:r>
      <w:r>
        <w:rPr>
          <w:rFonts w:ascii="Times New Roman" w:hAnsi="Times New Roman"/>
          <w:sz w:val="18"/>
          <w:szCs w:val="18"/>
        </w:rPr>
        <w:t xml:space="preserve"> соглашения, но не позднее срока, установленного бюджетным законодательством Российской Федерации.</w:t>
      </w:r>
    </w:p>
  </w:footnote>
  <w:footnote w:id="79">
    <w:p w:rsidR="00F05171" w:rsidRDefault="00F05171" w:rsidP="009D31D1">
      <w:pPr>
        <w:pStyle w:val="afe"/>
        <w:jc w:val="both"/>
      </w:pPr>
      <w:r>
        <w:rPr>
          <w:rStyle w:val="aff1"/>
          <w:rFonts w:ascii="Times New Roman" w:hAnsi="Times New Roman"/>
        </w:rPr>
        <w:footnoteRef/>
      </w:r>
      <w:r>
        <w:rPr>
          <w:rFonts w:ascii="Times New Roman" w:hAnsi="Times New Roman"/>
          <w:sz w:val="18"/>
          <w:szCs w:val="18"/>
        </w:rPr>
        <w:tab/>
        <w:t xml:space="preserve"> Предусматривается в случае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/>
          <w:sz w:val="18"/>
        </w:rPr>
        <w:t>если в соответствии с Порядком предоставления субсидии, предоставление Субсидии не подлежит казначейскому сопровождению в порядке, установленном бюджетным законодательством Российской Федерации, а также в случае, если Получателем является индивидуальный предприниматель, физическое лицо – производитель товаров, работ, услуг</w:t>
      </w:r>
      <w:r>
        <w:t xml:space="preserve">. </w:t>
      </w:r>
      <w:r>
        <w:rPr>
          <w:rFonts w:ascii="Times New Roman" w:hAnsi="Times New Roman"/>
          <w:sz w:val="18"/>
          <w:szCs w:val="18"/>
        </w:rPr>
        <w:t>Указываются документы, необходимые для принятия решения о наличии потребности в направлении в году, следующем за годом предоставления Субсидии, остатка Субсидии, не использованного в течение года, в котором предоставлялась Субсидии, на цели,</w:t>
      </w:r>
      <w:r>
        <w:t xml:space="preserve"> </w:t>
      </w:r>
      <w:r>
        <w:rPr>
          <w:rFonts w:ascii="Times New Roman" w:hAnsi="Times New Roman"/>
          <w:sz w:val="18"/>
          <w:szCs w:val="18"/>
        </w:rPr>
        <w:t xml:space="preserve">указанные в разделе </w:t>
      </w:r>
      <w:r>
        <w:rPr>
          <w:rFonts w:ascii="Times New Roman" w:hAnsi="Times New Roman"/>
          <w:sz w:val="18"/>
          <w:szCs w:val="18"/>
          <w:lang w:val="en-US"/>
        </w:rPr>
        <w:t>I</w:t>
      </w:r>
      <w:r>
        <w:rPr>
          <w:rFonts w:ascii="Times New Roman" w:hAnsi="Times New Roman"/>
          <w:sz w:val="18"/>
          <w:szCs w:val="18"/>
        </w:rPr>
        <w:t xml:space="preserve"> соглашения.</w:t>
      </w:r>
    </w:p>
  </w:footnote>
  <w:footnote w:id="80">
    <w:p w:rsidR="00F05171" w:rsidRDefault="00F05171" w:rsidP="009D31D1">
      <w:pPr>
        <w:pStyle w:val="afe"/>
        <w:jc w:val="both"/>
      </w:pPr>
      <w:r>
        <w:rPr>
          <w:rStyle w:val="aff1"/>
          <w:rFonts w:ascii="Times New Roman" w:hAnsi="Times New Roman"/>
        </w:rPr>
        <w:footnoteRef/>
      </w:r>
      <w:r>
        <w:rPr>
          <w:rFonts w:eastAsia="Calibri" w:cs="Calibri"/>
        </w:rPr>
        <w:tab/>
        <w:t xml:space="preserve"> </w:t>
      </w:r>
      <w:r>
        <w:rPr>
          <w:rFonts w:ascii="Times New Roman" w:hAnsi="Times New Roman"/>
          <w:sz w:val="18"/>
          <w:szCs w:val="18"/>
        </w:rPr>
        <w:t>Предусматривается в случае если это установлено Порядком предоставления субсидии.</w:t>
      </w:r>
    </w:p>
  </w:footnote>
  <w:footnote w:id="81">
    <w:p w:rsidR="00F05171" w:rsidRDefault="00F05171" w:rsidP="009D31D1">
      <w:pPr>
        <w:pStyle w:val="afe"/>
        <w:jc w:val="both"/>
      </w:pPr>
      <w:r>
        <w:rPr>
          <w:rStyle w:val="aff1"/>
          <w:rFonts w:ascii="Times New Roman" w:hAnsi="Times New Roman"/>
        </w:rPr>
        <w:footnoteRef/>
      </w:r>
      <w:r>
        <w:rPr>
          <w:rFonts w:ascii="Times New Roman" w:hAnsi="Times New Roman"/>
          <w:sz w:val="18"/>
          <w:szCs w:val="18"/>
        </w:rPr>
        <w:tab/>
        <w:t xml:space="preserve"> Предусматривается в случае, если это установлено Порядком предоставления субсидии. Указываются иные конкретные права</w:t>
      </w:r>
      <w:r>
        <w:rPr>
          <w:rFonts w:ascii="Times New Roman" w:hAnsi="Times New Roman"/>
          <w:sz w:val="18"/>
        </w:rPr>
        <w:t>, установленные Порядком предоставления субсидии.</w:t>
      </w:r>
    </w:p>
  </w:footnote>
  <w:footnote w:id="82">
    <w:p w:rsidR="00F05171" w:rsidRDefault="00F05171" w:rsidP="009D31D1">
      <w:pPr>
        <w:pStyle w:val="afe"/>
        <w:jc w:val="both"/>
      </w:pPr>
      <w:r>
        <w:rPr>
          <w:rStyle w:val="aff1"/>
          <w:rFonts w:ascii="Times New Roman" w:hAnsi="Times New Roman"/>
        </w:rPr>
        <w:footnoteRef/>
      </w:r>
      <w:r>
        <w:rPr>
          <w:rFonts w:eastAsia="Calibri" w:cs="Calibri"/>
        </w:rPr>
        <w:tab/>
        <w:t xml:space="preserve"> </w:t>
      </w:r>
      <w:r>
        <w:rPr>
          <w:rFonts w:ascii="Times New Roman" w:hAnsi="Times New Roman"/>
          <w:sz w:val="18"/>
          <w:szCs w:val="18"/>
        </w:rPr>
        <w:t>Предусматривается при наличии в соглашении соответственно пунктов 3.1.1.1, 3.1.1.2, 3.2.2.3.</w:t>
      </w:r>
    </w:p>
  </w:footnote>
  <w:footnote w:id="83">
    <w:p w:rsidR="00F05171" w:rsidRDefault="00F05171" w:rsidP="009D31D1">
      <w:pPr>
        <w:pStyle w:val="afe"/>
        <w:jc w:val="both"/>
      </w:pPr>
      <w:r>
        <w:rPr>
          <w:rStyle w:val="aff1"/>
          <w:rFonts w:ascii="Times New Roman" w:hAnsi="Times New Roman"/>
        </w:rPr>
        <w:footnoteRef/>
      </w:r>
      <w:r>
        <w:rPr>
          <w:rFonts w:eastAsia="Calibri" w:cs="Calibri"/>
        </w:rPr>
        <w:tab/>
        <w:t xml:space="preserve"> </w:t>
      </w:r>
      <w:r>
        <w:rPr>
          <w:rFonts w:ascii="Times New Roman" w:hAnsi="Times New Roman"/>
          <w:sz w:val="18"/>
          <w:szCs w:val="18"/>
        </w:rPr>
        <w:t xml:space="preserve">Предусматривается при наличии в соглашении пункта 4.2.2. </w:t>
      </w:r>
    </w:p>
  </w:footnote>
  <w:footnote w:id="84">
    <w:p w:rsidR="00F05171" w:rsidRDefault="00F05171" w:rsidP="009D31D1">
      <w:pPr>
        <w:pStyle w:val="afe"/>
        <w:jc w:val="both"/>
      </w:pPr>
      <w:r>
        <w:rPr>
          <w:rStyle w:val="aff1"/>
          <w:rFonts w:ascii="Times New Roman" w:hAnsi="Times New Roman"/>
        </w:rPr>
        <w:footnoteRef/>
      </w:r>
      <w:r>
        <w:rPr>
          <w:rFonts w:eastAsia="Calibri" w:cs="Calibri"/>
        </w:rPr>
        <w:tab/>
        <w:t xml:space="preserve"> </w:t>
      </w:r>
      <w:r>
        <w:rPr>
          <w:rFonts w:ascii="Times New Roman" w:hAnsi="Times New Roman"/>
          <w:sz w:val="18"/>
          <w:szCs w:val="18"/>
        </w:rPr>
        <w:t>Предусматривается при наличии в соглашении пункта 4.1.3.</w:t>
      </w:r>
    </w:p>
  </w:footnote>
  <w:footnote w:id="85">
    <w:p w:rsidR="00F05171" w:rsidRDefault="00F05171" w:rsidP="009D31D1">
      <w:pPr>
        <w:pStyle w:val="afe"/>
        <w:jc w:val="both"/>
      </w:pPr>
      <w:r>
        <w:rPr>
          <w:rStyle w:val="aff1"/>
          <w:rFonts w:ascii="Times New Roman" w:hAnsi="Times New Roman"/>
        </w:rPr>
        <w:footnoteRef/>
      </w:r>
      <w:r>
        <w:rPr>
          <w:rFonts w:eastAsia="Calibri" w:cs="Calibri"/>
        </w:rPr>
        <w:tab/>
        <w:t xml:space="preserve"> </w:t>
      </w:r>
      <w:r>
        <w:rPr>
          <w:rFonts w:ascii="Times New Roman" w:hAnsi="Times New Roman"/>
          <w:sz w:val="18"/>
        </w:rPr>
        <w:t xml:space="preserve">Предусматривается в случае, если бюджетным законодательством Российской Федерации и (или) Порядком предоставления субсидии установлено право главе администрации </w:t>
      </w:r>
      <w:r>
        <w:rPr>
          <w:rFonts w:ascii="Times New Roman" w:hAnsi="Times New Roman"/>
          <w:sz w:val="18"/>
          <w:szCs w:val="18"/>
        </w:rPr>
        <w:t xml:space="preserve">как главному распорядителю средств районного бюджета  </w:t>
      </w:r>
      <w:proofErr w:type="gramStart"/>
      <w:r>
        <w:rPr>
          <w:rFonts w:ascii="Times New Roman" w:hAnsi="Times New Roman"/>
          <w:sz w:val="18"/>
          <w:szCs w:val="18"/>
        </w:rPr>
        <w:t>принимать</w:t>
      </w:r>
      <w:proofErr w:type="gramEnd"/>
      <w:r>
        <w:rPr>
          <w:rFonts w:ascii="Times New Roman" w:hAnsi="Times New Roman"/>
          <w:sz w:val="18"/>
          <w:szCs w:val="18"/>
        </w:rPr>
        <w:t xml:space="preserve"> решение об утверждении Сведений Получателем. Не предусматривается в случае, если </w:t>
      </w:r>
      <w:r>
        <w:rPr>
          <w:rFonts w:ascii="Times New Roman" w:hAnsi="Times New Roman"/>
          <w:sz w:val="18"/>
        </w:rPr>
        <w:t>Получателем является индивидуальный предприниматель, физическое лицо – производитель товаров, работ, услуг.</w:t>
      </w:r>
    </w:p>
  </w:footnote>
  <w:footnote w:id="86">
    <w:p w:rsidR="00F05171" w:rsidRDefault="00F05171" w:rsidP="009D31D1">
      <w:pPr>
        <w:pStyle w:val="afe"/>
        <w:jc w:val="both"/>
      </w:pPr>
      <w:r>
        <w:rPr>
          <w:rStyle w:val="aff1"/>
          <w:rFonts w:ascii="Times New Roman" w:hAnsi="Times New Roman"/>
        </w:rPr>
        <w:footnoteRef/>
      </w:r>
      <w:r>
        <w:rPr>
          <w:rFonts w:eastAsia="Calibri" w:cs="Calibri"/>
          <w:sz w:val="18"/>
          <w:szCs w:val="18"/>
        </w:rPr>
        <w:tab/>
        <w:t xml:space="preserve"> </w:t>
      </w:r>
      <w:r>
        <w:rPr>
          <w:rFonts w:ascii="Times New Roman" w:hAnsi="Times New Roman"/>
          <w:sz w:val="18"/>
          <w:szCs w:val="18"/>
        </w:rPr>
        <w:t>Предусматривается в случае отсутствия у Получателя указанного лицевого счета, при наличии в соглашении, заключаемом в соответствии с настоящей Типовой формой, пункта 3.2.1.</w:t>
      </w:r>
    </w:p>
  </w:footnote>
  <w:footnote w:id="87">
    <w:p w:rsidR="00F05171" w:rsidRDefault="00F05171" w:rsidP="009D31D1">
      <w:pPr>
        <w:pStyle w:val="afe"/>
        <w:jc w:val="both"/>
      </w:pPr>
      <w:r>
        <w:rPr>
          <w:rStyle w:val="aff1"/>
          <w:rFonts w:ascii="Times New Roman" w:hAnsi="Times New Roman"/>
        </w:rPr>
        <w:footnoteRef/>
      </w:r>
      <w:r>
        <w:rPr>
          <w:rFonts w:eastAsia="Calibri" w:cs="Calibri"/>
        </w:rPr>
        <w:tab/>
        <w:t xml:space="preserve"> </w:t>
      </w:r>
      <w:r>
        <w:rPr>
          <w:rFonts w:ascii="Times New Roman" w:hAnsi="Times New Roman"/>
          <w:sz w:val="18"/>
          <w:szCs w:val="18"/>
        </w:rPr>
        <w:t xml:space="preserve">Не предусматривается в случае, если </w:t>
      </w:r>
      <w:r>
        <w:rPr>
          <w:rFonts w:ascii="Times New Roman" w:hAnsi="Times New Roman"/>
          <w:sz w:val="18"/>
        </w:rPr>
        <w:t>Получателем является индивидуальный предприниматель, физическое лицо – производитель товаров, работ, услуг.</w:t>
      </w:r>
    </w:p>
  </w:footnote>
  <w:footnote w:id="88">
    <w:p w:rsidR="00F05171" w:rsidRDefault="00F05171" w:rsidP="009D31D1">
      <w:pPr>
        <w:pStyle w:val="afe"/>
        <w:jc w:val="both"/>
      </w:pPr>
      <w:r>
        <w:rPr>
          <w:rStyle w:val="aff1"/>
          <w:rFonts w:ascii="Times New Roman" w:hAnsi="Times New Roman"/>
        </w:rPr>
        <w:footnoteRef/>
      </w:r>
      <w:r>
        <w:rPr>
          <w:rFonts w:eastAsia="Calibri" w:cs="Calibri"/>
        </w:rPr>
        <w:tab/>
        <w:t xml:space="preserve"> </w:t>
      </w:r>
      <w:r>
        <w:rPr>
          <w:rFonts w:ascii="Times New Roman" w:hAnsi="Times New Roman"/>
          <w:sz w:val="18"/>
          <w:szCs w:val="18"/>
        </w:rPr>
        <w:t>Предусматривается при наличии в соглашении пункта 4.1.5, а также в случае, если это установлено Порядком предоставления субсидии.</w:t>
      </w:r>
    </w:p>
  </w:footnote>
  <w:footnote w:id="89">
    <w:p w:rsidR="00F05171" w:rsidRDefault="00F05171" w:rsidP="009D31D1">
      <w:pPr>
        <w:pStyle w:val="afe"/>
        <w:jc w:val="both"/>
      </w:pPr>
      <w:r>
        <w:rPr>
          <w:rStyle w:val="aff1"/>
          <w:rFonts w:ascii="Times New Roman" w:hAnsi="Times New Roman"/>
        </w:rPr>
        <w:footnoteRef/>
      </w:r>
      <w:r>
        <w:rPr>
          <w:rFonts w:eastAsia="Calibri" w:cs="Calibri"/>
        </w:rPr>
        <w:tab/>
        <w:t xml:space="preserve"> </w:t>
      </w:r>
      <w:r>
        <w:rPr>
          <w:rFonts w:ascii="Times New Roman" w:hAnsi="Times New Roman"/>
          <w:sz w:val="18"/>
          <w:szCs w:val="18"/>
        </w:rPr>
        <w:t>Сроки представления отчетов, указанных в пункте 4.3.10, должны соответствовать срокам, установленным Порядком предоставления субсидии, за исключением случаев, когда</w:t>
      </w:r>
      <w:r>
        <w:t xml:space="preserve"> </w:t>
      </w:r>
      <w:r>
        <w:rPr>
          <w:rFonts w:ascii="Times New Roman" w:hAnsi="Times New Roman"/>
          <w:sz w:val="18"/>
          <w:szCs w:val="18"/>
        </w:rPr>
        <w:t xml:space="preserve">Порядком предоставления субсидии </w:t>
      </w:r>
      <w:r>
        <w:rPr>
          <w:rFonts w:ascii="Times New Roman" w:hAnsi="Times New Roman"/>
          <w:sz w:val="18"/>
        </w:rPr>
        <w:t xml:space="preserve">установлено право </w:t>
      </w:r>
      <w:r>
        <w:rPr>
          <w:rFonts w:ascii="Times New Roman" w:hAnsi="Times New Roman"/>
          <w:sz w:val="18"/>
          <w:szCs w:val="18"/>
        </w:rPr>
        <w:t xml:space="preserve">администрации района </w:t>
      </w:r>
      <w:proofErr w:type="gramStart"/>
      <w:r>
        <w:rPr>
          <w:rFonts w:ascii="Times New Roman" w:hAnsi="Times New Roman"/>
          <w:sz w:val="18"/>
          <w:szCs w:val="18"/>
        </w:rPr>
        <w:t>устанавливать</w:t>
      </w:r>
      <w:proofErr w:type="gramEnd"/>
      <w:r>
        <w:rPr>
          <w:rFonts w:ascii="Times New Roman" w:hAnsi="Times New Roman"/>
          <w:sz w:val="18"/>
          <w:szCs w:val="18"/>
        </w:rPr>
        <w:t xml:space="preserve"> сроки и формы представления отчетности в соглашении.</w:t>
      </w:r>
    </w:p>
  </w:footnote>
  <w:footnote w:id="90">
    <w:p w:rsidR="00F05171" w:rsidRDefault="00F05171" w:rsidP="009D31D1">
      <w:pPr>
        <w:pStyle w:val="afe"/>
        <w:jc w:val="both"/>
      </w:pPr>
      <w:r>
        <w:rPr>
          <w:rStyle w:val="aff1"/>
          <w:rFonts w:ascii="Times New Roman" w:hAnsi="Times New Roman"/>
        </w:rPr>
        <w:footnoteRef/>
      </w:r>
      <w:r>
        <w:rPr>
          <w:rFonts w:eastAsia="Calibri" w:cs="Calibri"/>
        </w:rPr>
        <w:tab/>
        <w:t xml:space="preserve"> </w:t>
      </w:r>
      <w:r>
        <w:rPr>
          <w:rFonts w:ascii="Times New Roman" w:hAnsi="Times New Roman"/>
          <w:sz w:val="18"/>
          <w:szCs w:val="18"/>
        </w:rPr>
        <w:t>Предусматривается при наличии в соглашении пункта 4.1.6.1.</w:t>
      </w:r>
    </w:p>
  </w:footnote>
  <w:footnote w:id="91">
    <w:p w:rsidR="00F05171" w:rsidRDefault="00F05171" w:rsidP="009D31D1">
      <w:pPr>
        <w:pStyle w:val="afe"/>
        <w:jc w:val="both"/>
      </w:pPr>
      <w:r>
        <w:rPr>
          <w:rStyle w:val="aff1"/>
          <w:rFonts w:ascii="Times New Roman" w:hAnsi="Times New Roman"/>
        </w:rPr>
        <w:footnoteRef/>
      </w:r>
      <w:r>
        <w:rPr>
          <w:rFonts w:ascii="Times New Roman" w:hAnsi="Times New Roman"/>
          <w:sz w:val="18"/>
          <w:szCs w:val="18"/>
        </w:rPr>
        <w:tab/>
        <w:t xml:space="preserve"> Предусматривается при наличии в соглашении пункта 4.1.7.1.2.</w:t>
      </w:r>
    </w:p>
  </w:footnote>
  <w:footnote w:id="92">
    <w:p w:rsidR="00F05171" w:rsidRDefault="00F05171" w:rsidP="009D31D1">
      <w:pPr>
        <w:pStyle w:val="afe"/>
        <w:jc w:val="both"/>
      </w:pPr>
      <w:r>
        <w:rPr>
          <w:rStyle w:val="aff1"/>
          <w:rFonts w:ascii="Times New Roman" w:hAnsi="Times New Roman"/>
        </w:rPr>
        <w:footnoteRef/>
      </w:r>
      <w:r>
        <w:rPr>
          <w:rFonts w:eastAsia="Calibri" w:cs="Calibri"/>
        </w:rPr>
        <w:tab/>
        <w:t xml:space="preserve"> </w:t>
      </w:r>
      <w:r>
        <w:rPr>
          <w:rFonts w:ascii="Times New Roman" w:hAnsi="Times New Roman"/>
          <w:sz w:val="18"/>
          <w:szCs w:val="18"/>
        </w:rPr>
        <w:t>Предусматривается при наличии в соглашении пункта 4.1.9.</w:t>
      </w:r>
    </w:p>
  </w:footnote>
  <w:footnote w:id="93">
    <w:p w:rsidR="00F05171" w:rsidRDefault="00F05171" w:rsidP="009D31D1">
      <w:pPr>
        <w:pStyle w:val="afe"/>
      </w:pPr>
      <w:r>
        <w:rPr>
          <w:rStyle w:val="aff1"/>
          <w:rFonts w:ascii="Times New Roman" w:hAnsi="Times New Roman"/>
        </w:rPr>
        <w:footnoteRef/>
      </w:r>
      <w:r>
        <w:rPr>
          <w:rFonts w:eastAsia="Calibri" w:cs="Calibri"/>
        </w:rPr>
        <w:tab/>
        <w:t xml:space="preserve"> </w:t>
      </w:r>
      <w:r>
        <w:rPr>
          <w:rFonts w:ascii="Times New Roman" w:hAnsi="Times New Roman"/>
          <w:sz w:val="18"/>
          <w:szCs w:val="18"/>
        </w:rPr>
        <w:t>Указывается год предоставления Субсидии.</w:t>
      </w:r>
    </w:p>
  </w:footnote>
  <w:footnote w:id="94">
    <w:p w:rsidR="00F05171" w:rsidRDefault="00F05171" w:rsidP="009D31D1">
      <w:pPr>
        <w:pStyle w:val="afe"/>
        <w:jc w:val="both"/>
      </w:pPr>
      <w:r>
        <w:rPr>
          <w:rStyle w:val="aff1"/>
          <w:rFonts w:ascii="Times New Roman" w:hAnsi="Times New Roman"/>
        </w:rPr>
        <w:footnoteRef/>
      </w:r>
      <w:r>
        <w:rPr>
          <w:rFonts w:ascii="Times New Roman" w:hAnsi="Times New Roman"/>
          <w:sz w:val="18"/>
          <w:szCs w:val="18"/>
        </w:rPr>
        <w:tab/>
        <w:t xml:space="preserve"> Предусматривается при наличии в соглашении пункта 4.2.2. Указывается конкретный срок возврата Получателем остатка Субсидии или ее части, не </w:t>
      </w:r>
      <w:proofErr w:type="gramStart"/>
      <w:r>
        <w:rPr>
          <w:rFonts w:ascii="Times New Roman" w:hAnsi="Times New Roman"/>
          <w:sz w:val="18"/>
          <w:szCs w:val="18"/>
        </w:rPr>
        <w:t>использованных</w:t>
      </w:r>
      <w:proofErr w:type="gramEnd"/>
      <w:r>
        <w:rPr>
          <w:rFonts w:ascii="Times New Roman" w:hAnsi="Times New Roman"/>
          <w:sz w:val="18"/>
          <w:szCs w:val="18"/>
        </w:rPr>
        <w:t xml:space="preserve"> на цели, указанные в разделе </w:t>
      </w:r>
      <w:r>
        <w:rPr>
          <w:rFonts w:ascii="Times New Roman" w:hAnsi="Times New Roman"/>
          <w:sz w:val="18"/>
          <w:szCs w:val="18"/>
          <w:lang w:val="en-US"/>
        </w:rPr>
        <w:t>I</w:t>
      </w:r>
      <w:r>
        <w:rPr>
          <w:rFonts w:ascii="Times New Roman" w:hAnsi="Times New Roman"/>
          <w:sz w:val="18"/>
          <w:szCs w:val="18"/>
        </w:rPr>
        <w:t xml:space="preserve"> соглашения, но не позднее срока, установленного бюджетным законодательством Российской Федерации.</w:t>
      </w:r>
    </w:p>
  </w:footnote>
  <w:footnote w:id="95">
    <w:p w:rsidR="00F05171" w:rsidRDefault="00F05171" w:rsidP="009D31D1">
      <w:pPr>
        <w:pStyle w:val="afe"/>
        <w:jc w:val="both"/>
      </w:pPr>
      <w:r>
        <w:rPr>
          <w:rStyle w:val="aff1"/>
          <w:rFonts w:ascii="Times New Roman" w:hAnsi="Times New Roman"/>
        </w:rPr>
        <w:footnoteRef/>
      </w:r>
      <w:r>
        <w:rPr>
          <w:rFonts w:ascii="Times New Roman" w:hAnsi="Times New Roman"/>
          <w:sz w:val="18"/>
          <w:szCs w:val="18"/>
        </w:rPr>
        <w:tab/>
        <w:t xml:space="preserve"> Предусматривается в случае, если это установлено Порядком предоставления субсидии. Указываются иные конкретные обязательства</w:t>
      </w:r>
      <w:r>
        <w:rPr>
          <w:rFonts w:ascii="Times New Roman" w:hAnsi="Times New Roman"/>
          <w:sz w:val="18"/>
        </w:rPr>
        <w:t>, установленные Порядком предоставления субсидии.</w:t>
      </w:r>
    </w:p>
  </w:footnote>
  <w:footnote w:id="96">
    <w:p w:rsidR="00F05171" w:rsidRDefault="00F05171" w:rsidP="009D31D1">
      <w:pPr>
        <w:pStyle w:val="afe"/>
      </w:pPr>
      <w:r>
        <w:rPr>
          <w:rStyle w:val="aff1"/>
          <w:rFonts w:ascii="Times New Roman" w:hAnsi="Times New Roman"/>
        </w:rPr>
        <w:footnoteRef/>
      </w:r>
      <w:r>
        <w:rPr>
          <w:rFonts w:eastAsia="Calibri" w:cs="Calibri"/>
        </w:rPr>
        <w:tab/>
        <w:t xml:space="preserve"> </w:t>
      </w:r>
      <w:r>
        <w:rPr>
          <w:rFonts w:ascii="Times New Roman" w:hAnsi="Times New Roman"/>
          <w:sz w:val="18"/>
          <w:szCs w:val="18"/>
        </w:rPr>
        <w:t>Указывается год, следующий за годом предоставления Субсидии.</w:t>
      </w:r>
    </w:p>
  </w:footnote>
  <w:footnote w:id="97">
    <w:p w:rsidR="00F05171" w:rsidRDefault="00F05171" w:rsidP="009D31D1">
      <w:pPr>
        <w:pStyle w:val="afe"/>
        <w:jc w:val="both"/>
      </w:pPr>
      <w:r>
        <w:rPr>
          <w:rStyle w:val="aff1"/>
          <w:rFonts w:ascii="Times New Roman" w:hAnsi="Times New Roman"/>
        </w:rPr>
        <w:footnoteRef/>
      </w:r>
      <w:r>
        <w:rPr>
          <w:rFonts w:ascii="Times New Roman" w:hAnsi="Times New Roman"/>
          <w:sz w:val="18"/>
          <w:szCs w:val="18"/>
        </w:rPr>
        <w:tab/>
        <w:t xml:space="preserve"> Предусматривается при наличии в соглашении пункта 4.2.2.</w:t>
      </w:r>
    </w:p>
  </w:footnote>
  <w:footnote w:id="98">
    <w:p w:rsidR="00F05171" w:rsidRDefault="00F05171" w:rsidP="009D31D1">
      <w:pPr>
        <w:pStyle w:val="afe"/>
        <w:jc w:val="both"/>
      </w:pPr>
      <w:r>
        <w:rPr>
          <w:rStyle w:val="aff1"/>
          <w:rFonts w:ascii="Times New Roman" w:hAnsi="Times New Roman"/>
        </w:rPr>
        <w:footnoteRef/>
      </w:r>
      <w:r>
        <w:rPr>
          <w:rFonts w:ascii="Times New Roman" w:hAnsi="Times New Roman"/>
          <w:sz w:val="18"/>
          <w:szCs w:val="18"/>
        </w:rPr>
        <w:tab/>
        <w:t xml:space="preserve"> Предусматривается в случае, если это установлено Порядком предоставления субсидии. Указываются иные конкретные права, </w:t>
      </w:r>
      <w:r>
        <w:rPr>
          <w:rFonts w:ascii="Times New Roman" w:hAnsi="Times New Roman"/>
          <w:sz w:val="18"/>
        </w:rPr>
        <w:t>установленные Порядком предоставления субсидии.</w:t>
      </w:r>
    </w:p>
  </w:footnote>
  <w:footnote w:id="99">
    <w:p w:rsidR="00F05171" w:rsidRDefault="00F05171" w:rsidP="009D31D1">
      <w:pPr>
        <w:pStyle w:val="afe"/>
        <w:jc w:val="both"/>
      </w:pPr>
      <w:r>
        <w:rPr>
          <w:rStyle w:val="aff1"/>
          <w:rFonts w:ascii="Times New Roman" w:hAnsi="Times New Roman"/>
        </w:rPr>
        <w:footnoteRef/>
      </w:r>
      <w:r>
        <w:rPr>
          <w:rFonts w:ascii="Times New Roman" w:hAnsi="Times New Roman"/>
          <w:sz w:val="18"/>
          <w:szCs w:val="18"/>
        </w:rPr>
        <w:tab/>
        <w:t xml:space="preserve"> Предусматривается в случае, если это установлено Порядком предоставления субсидии. Указываются иные конкретные положения</w:t>
      </w:r>
      <w:r>
        <w:rPr>
          <w:rFonts w:ascii="Times New Roman" w:hAnsi="Times New Roman"/>
          <w:sz w:val="18"/>
        </w:rPr>
        <w:t>, установленные Порядком предоставления субсидии.</w:t>
      </w:r>
    </w:p>
  </w:footnote>
  <w:footnote w:id="100">
    <w:p w:rsidR="00F05171" w:rsidRDefault="00F05171" w:rsidP="009D31D1">
      <w:pPr>
        <w:pStyle w:val="afe"/>
        <w:jc w:val="both"/>
      </w:pPr>
      <w:r>
        <w:rPr>
          <w:rStyle w:val="aff1"/>
          <w:rFonts w:ascii="Times New Roman" w:hAnsi="Times New Roman"/>
        </w:rPr>
        <w:footnoteRef/>
      </w:r>
      <w:r>
        <w:rPr>
          <w:rFonts w:ascii="Times New Roman" w:hAnsi="Times New Roman"/>
          <w:sz w:val="18"/>
          <w:szCs w:val="18"/>
        </w:rPr>
        <w:tab/>
        <w:t xml:space="preserve"> Предусматривается в случае, если это установлено Порядком предоставления субсидии. Указываются иные конкретные условия</w:t>
      </w:r>
      <w:r>
        <w:rPr>
          <w:rFonts w:ascii="Times New Roman" w:hAnsi="Times New Roman"/>
          <w:sz w:val="18"/>
        </w:rPr>
        <w:t xml:space="preserve">, установленные </w:t>
      </w:r>
      <w:r>
        <w:rPr>
          <w:rFonts w:ascii="Times New Roman" w:hAnsi="Times New Roman"/>
          <w:sz w:val="18"/>
          <w:szCs w:val="18"/>
        </w:rPr>
        <w:t>Порядком предоставления субсидии.</w:t>
      </w:r>
    </w:p>
  </w:footnote>
  <w:footnote w:id="101">
    <w:p w:rsidR="00F05171" w:rsidRDefault="00F05171" w:rsidP="009D31D1">
      <w:pPr>
        <w:pStyle w:val="afe"/>
        <w:jc w:val="both"/>
      </w:pPr>
      <w:r>
        <w:rPr>
          <w:rStyle w:val="aff1"/>
          <w:rFonts w:ascii="Times New Roman" w:hAnsi="Times New Roman"/>
        </w:rPr>
        <w:footnoteRef/>
      </w:r>
      <w:r>
        <w:rPr>
          <w:rFonts w:eastAsia="Calibri" w:cs="Calibri"/>
        </w:rPr>
        <w:tab/>
        <w:t xml:space="preserve"> </w:t>
      </w:r>
      <w:r>
        <w:rPr>
          <w:rFonts w:ascii="Times New Roman" w:hAnsi="Times New Roman"/>
          <w:sz w:val="18"/>
          <w:szCs w:val="18"/>
        </w:rPr>
        <w:t xml:space="preserve">Не предусматривается в случае, если </w:t>
      </w:r>
      <w:r>
        <w:rPr>
          <w:rFonts w:ascii="Times New Roman" w:hAnsi="Times New Roman"/>
          <w:sz w:val="18"/>
        </w:rPr>
        <w:t>Получателем является индивидуальный предприниматель, физическое лицо – производитель товаров, работ, услуг.</w:t>
      </w:r>
    </w:p>
  </w:footnote>
  <w:footnote w:id="102">
    <w:p w:rsidR="00F05171" w:rsidRDefault="00F05171" w:rsidP="009D31D1">
      <w:pPr>
        <w:pStyle w:val="afe"/>
        <w:jc w:val="both"/>
      </w:pPr>
      <w:r>
        <w:rPr>
          <w:rStyle w:val="aff1"/>
          <w:rFonts w:ascii="Times New Roman" w:hAnsi="Times New Roman"/>
        </w:rPr>
        <w:footnoteRef/>
      </w:r>
      <w:r>
        <w:rPr>
          <w:rFonts w:eastAsia="Calibri" w:cs="Calibri"/>
        </w:rPr>
        <w:tab/>
        <w:t xml:space="preserve"> </w:t>
      </w:r>
      <w:r>
        <w:rPr>
          <w:rFonts w:ascii="Times New Roman" w:hAnsi="Times New Roman"/>
          <w:sz w:val="18"/>
          <w:szCs w:val="18"/>
        </w:rPr>
        <w:t>Предусматривается в случае, если это установлено Порядком предоставления субсидии.</w:t>
      </w:r>
      <w:r>
        <w:rPr>
          <w:rFonts w:ascii="Times New Roman" w:hAnsi="Times New Roman"/>
          <w:sz w:val="18"/>
        </w:rPr>
        <w:t xml:space="preserve"> </w:t>
      </w:r>
      <w:r>
        <w:rPr>
          <w:rFonts w:ascii="Times New Roman" w:hAnsi="Times New Roman"/>
          <w:sz w:val="18"/>
          <w:szCs w:val="18"/>
        </w:rPr>
        <w:t>Указываются иные конкретные случаи</w:t>
      </w:r>
      <w:r>
        <w:rPr>
          <w:rFonts w:ascii="Times New Roman" w:hAnsi="Times New Roman"/>
          <w:sz w:val="18"/>
        </w:rPr>
        <w:t xml:space="preserve">, установленные </w:t>
      </w:r>
      <w:r>
        <w:rPr>
          <w:rFonts w:ascii="Times New Roman" w:hAnsi="Times New Roman"/>
          <w:sz w:val="18"/>
          <w:szCs w:val="18"/>
        </w:rPr>
        <w:t>Порядком предоставления субсидии.</w:t>
      </w:r>
    </w:p>
  </w:footnote>
  <w:footnote w:id="103">
    <w:p w:rsidR="00F05171" w:rsidRDefault="00F05171" w:rsidP="009D31D1">
      <w:pPr>
        <w:pStyle w:val="afe"/>
      </w:pPr>
      <w:r>
        <w:rPr>
          <w:rStyle w:val="aff1"/>
          <w:rFonts w:ascii="Times New Roman" w:hAnsi="Times New Roman"/>
        </w:rPr>
        <w:footnoteRef/>
      </w:r>
      <w:r>
        <w:rPr>
          <w:rFonts w:eastAsia="Calibri" w:cs="Calibri"/>
        </w:rPr>
        <w:tab/>
        <w:t xml:space="preserve"> </w:t>
      </w:r>
      <w:r>
        <w:rPr>
          <w:rFonts w:ascii="Times New Roman" w:hAnsi="Times New Roman"/>
          <w:sz w:val="18"/>
          <w:szCs w:val="18"/>
        </w:rPr>
        <w:t>Предусматривается в случае, если это установлено Порядком предоставления субсидии.</w:t>
      </w:r>
    </w:p>
  </w:footnote>
  <w:footnote w:id="104">
    <w:p w:rsidR="00F05171" w:rsidRDefault="00F05171" w:rsidP="009D31D1">
      <w:pPr>
        <w:pStyle w:val="afe"/>
        <w:jc w:val="both"/>
      </w:pPr>
      <w:r>
        <w:rPr>
          <w:rStyle w:val="afc"/>
        </w:rPr>
        <w:footnoteRef/>
      </w:r>
      <w:r>
        <w:t xml:space="preserve"> </w:t>
      </w:r>
      <w:r w:rsidRPr="00B56798">
        <w:rPr>
          <w:rFonts w:ascii="Times New Roman CYR" w:hAnsi="Times New Roman CYR" w:cs="Times New Roman CYR"/>
          <w:sz w:val="18"/>
          <w:szCs w:val="18"/>
        </w:rPr>
        <w:t>Заполняется</w:t>
      </w:r>
      <w:r w:rsidRPr="00696556">
        <w:rPr>
          <w:rFonts w:ascii="Times New Roman CYR" w:hAnsi="Times New Roman CYR" w:cs="Times New Roman CYR"/>
          <w:sz w:val="18"/>
          <w:szCs w:val="18"/>
        </w:rPr>
        <w:t xml:space="preserve"> </w:t>
      </w:r>
      <w:r w:rsidRPr="00B56798">
        <w:rPr>
          <w:rFonts w:ascii="Times New Roman CYR" w:hAnsi="Times New Roman CYR" w:cs="Times New Roman CYR"/>
          <w:sz w:val="18"/>
          <w:szCs w:val="18"/>
        </w:rPr>
        <w:t xml:space="preserve">по решению </w:t>
      </w:r>
      <w:r>
        <w:rPr>
          <w:rFonts w:ascii="Times New Roman CYR" w:hAnsi="Times New Roman CYR" w:cs="Times New Roman CYR"/>
          <w:sz w:val="18"/>
          <w:szCs w:val="18"/>
        </w:rPr>
        <w:t xml:space="preserve">администрации района </w:t>
      </w:r>
      <w:r>
        <w:rPr>
          <w:rFonts w:ascii="Times New Roman" w:hAnsi="Times New Roman"/>
          <w:sz w:val="18"/>
          <w:szCs w:val="18"/>
        </w:rPr>
        <w:t>в случае указания в пункте 1.1.2 с</w:t>
      </w:r>
      <w:r w:rsidRPr="006A6E91">
        <w:rPr>
          <w:rFonts w:ascii="Times New Roman" w:hAnsi="Times New Roman"/>
          <w:sz w:val="18"/>
          <w:szCs w:val="18"/>
        </w:rPr>
        <w:t>оглашени</w:t>
      </w:r>
      <w:r>
        <w:rPr>
          <w:rFonts w:ascii="Times New Roman" w:hAnsi="Times New Roman"/>
          <w:sz w:val="18"/>
          <w:szCs w:val="18"/>
        </w:rPr>
        <w:t>я конкретных проектов (мероприятий).</w:t>
      </w:r>
    </w:p>
  </w:footnote>
  <w:footnote w:id="105">
    <w:p w:rsidR="00F05171" w:rsidRPr="00B56798" w:rsidRDefault="00F05171" w:rsidP="009D31D1">
      <w:pPr>
        <w:pStyle w:val="afe"/>
        <w:jc w:val="both"/>
        <w:rPr>
          <w:rFonts w:ascii="Times New Roman CYR" w:hAnsi="Times New Roman CYR"/>
          <w:sz w:val="18"/>
          <w:szCs w:val="18"/>
        </w:rPr>
      </w:pPr>
      <w:r w:rsidRPr="00B56798">
        <w:rPr>
          <w:rStyle w:val="afc"/>
          <w:rFonts w:ascii="Times New Roman CYR" w:hAnsi="Times New Roman CYR"/>
          <w:sz w:val="18"/>
          <w:szCs w:val="18"/>
        </w:rPr>
        <w:footnoteRef/>
      </w:r>
      <w:r w:rsidRPr="00B56798">
        <w:rPr>
          <w:rFonts w:ascii="Times New Roman CYR" w:hAnsi="Times New Roman CYR"/>
          <w:sz w:val="18"/>
          <w:szCs w:val="18"/>
        </w:rPr>
        <w:t xml:space="preserve"> Указывается в соответствии с пунктом 2.1 </w:t>
      </w:r>
      <w:r>
        <w:rPr>
          <w:rFonts w:ascii="Times New Roman CYR" w:hAnsi="Times New Roman CYR"/>
          <w:sz w:val="18"/>
          <w:szCs w:val="18"/>
        </w:rPr>
        <w:t>с</w:t>
      </w:r>
      <w:r w:rsidRPr="00B56798">
        <w:rPr>
          <w:rFonts w:ascii="Times New Roman CYR" w:hAnsi="Times New Roman CYR"/>
          <w:sz w:val="18"/>
          <w:szCs w:val="18"/>
        </w:rPr>
        <w:t>оглашения.</w:t>
      </w:r>
    </w:p>
  </w:footnote>
  <w:footnote w:id="106">
    <w:p w:rsidR="00F05171" w:rsidRPr="00B56798" w:rsidRDefault="00F05171" w:rsidP="009D31D1">
      <w:pPr>
        <w:pStyle w:val="ConsPlusNormal0"/>
        <w:jc w:val="both"/>
        <w:rPr>
          <w:rFonts w:ascii="Times New Roman CYR" w:hAnsi="Times New Roman CYR" w:cs="Times New Roman"/>
          <w:sz w:val="18"/>
          <w:szCs w:val="18"/>
        </w:rPr>
      </w:pPr>
      <w:r w:rsidRPr="00B56798">
        <w:rPr>
          <w:rStyle w:val="afc"/>
          <w:rFonts w:ascii="Times New Roman CYR" w:hAnsi="Times New Roman CYR"/>
          <w:sz w:val="18"/>
          <w:szCs w:val="18"/>
        </w:rPr>
        <w:footnoteRef/>
      </w:r>
      <w:r w:rsidRPr="00B56798">
        <w:rPr>
          <w:rFonts w:ascii="Times New Roman CYR" w:hAnsi="Times New Roman CYR"/>
          <w:sz w:val="18"/>
          <w:szCs w:val="18"/>
        </w:rPr>
        <w:t xml:space="preserve"> </w:t>
      </w:r>
      <w:r w:rsidRPr="00B56798">
        <w:rPr>
          <w:rFonts w:ascii="Times New Roman CYR" w:hAnsi="Times New Roman CYR" w:cs="Times New Roman"/>
          <w:sz w:val="18"/>
          <w:szCs w:val="18"/>
        </w:rPr>
        <w:t>Указываются конкретные сроки перечисления Субсидии Получателю</w:t>
      </w:r>
      <w:r>
        <w:rPr>
          <w:rFonts w:ascii="Times New Roman CYR" w:hAnsi="Times New Roman CYR" w:cs="Times New Roman"/>
          <w:sz w:val="18"/>
          <w:szCs w:val="18"/>
        </w:rPr>
        <w:t>.</w:t>
      </w:r>
    </w:p>
  </w:footnote>
  <w:footnote w:id="107">
    <w:p w:rsidR="00F05171" w:rsidRDefault="00F05171" w:rsidP="009D31D1">
      <w:pPr>
        <w:pStyle w:val="afe"/>
        <w:rPr>
          <w:rFonts w:ascii="Times New Roman" w:hAnsi="Times New Roman"/>
          <w:sz w:val="18"/>
          <w:szCs w:val="18"/>
        </w:rPr>
      </w:pPr>
      <w:r>
        <w:rPr>
          <w:rStyle w:val="afc"/>
        </w:rPr>
        <w:footnoteRef/>
      </w:r>
      <w:r>
        <w:t xml:space="preserve"> </w:t>
      </w:r>
      <w:r w:rsidRPr="00B56798">
        <w:rPr>
          <w:rFonts w:ascii="Times New Roman CYR" w:hAnsi="Times New Roman CYR" w:cs="Times New Roman CYR"/>
          <w:sz w:val="18"/>
          <w:szCs w:val="18"/>
        </w:rPr>
        <w:t>Заполняется</w:t>
      </w:r>
      <w:r w:rsidRPr="00696556">
        <w:rPr>
          <w:rFonts w:ascii="Times New Roman CYR" w:hAnsi="Times New Roman CYR" w:cs="Times New Roman CYR"/>
          <w:sz w:val="18"/>
          <w:szCs w:val="18"/>
        </w:rPr>
        <w:t xml:space="preserve"> </w:t>
      </w:r>
      <w:r w:rsidRPr="00B56798">
        <w:rPr>
          <w:rFonts w:ascii="Times New Roman CYR" w:hAnsi="Times New Roman CYR" w:cs="Times New Roman CYR"/>
          <w:sz w:val="18"/>
          <w:szCs w:val="18"/>
        </w:rPr>
        <w:t xml:space="preserve">по решению </w:t>
      </w:r>
      <w:r>
        <w:rPr>
          <w:rFonts w:ascii="Times New Roman CYR" w:hAnsi="Times New Roman CYR" w:cs="Times New Roman CYR"/>
          <w:sz w:val="18"/>
          <w:szCs w:val="18"/>
        </w:rPr>
        <w:t xml:space="preserve">министерства (департамента, управления) </w:t>
      </w:r>
      <w:r>
        <w:rPr>
          <w:rFonts w:ascii="Times New Roman" w:hAnsi="Times New Roman"/>
          <w:sz w:val="18"/>
          <w:szCs w:val="18"/>
        </w:rPr>
        <w:t>в случае указания в пункте 1.1.2 с</w:t>
      </w:r>
      <w:r w:rsidRPr="006A6E91">
        <w:rPr>
          <w:rFonts w:ascii="Times New Roman" w:hAnsi="Times New Roman"/>
          <w:sz w:val="18"/>
          <w:szCs w:val="18"/>
        </w:rPr>
        <w:t>оглашени</w:t>
      </w:r>
      <w:r>
        <w:rPr>
          <w:rFonts w:ascii="Times New Roman" w:hAnsi="Times New Roman"/>
          <w:sz w:val="18"/>
          <w:szCs w:val="18"/>
        </w:rPr>
        <w:t>я конкретных проектов (мероприятий).</w:t>
      </w:r>
    </w:p>
    <w:p w:rsidR="00F05171" w:rsidRDefault="00F05171" w:rsidP="009D31D1">
      <w:pPr>
        <w:pStyle w:val="afe"/>
        <w:rPr>
          <w:rFonts w:ascii="Times New Roman" w:hAnsi="Times New Roman"/>
          <w:sz w:val="18"/>
          <w:szCs w:val="18"/>
        </w:rPr>
      </w:pPr>
    </w:p>
    <w:p w:rsidR="00F05171" w:rsidRDefault="00F05171" w:rsidP="009D31D1">
      <w:pPr>
        <w:pStyle w:val="afe"/>
        <w:rPr>
          <w:rFonts w:ascii="Times New Roman" w:hAnsi="Times New Roman"/>
          <w:sz w:val="18"/>
          <w:szCs w:val="18"/>
        </w:rPr>
      </w:pPr>
    </w:p>
    <w:p w:rsidR="00F05171" w:rsidRDefault="00F05171" w:rsidP="009D31D1">
      <w:pPr>
        <w:pStyle w:val="afe"/>
        <w:rPr>
          <w:rFonts w:ascii="Times New Roman" w:hAnsi="Times New Roman"/>
          <w:sz w:val="18"/>
          <w:szCs w:val="18"/>
        </w:rPr>
      </w:pPr>
    </w:p>
    <w:p w:rsidR="00F05171" w:rsidRDefault="00F05171" w:rsidP="009D31D1">
      <w:pPr>
        <w:pStyle w:val="afe"/>
      </w:pPr>
    </w:p>
  </w:footnote>
  <w:footnote w:id="108">
    <w:p w:rsidR="00F05171" w:rsidRPr="00127A95" w:rsidRDefault="00F05171" w:rsidP="009D31D1">
      <w:pPr>
        <w:pStyle w:val="afe"/>
        <w:rPr>
          <w:rFonts w:ascii="Times New Roman" w:hAnsi="Times New Roman"/>
          <w:sz w:val="18"/>
        </w:rPr>
      </w:pPr>
      <w:r w:rsidRPr="00EA6B66">
        <w:rPr>
          <w:rStyle w:val="afc"/>
        </w:rPr>
        <w:footnoteRef/>
      </w:r>
      <w:r w:rsidRPr="00EA6B66">
        <w:rPr>
          <w:rFonts w:ascii="Times New Roman" w:hAnsi="Times New Roman"/>
        </w:rPr>
        <w:t xml:space="preserve"> </w:t>
      </w:r>
      <w:r w:rsidRPr="00127A95">
        <w:rPr>
          <w:rFonts w:ascii="Times New Roman" w:hAnsi="Times New Roman"/>
          <w:sz w:val="18"/>
        </w:rPr>
        <w:t xml:space="preserve">Наименование  показателя, указываемого в настоящей таблице должно соответствовать наименованию показателя, указанному в графе 2 </w:t>
      </w:r>
      <w:r>
        <w:rPr>
          <w:rFonts w:ascii="Times New Roman" w:hAnsi="Times New Roman"/>
          <w:sz w:val="18"/>
        </w:rPr>
        <w:t>п</w:t>
      </w:r>
      <w:r w:rsidRPr="00127A95">
        <w:rPr>
          <w:rFonts w:ascii="Times New Roman" w:hAnsi="Times New Roman"/>
          <w:sz w:val="18"/>
        </w:rPr>
        <w:t>риложения № 2</w:t>
      </w:r>
      <w:r>
        <w:rPr>
          <w:rFonts w:ascii="Times New Roman" w:hAnsi="Times New Roman"/>
          <w:sz w:val="18"/>
        </w:rPr>
        <w:t xml:space="preserve"> к соглашению.</w:t>
      </w:r>
    </w:p>
  </w:footnote>
  <w:footnote w:id="109">
    <w:p w:rsidR="00F05171" w:rsidRPr="00127A95" w:rsidRDefault="00F05171" w:rsidP="009D31D1">
      <w:pPr>
        <w:pStyle w:val="afe"/>
        <w:rPr>
          <w:sz w:val="18"/>
        </w:rPr>
      </w:pPr>
      <w:r>
        <w:rPr>
          <w:rStyle w:val="afc"/>
        </w:rPr>
        <w:footnoteRef/>
      </w:r>
      <w:r>
        <w:t xml:space="preserve"> </w:t>
      </w:r>
      <w:r w:rsidRPr="00D2148D">
        <w:rPr>
          <w:rFonts w:ascii="Times New Roman CYR" w:hAnsi="Times New Roman CYR" w:cs="Times New Roman CYR"/>
          <w:sz w:val="18"/>
          <w:szCs w:val="18"/>
        </w:rPr>
        <w:t xml:space="preserve">Заполняется по решению </w:t>
      </w:r>
      <w:r>
        <w:rPr>
          <w:rFonts w:ascii="Times New Roman CYR" w:hAnsi="Times New Roman CYR" w:cs="Times New Roman CYR"/>
          <w:sz w:val="18"/>
          <w:szCs w:val="18"/>
        </w:rPr>
        <w:t>администрации района</w:t>
      </w:r>
      <w:r w:rsidRPr="00D2148D">
        <w:rPr>
          <w:rFonts w:ascii="Times New Roman CYR" w:hAnsi="Times New Roman CYR" w:cs="Times New Roman CYR"/>
          <w:sz w:val="18"/>
          <w:szCs w:val="18"/>
        </w:rPr>
        <w:t xml:space="preserve"> </w:t>
      </w:r>
      <w:r w:rsidRPr="00D2148D">
        <w:rPr>
          <w:rFonts w:ascii="Times New Roman" w:hAnsi="Times New Roman"/>
          <w:sz w:val="18"/>
          <w:szCs w:val="18"/>
        </w:rPr>
        <w:t>в случае указания в пункте 1.1.2 соглашения конкретных проектов (мероприятий).</w:t>
      </w:r>
    </w:p>
  </w:footnote>
  <w:footnote w:id="110">
    <w:p w:rsidR="00F05171" w:rsidRPr="00127A95" w:rsidRDefault="00F05171" w:rsidP="009D31D1">
      <w:pPr>
        <w:pStyle w:val="afe"/>
        <w:rPr>
          <w:rFonts w:ascii="Times New Roman" w:hAnsi="Times New Roman"/>
          <w:sz w:val="18"/>
        </w:rPr>
      </w:pPr>
      <w:r>
        <w:rPr>
          <w:rStyle w:val="afc"/>
        </w:rPr>
        <w:footnoteRef/>
      </w:r>
      <w:r>
        <w:t xml:space="preserve"> </w:t>
      </w:r>
      <w:r w:rsidRPr="00127A95">
        <w:rPr>
          <w:rFonts w:ascii="Times New Roman" w:hAnsi="Times New Roman"/>
          <w:sz w:val="18"/>
        </w:rPr>
        <w:t xml:space="preserve">Плановое значение показателя, указываемого в настоящей таблице должно соответствовать плановому значению показателя, указанному в графе 6 </w:t>
      </w:r>
      <w:r>
        <w:rPr>
          <w:rFonts w:ascii="Times New Roman" w:hAnsi="Times New Roman"/>
          <w:sz w:val="18"/>
        </w:rPr>
        <w:t>п</w:t>
      </w:r>
      <w:r w:rsidRPr="00127A95">
        <w:rPr>
          <w:rFonts w:ascii="Times New Roman" w:hAnsi="Times New Roman"/>
          <w:sz w:val="18"/>
        </w:rPr>
        <w:t>риложения № 2</w:t>
      </w:r>
      <w:r w:rsidRPr="000D7BBB">
        <w:rPr>
          <w:rFonts w:ascii="Times New Roman" w:hAnsi="Times New Roman"/>
          <w:sz w:val="18"/>
        </w:rPr>
        <w:t xml:space="preserve"> </w:t>
      </w:r>
      <w:r>
        <w:rPr>
          <w:rFonts w:ascii="Times New Roman" w:hAnsi="Times New Roman"/>
          <w:sz w:val="18"/>
        </w:rPr>
        <w:t>к соглашению.</w:t>
      </w:r>
    </w:p>
    <w:p w:rsidR="00F05171" w:rsidRPr="00DA4E0C" w:rsidRDefault="00F05171" w:rsidP="009D31D1">
      <w:pPr>
        <w:pStyle w:val="afe"/>
        <w:rPr>
          <w:rFonts w:ascii="Times New Roman" w:hAnsi="Times New Roman"/>
        </w:rPr>
      </w:pPr>
    </w:p>
  </w:footnote>
  <w:footnote w:id="111">
    <w:p w:rsidR="00F05171" w:rsidRPr="001E4614" w:rsidRDefault="00F05171" w:rsidP="009D31D1">
      <w:pPr>
        <w:pStyle w:val="afe"/>
      </w:pPr>
      <w:r w:rsidRPr="001E4614">
        <w:rPr>
          <w:rStyle w:val="afc"/>
        </w:rPr>
        <w:footnoteRef/>
      </w:r>
      <w:r w:rsidRPr="001E4614">
        <w:t xml:space="preserve"> </w:t>
      </w:r>
      <w:r w:rsidRPr="00F300C3">
        <w:rPr>
          <w:rFonts w:ascii="Times New Roman" w:hAnsi="Times New Roman"/>
          <w:sz w:val="18"/>
        </w:rPr>
        <w:t>Настоящий отчет составляется нарастающим итогом с начала текущего финансового года.</w:t>
      </w:r>
    </w:p>
  </w:footnote>
  <w:footnote w:id="112">
    <w:p w:rsidR="00F05171" w:rsidRPr="001E4614" w:rsidRDefault="00F05171" w:rsidP="009D31D1">
      <w:pPr>
        <w:pStyle w:val="afe"/>
        <w:jc w:val="both"/>
        <w:rPr>
          <w:rFonts w:ascii="Times New Roman" w:hAnsi="Times New Roman"/>
        </w:rPr>
      </w:pPr>
      <w:r>
        <w:rPr>
          <w:rStyle w:val="afc"/>
        </w:rPr>
        <w:footnoteRef/>
      </w:r>
      <w:r>
        <w:t xml:space="preserve"> </w:t>
      </w:r>
      <w:r w:rsidRPr="00F300C3">
        <w:rPr>
          <w:rFonts w:ascii="Times New Roman" w:hAnsi="Times New Roman"/>
          <w:sz w:val="18"/>
        </w:rPr>
        <w:t>Строки 100-220, 500-520 не предусматриваются в настоящем отчете в случае, если предоставление Субсидии осуществляется в рамках казначейского сопровождения в порядке, установленном бюджетным законодательством Российской Федерации.</w:t>
      </w:r>
    </w:p>
  </w:footnote>
  <w:footnote w:id="113">
    <w:p w:rsidR="00F05171" w:rsidRDefault="00F05171" w:rsidP="009D31D1">
      <w:pPr>
        <w:pStyle w:val="afe"/>
      </w:pPr>
      <w:r>
        <w:rPr>
          <w:rStyle w:val="afc"/>
        </w:rPr>
        <w:footnoteRef/>
      </w:r>
      <w:r>
        <w:t xml:space="preserve"> </w:t>
      </w:r>
      <w:r w:rsidRPr="00F300C3">
        <w:rPr>
          <w:rFonts w:ascii="Times New Roman" w:hAnsi="Times New Roman"/>
          <w:sz w:val="18"/>
        </w:rPr>
        <w:t xml:space="preserve">Коды направлений расходования Субсидии, указываемые в настоящем отчете, должны соответствовать кодам, указанным в </w:t>
      </w:r>
      <w:r w:rsidRPr="00BB7592">
        <w:rPr>
          <w:rFonts w:ascii="Times New Roman" w:hAnsi="Times New Roman"/>
          <w:sz w:val="18"/>
        </w:rPr>
        <w:t>Сведения</w:t>
      </w:r>
      <w:r w:rsidRPr="008426F7">
        <w:rPr>
          <w:rFonts w:ascii="Times New Roman" w:hAnsi="Times New Roman"/>
          <w:color w:val="000000"/>
          <w:sz w:val="18"/>
        </w:rPr>
        <w:t>х.</w:t>
      </w:r>
    </w:p>
  </w:footnote>
  <w:footnote w:id="114">
    <w:p w:rsidR="00F05171" w:rsidRPr="00E36C65" w:rsidRDefault="00F05171" w:rsidP="009D31D1">
      <w:pPr>
        <w:pStyle w:val="afe"/>
      </w:pPr>
      <w:r>
        <w:rPr>
          <w:rStyle w:val="afc"/>
        </w:rPr>
        <w:footnoteRef/>
      </w:r>
      <w:r>
        <w:t xml:space="preserve"> </w:t>
      </w:r>
      <w:r w:rsidRPr="00127A95">
        <w:rPr>
          <w:rFonts w:ascii="Times New Roman" w:hAnsi="Times New Roman"/>
          <w:sz w:val="18"/>
        </w:rPr>
        <w:t xml:space="preserve">Наименование  показателя, указываемого в настоящей таблице должно соответствовать наименованию показателя, указанному в графе 2 </w:t>
      </w:r>
      <w:r>
        <w:rPr>
          <w:rFonts w:ascii="Times New Roman" w:hAnsi="Times New Roman"/>
          <w:sz w:val="18"/>
        </w:rPr>
        <w:t>п</w:t>
      </w:r>
      <w:r w:rsidRPr="00127A95">
        <w:rPr>
          <w:rFonts w:ascii="Times New Roman" w:hAnsi="Times New Roman"/>
          <w:sz w:val="18"/>
        </w:rPr>
        <w:t>риложения № 2</w:t>
      </w:r>
      <w:r>
        <w:rPr>
          <w:rFonts w:ascii="Times New Roman" w:hAnsi="Times New Roman"/>
          <w:sz w:val="18"/>
        </w:rPr>
        <w:t xml:space="preserve"> к соглашению.</w:t>
      </w:r>
    </w:p>
  </w:footnote>
  <w:footnote w:id="115">
    <w:p w:rsidR="00F05171" w:rsidRPr="00E36C65" w:rsidRDefault="00F05171" w:rsidP="009D31D1">
      <w:pPr>
        <w:pStyle w:val="afe"/>
      </w:pPr>
      <w:r>
        <w:rPr>
          <w:rStyle w:val="afc"/>
        </w:rPr>
        <w:footnoteRef/>
      </w:r>
      <w:r>
        <w:t xml:space="preserve"> </w:t>
      </w:r>
      <w:r>
        <w:rPr>
          <w:rFonts w:ascii="Times New Roman CYR" w:hAnsi="Times New Roman CYR" w:cs="Times New Roman CYR"/>
          <w:sz w:val="18"/>
          <w:szCs w:val="18"/>
        </w:rPr>
        <w:t>Заполняется по решению администрации района</w:t>
      </w:r>
      <w:r w:rsidRPr="000E49F9">
        <w:rPr>
          <w:rFonts w:ascii="Times New Roman CYR" w:hAnsi="Times New Roman CYR" w:cs="Times New Roman CYR"/>
          <w:sz w:val="18"/>
          <w:szCs w:val="18"/>
        </w:rPr>
        <w:t xml:space="preserve"> </w:t>
      </w:r>
      <w:r w:rsidRPr="000E49F9">
        <w:rPr>
          <w:rFonts w:ascii="Times New Roman" w:hAnsi="Times New Roman"/>
          <w:sz w:val="18"/>
          <w:szCs w:val="18"/>
        </w:rPr>
        <w:t xml:space="preserve">в случае указания в пункте 1.1.2 </w:t>
      </w:r>
      <w:r>
        <w:rPr>
          <w:rFonts w:ascii="Times New Roman" w:hAnsi="Times New Roman"/>
          <w:sz w:val="18"/>
          <w:szCs w:val="18"/>
        </w:rPr>
        <w:t>с</w:t>
      </w:r>
      <w:r w:rsidRPr="000E49F9">
        <w:rPr>
          <w:rFonts w:ascii="Times New Roman" w:hAnsi="Times New Roman"/>
          <w:sz w:val="18"/>
          <w:szCs w:val="18"/>
        </w:rPr>
        <w:t>оглашени</w:t>
      </w:r>
      <w:r>
        <w:rPr>
          <w:rFonts w:ascii="Times New Roman" w:hAnsi="Times New Roman"/>
          <w:sz w:val="18"/>
          <w:szCs w:val="18"/>
        </w:rPr>
        <w:t>я</w:t>
      </w:r>
      <w:r w:rsidRPr="000E49F9">
        <w:rPr>
          <w:rFonts w:ascii="Times New Roman" w:hAnsi="Times New Roman"/>
          <w:sz w:val="18"/>
          <w:szCs w:val="18"/>
        </w:rPr>
        <w:t xml:space="preserve"> конкретных проектов (мероприятий).</w:t>
      </w:r>
    </w:p>
  </w:footnote>
  <w:footnote w:id="116">
    <w:p w:rsidR="00F05171" w:rsidRPr="00E36C65" w:rsidRDefault="00F05171" w:rsidP="009D31D1">
      <w:pPr>
        <w:pStyle w:val="afe"/>
      </w:pPr>
      <w:r>
        <w:rPr>
          <w:rStyle w:val="afc"/>
        </w:rPr>
        <w:footnoteRef/>
      </w:r>
      <w:r>
        <w:t xml:space="preserve"> </w:t>
      </w:r>
      <w:r w:rsidRPr="00127A95">
        <w:rPr>
          <w:rFonts w:ascii="Times New Roman" w:hAnsi="Times New Roman"/>
          <w:sz w:val="18"/>
        </w:rPr>
        <w:t xml:space="preserve">Плановое значение показателя, указываемого в настоящей таблице должно соответствовать плановому значению показателя, указанному в графе 6 </w:t>
      </w:r>
      <w:r>
        <w:rPr>
          <w:rFonts w:ascii="Times New Roman" w:hAnsi="Times New Roman"/>
          <w:sz w:val="18"/>
        </w:rPr>
        <w:t>п</w:t>
      </w:r>
      <w:r w:rsidRPr="00127A95">
        <w:rPr>
          <w:rFonts w:ascii="Times New Roman" w:hAnsi="Times New Roman"/>
          <w:sz w:val="18"/>
        </w:rPr>
        <w:t>риложения № 2</w:t>
      </w:r>
      <w:r>
        <w:rPr>
          <w:rFonts w:ascii="Times New Roman" w:hAnsi="Times New Roman"/>
          <w:sz w:val="18"/>
        </w:rPr>
        <w:t xml:space="preserve"> к соглашению.</w:t>
      </w:r>
    </w:p>
  </w:footnote>
  <w:footnote w:id="117">
    <w:p w:rsidR="00F05171" w:rsidRPr="00E36C65" w:rsidRDefault="00F05171" w:rsidP="009D31D1">
      <w:pPr>
        <w:pStyle w:val="afe"/>
      </w:pPr>
      <w:r>
        <w:rPr>
          <w:rStyle w:val="afc"/>
        </w:rPr>
        <w:footnoteRef/>
      </w:r>
      <w:r>
        <w:t xml:space="preserve"> </w:t>
      </w:r>
      <w:r w:rsidRPr="00943367">
        <w:rPr>
          <w:rFonts w:ascii="Times New Roman" w:hAnsi="Times New Roman"/>
          <w:sz w:val="18"/>
          <w:szCs w:val="18"/>
        </w:rPr>
        <w:t xml:space="preserve">Достигнутое значение показателя, указываемого в настоящей таблице должно соответствовать достигнутому значению показателя, указанному в графе 7 </w:t>
      </w:r>
      <w:r>
        <w:rPr>
          <w:rFonts w:ascii="Times New Roman" w:hAnsi="Times New Roman"/>
          <w:sz w:val="18"/>
          <w:szCs w:val="18"/>
        </w:rPr>
        <w:t>п</w:t>
      </w:r>
      <w:r w:rsidRPr="00943367">
        <w:rPr>
          <w:rFonts w:ascii="Times New Roman" w:hAnsi="Times New Roman"/>
          <w:sz w:val="18"/>
          <w:szCs w:val="18"/>
        </w:rPr>
        <w:t>риложения № 3</w:t>
      </w:r>
      <w:r>
        <w:rPr>
          <w:rFonts w:ascii="Times New Roman" w:hAnsi="Times New Roman"/>
          <w:sz w:val="18"/>
          <w:szCs w:val="18"/>
        </w:rPr>
        <w:t xml:space="preserve"> к соглашению </w:t>
      </w:r>
      <w:r w:rsidRPr="00943367">
        <w:rPr>
          <w:rFonts w:ascii="Times New Roman" w:hAnsi="Times New Roman"/>
          <w:sz w:val="18"/>
          <w:szCs w:val="18"/>
        </w:rPr>
        <w:t xml:space="preserve"> на соответствующую дату</w:t>
      </w:r>
      <w:r>
        <w:rPr>
          <w:rFonts w:ascii="Times New Roman" w:hAnsi="Times New Roman"/>
          <w:sz w:val="18"/>
          <w:szCs w:val="18"/>
        </w:rPr>
        <w:t>.</w:t>
      </w:r>
    </w:p>
  </w:footnote>
  <w:footnote w:id="118">
    <w:p w:rsidR="00F05171" w:rsidRDefault="00F05171" w:rsidP="009D31D1">
      <w:pPr>
        <w:pStyle w:val="afe"/>
      </w:pPr>
      <w:r>
        <w:rPr>
          <w:rStyle w:val="afc"/>
        </w:rPr>
        <w:footnoteRef/>
      </w:r>
      <w:r>
        <w:t xml:space="preserve"> </w:t>
      </w:r>
      <w:r w:rsidRPr="005C246C">
        <w:rPr>
          <w:rFonts w:ascii="Times New Roman" w:hAnsi="Times New Roman"/>
          <w:sz w:val="18"/>
        </w:rPr>
        <w:t>Заполняется при необходимости</w:t>
      </w:r>
      <w:r>
        <w:rPr>
          <w:rFonts w:ascii="Times New Roman" w:hAnsi="Times New Roman"/>
          <w:sz w:val="18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4"/>
    <w:lvl w:ilvl="0">
      <w:numFmt w:val="bullet"/>
      <w:lvlText w:val="-"/>
      <w:lvlJc w:val="left"/>
      <w:pPr>
        <w:tabs>
          <w:tab w:val="num" w:pos="1035"/>
        </w:tabs>
        <w:ind w:left="900" w:firstLine="0"/>
      </w:pPr>
      <w:rPr>
        <w:rFonts w:ascii="Times New Roman" w:hAnsi="Times New Roman" w:cs="Times New Roman"/>
      </w:rPr>
    </w:lvl>
  </w:abstractNum>
  <w:abstractNum w:abstractNumId="1">
    <w:nsid w:val="00000007"/>
    <w:multiLevelType w:val="multi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>
    <w:nsid w:val="00000011"/>
    <w:multiLevelType w:val="singleLevel"/>
    <w:tmpl w:val="00000011"/>
    <w:name w:val="WW8Num22"/>
    <w:lvl w:ilvl="0">
      <w:start w:val="1"/>
      <w:numFmt w:val="decimal"/>
      <w:lvlText w:val="6.%1."/>
      <w:lvlJc w:val="left"/>
      <w:pPr>
        <w:tabs>
          <w:tab w:val="num" w:pos="2141"/>
        </w:tabs>
        <w:ind w:left="2141" w:hanging="360"/>
      </w:pPr>
    </w:lvl>
  </w:abstractNum>
  <w:abstractNum w:abstractNumId="3">
    <w:nsid w:val="45587336"/>
    <w:multiLevelType w:val="multilevel"/>
    <w:tmpl w:val="67325050"/>
    <w:lvl w:ilvl="0">
      <w:start w:val="1"/>
      <w:numFmt w:val="decimal"/>
      <w:pStyle w:val="1"/>
      <w:lvlText w:val="%1."/>
      <w:lvlJc w:val="left"/>
      <w:pPr>
        <w:ind w:left="360" w:hanging="360"/>
      </w:pPr>
    </w:lvl>
    <w:lvl w:ilvl="1">
      <w:start w:val="1"/>
      <w:numFmt w:val="decimal"/>
      <w:pStyle w:val="2"/>
      <w:lvlText w:val="%1.%2."/>
      <w:lvlJc w:val="left"/>
      <w:pPr>
        <w:ind w:left="716" w:hanging="432"/>
      </w:pPr>
    </w:lvl>
    <w:lvl w:ilvl="2">
      <w:start w:val="1"/>
      <w:numFmt w:val="decimal"/>
      <w:pStyle w:val="3"/>
      <w:lvlText w:val="%1.%2.%3."/>
      <w:lvlJc w:val="left"/>
      <w:pPr>
        <w:ind w:left="504" w:hanging="504"/>
      </w:pPr>
      <w:rPr>
        <w:b w:val="0"/>
      </w:rPr>
    </w:lvl>
    <w:lvl w:ilvl="3">
      <w:start w:val="1"/>
      <w:numFmt w:val="decimal"/>
      <w:pStyle w:val="4"/>
      <w:lvlText w:val="%1.%2.%3.%4.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3A52"/>
    <w:rsid w:val="0015631D"/>
    <w:rsid w:val="00503A52"/>
    <w:rsid w:val="0064015C"/>
    <w:rsid w:val="00787D8C"/>
    <w:rsid w:val="009D31D1"/>
    <w:rsid w:val="00AA7F87"/>
    <w:rsid w:val="00F05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qFormat="1"/>
    <w:lsdException w:name="annotation reference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Balloon Text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9D31D1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20">
    <w:name w:val="heading 2"/>
    <w:basedOn w:val="a"/>
    <w:next w:val="a"/>
    <w:link w:val="21"/>
    <w:uiPriority w:val="99"/>
    <w:qFormat/>
    <w:rsid w:val="009D31D1"/>
    <w:pPr>
      <w:keepNext/>
      <w:tabs>
        <w:tab w:val="num" w:pos="0"/>
      </w:tabs>
      <w:suppressAutoHyphens/>
      <w:autoSpaceDE w:val="0"/>
      <w:spacing w:after="0" w:line="312" w:lineRule="auto"/>
      <w:ind w:left="576" w:hanging="576"/>
      <w:jc w:val="right"/>
      <w:outlineLvl w:val="1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40">
    <w:name w:val="heading 4"/>
    <w:basedOn w:val="a"/>
    <w:next w:val="a"/>
    <w:link w:val="41"/>
    <w:uiPriority w:val="9"/>
    <w:semiHidden/>
    <w:unhideWhenUsed/>
    <w:qFormat/>
    <w:rsid w:val="009D31D1"/>
    <w:pPr>
      <w:keepNext/>
      <w:keepLines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D31D1"/>
    <w:pPr>
      <w:keepNext/>
      <w:keepLines/>
      <w:spacing w:before="200" w:after="0" w:line="240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uiPriority w:val="9"/>
    <w:rsid w:val="009D31D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1">
    <w:name w:val="Заголовок 2 Знак"/>
    <w:basedOn w:val="a0"/>
    <w:link w:val="20"/>
    <w:uiPriority w:val="99"/>
    <w:rsid w:val="009D31D1"/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41">
    <w:name w:val="Заголовок 4 Знак"/>
    <w:basedOn w:val="a0"/>
    <w:link w:val="40"/>
    <w:uiPriority w:val="9"/>
    <w:semiHidden/>
    <w:rsid w:val="009D31D1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9D31D1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9D31D1"/>
  </w:style>
  <w:style w:type="character" w:styleId="a3">
    <w:name w:val="Hyperlink"/>
    <w:basedOn w:val="a0"/>
    <w:uiPriority w:val="99"/>
    <w:unhideWhenUsed/>
    <w:rsid w:val="009D31D1"/>
    <w:rPr>
      <w:color w:val="0000FF" w:themeColor="hyperlink"/>
      <w:u w:val="single"/>
    </w:rPr>
  </w:style>
  <w:style w:type="paragraph" w:styleId="a4">
    <w:name w:val="Normal (Web)"/>
    <w:basedOn w:val="a"/>
    <w:unhideWhenUsed/>
    <w:rsid w:val="009D31D1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9D31D1"/>
    <w:pPr>
      <w:spacing w:after="0" w:line="240" w:lineRule="auto"/>
      <w:ind w:left="720" w:firstLine="1134"/>
      <w:contextualSpacing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qFormat/>
    <w:rsid w:val="009D31D1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7">
    <w:name w:val="Текст выноски Знак"/>
    <w:basedOn w:val="a0"/>
    <w:link w:val="a6"/>
    <w:uiPriority w:val="99"/>
    <w:semiHidden/>
    <w:rsid w:val="009D31D1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Strong"/>
    <w:basedOn w:val="a0"/>
    <w:qFormat/>
    <w:rsid w:val="009D31D1"/>
    <w:rPr>
      <w:b/>
      <w:bCs/>
    </w:rPr>
  </w:style>
  <w:style w:type="character" w:customStyle="1" w:styleId="a9">
    <w:name w:val="Основной текст_"/>
    <w:basedOn w:val="a0"/>
    <w:link w:val="13"/>
    <w:rsid w:val="009D31D1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3">
    <w:name w:val="Основной текст1"/>
    <w:basedOn w:val="a"/>
    <w:link w:val="a9"/>
    <w:rsid w:val="009D31D1"/>
    <w:pPr>
      <w:widowControl w:val="0"/>
      <w:shd w:val="clear" w:color="auto" w:fill="FFFFFF"/>
      <w:spacing w:after="0" w:line="638" w:lineRule="exact"/>
      <w:jc w:val="center"/>
    </w:pPr>
    <w:rPr>
      <w:rFonts w:ascii="Times New Roman" w:eastAsia="Times New Roman" w:hAnsi="Times New Roman" w:cs="Times New Roman"/>
      <w:sz w:val="27"/>
      <w:szCs w:val="27"/>
    </w:rPr>
  </w:style>
  <w:style w:type="character" w:styleId="aa">
    <w:name w:val="FollowedHyperlink"/>
    <w:basedOn w:val="a0"/>
    <w:uiPriority w:val="99"/>
    <w:semiHidden/>
    <w:unhideWhenUsed/>
    <w:rsid w:val="009D31D1"/>
    <w:rPr>
      <w:color w:val="800080" w:themeColor="followedHyperlink"/>
      <w:u w:val="single"/>
    </w:rPr>
  </w:style>
  <w:style w:type="paragraph" w:styleId="ab">
    <w:name w:val="Title"/>
    <w:basedOn w:val="a"/>
    <w:link w:val="ac"/>
    <w:qFormat/>
    <w:rsid w:val="009D31D1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c">
    <w:name w:val="Название Знак"/>
    <w:basedOn w:val="a0"/>
    <w:link w:val="ab"/>
    <w:rsid w:val="009D31D1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ConsPlusNormal">
    <w:name w:val="ConsPlusNormal Знак"/>
    <w:basedOn w:val="a0"/>
    <w:link w:val="ConsPlusNormal0"/>
    <w:locked/>
    <w:rsid w:val="009D31D1"/>
    <w:rPr>
      <w:rFonts w:ascii="Arial" w:eastAsia="Times New Roman" w:hAnsi="Arial" w:cs="Arial"/>
    </w:rPr>
  </w:style>
  <w:style w:type="paragraph" w:customStyle="1" w:styleId="ConsPlusNormal0">
    <w:name w:val="ConsPlusNormal"/>
    <w:link w:val="ConsPlusNormal"/>
    <w:rsid w:val="009D31D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</w:rPr>
  </w:style>
  <w:style w:type="character" w:customStyle="1" w:styleId="ConsPlusNormal1">
    <w:name w:val="ConsPlusNormal Знак Знак Знак"/>
    <w:link w:val="ConsPlusNormal2"/>
    <w:locked/>
    <w:rsid w:val="009D31D1"/>
    <w:rPr>
      <w:rFonts w:ascii="Arial" w:hAnsi="Arial" w:cs="Arial"/>
    </w:rPr>
  </w:style>
  <w:style w:type="paragraph" w:customStyle="1" w:styleId="ConsPlusNormal2">
    <w:name w:val="ConsPlusNormal Знак Знак"/>
    <w:link w:val="ConsPlusNormal1"/>
    <w:rsid w:val="009D31D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character" w:customStyle="1" w:styleId="apple-style-span">
    <w:name w:val="apple-style-span"/>
    <w:basedOn w:val="a0"/>
    <w:rsid w:val="009D31D1"/>
  </w:style>
  <w:style w:type="paragraph" w:styleId="ad">
    <w:name w:val="header"/>
    <w:basedOn w:val="a"/>
    <w:link w:val="ae"/>
    <w:uiPriority w:val="99"/>
    <w:unhideWhenUsed/>
    <w:rsid w:val="009D31D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Верхний колонтитул Знак"/>
    <w:basedOn w:val="a0"/>
    <w:link w:val="ad"/>
    <w:uiPriority w:val="99"/>
    <w:rsid w:val="009D31D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9D31D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Нижний колонтитул Знак"/>
    <w:basedOn w:val="a0"/>
    <w:link w:val="af"/>
    <w:uiPriority w:val="99"/>
    <w:rsid w:val="009D31D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9">
    <w:name w:val="Font Style19"/>
    <w:uiPriority w:val="99"/>
    <w:rsid w:val="009D31D1"/>
    <w:rPr>
      <w:rFonts w:ascii="Times New Roman" w:hAnsi="Times New Roman"/>
      <w:sz w:val="26"/>
    </w:rPr>
  </w:style>
  <w:style w:type="paragraph" w:customStyle="1" w:styleId="ConsNormal">
    <w:name w:val="ConsNormal"/>
    <w:uiPriority w:val="99"/>
    <w:rsid w:val="009D31D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1">
    <w:name w:val="No Spacing"/>
    <w:link w:val="af2"/>
    <w:qFormat/>
    <w:rsid w:val="009D31D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Style8">
    <w:name w:val="Style8"/>
    <w:basedOn w:val="a"/>
    <w:uiPriority w:val="99"/>
    <w:rsid w:val="009D31D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10">
    <w:name w:val="Нет списка11"/>
    <w:next w:val="a2"/>
    <w:uiPriority w:val="99"/>
    <w:semiHidden/>
    <w:unhideWhenUsed/>
    <w:rsid w:val="009D31D1"/>
  </w:style>
  <w:style w:type="paragraph" w:customStyle="1" w:styleId="ConsPlusNonformat">
    <w:name w:val="ConsPlusNonformat"/>
    <w:qFormat/>
    <w:rsid w:val="009D31D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f3">
    <w:name w:val="Table Grid"/>
    <w:basedOn w:val="a1"/>
    <w:rsid w:val="009D31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">
    <w:name w:val="Знак Знак1 Знак"/>
    <w:basedOn w:val="a"/>
    <w:rsid w:val="009D31D1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table" w:customStyle="1" w:styleId="15">
    <w:name w:val="Сетка таблицы1"/>
    <w:basedOn w:val="a1"/>
    <w:next w:val="af3"/>
    <w:rsid w:val="009D31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2">
    <w:name w:val="Нет списка2"/>
    <w:next w:val="a2"/>
    <w:uiPriority w:val="99"/>
    <w:semiHidden/>
    <w:unhideWhenUsed/>
    <w:rsid w:val="009D31D1"/>
  </w:style>
  <w:style w:type="table" w:customStyle="1" w:styleId="23">
    <w:name w:val="Сетка таблицы2"/>
    <w:basedOn w:val="a1"/>
    <w:next w:val="af3"/>
    <w:uiPriority w:val="59"/>
    <w:rsid w:val="009D31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9D31D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ConsPlusTitle">
    <w:name w:val="ConsPlusTitle"/>
    <w:uiPriority w:val="99"/>
    <w:rsid w:val="009D31D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0">
    <w:name w:val="Body Text Indent 3"/>
    <w:basedOn w:val="a"/>
    <w:link w:val="31"/>
    <w:uiPriority w:val="99"/>
    <w:rsid w:val="009D31D1"/>
    <w:pPr>
      <w:spacing w:after="120" w:line="240" w:lineRule="auto"/>
      <w:ind w:left="283" w:firstLine="720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1">
    <w:name w:val="Основной текст с отступом 3 Знак"/>
    <w:basedOn w:val="a0"/>
    <w:link w:val="30"/>
    <w:uiPriority w:val="99"/>
    <w:rsid w:val="009D31D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formattext">
    <w:name w:val="formattext"/>
    <w:basedOn w:val="a"/>
    <w:uiPriority w:val="99"/>
    <w:rsid w:val="009D31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32">
    <w:name w:val="Нет списка3"/>
    <w:next w:val="a2"/>
    <w:uiPriority w:val="99"/>
    <w:semiHidden/>
    <w:unhideWhenUsed/>
    <w:rsid w:val="009D31D1"/>
  </w:style>
  <w:style w:type="numbering" w:customStyle="1" w:styleId="111">
    <w:name w:val="Нет списка111"/>
    <w:next w:val="a2"/>
    <w:uiPriority w:val="99"/>
    <w:semiHidden/>
    <w:unhideWhenUsed/>
    <w:rsid w:val="009D31D1"/>
  </w:style>
  <w:style w:type="numbering" w:customStyle="1" w:styleId="1111">
    <w:name w:val="Нет списка1111"/>
    <w:next w:val="a2"/>
    <w:uiPriority w:val="99"/>
    <w:semiHidden/>
    <w:unhideWhenUsed/>
    <w:rsid w:val="009D31D1"/>
  </w:style>
  <w:style w:type="numbering" w:customStyle="1" w:styleId="210">
    <w:name w:val="Нет списка21"/>
    <w:next w:val="a2"/>
    <w:uiPriority w:val="99"/>
    <w:semiHidden/>
    <w:unhideWhenUsed/>
    <w:rsid w:val="009D31D1"/>
  </w:style>
  <w:style w:type="numbering" w:customStyle="1" w:styleId="42">
    <w:name w:val="Нет списка4"/>
    <w:next w:val="a2"/>
    <w:uiPriority w:val="99"/>
    <w:semiHidden/>
    <w:unhideWhenUsed/>
    <w:rsid w:val="009D31D1"/>
  </w:style>
  <w:style w:type="paragraph" w:customStyle="1" w:styleId="Standard">
    <w:name w:val="Standard"/>
    <w:rsid w:val="009D31D1"/>
    <w:pPr>
      <w:suppressAutoHyphens/>
      <w:autoSpaceDN w:val="0"/>
      <w:spacing w:after="0" w:line="240" w:lineRule="auto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character" w:customStyle="1" w:styleId="af4">
    <w:name w:val="Основной текст Знак"/>
    <w:basedOn w:val="a0"/>
    <w:link w:val="af5"/>
    <w:rsid w:val="009D31D1"/>
    <w:rPr>
      <w:color w:val="00000A"/>
    </w:rPr>
  </w:style>
  <w:style w:type="paragraph" w:styleId="af5">
    <w:name w:val="Body Text"/>
    <w:basedOn w:val="a"/>
    <w:link w:val="af4"/>
    <w:rsid w:val="009D31D1"/>
    <w:pPr>
      <w:spacing w:after="140" w:line="288" w:lineRule="auto"/>
    </w:pPr>
    <w:rPr>
      <w:color w:val="00000A"/>
    </w:rPr>
  </w:style>
  <w:style w:type="character" w:customStyle="1" w:styleId="16">
    <w:name w:val="Основной текст Знак1"/>
    <w:basedOn w:val="a0"/>
    <w:uiPriority w:val="99"/>
    <w:semiHidden/>
    <w:rsid w:val="009D31D1"/>
  </w:style>
  <w:style w:type="paragraph" w:customStyle="1" w:styleId="17">
    <w:name w:val="Обычный1"/>
    <w:qFormat/>
    <w:rsid w:val="009D31D1"/>
    <w:pPr>
      <w:spacing w:after="0" w:line="240" w:lineRule="auto"/>
      <w:jc w:val="both"/>
    </w:pPr>
    <w:rPr>
      <w:rFonts w:ascii="Times New Roman" w:eastAsia="Times New Roman" w:hAnsi="Times New Roman" w:cs="Times New Roman"/>
      <w:color w:val="00000A"/>
      <w:sz w:val="28"/>
      <w:szCs w:val="20"/>
      <w:lang w:eastAsia="ru-RU"/>
    </w:rPr>
  </w:style>
  <w:style w:type="paragraph" w:customStyle="1" w:styleId="211">
    <w:name w:val="Заголовок 21"/>
    <w:basedOn w:val="17"/>
    <w:qFormat/>
    <w:rsid w:val="009D31D1"/>
    <w:pPr>
      <w:keepNext/>
      <w:jc w:val="center"/>
      <w:outlineLvl w:val="1"/>
    </w:pPr>
    <w:rPr>
      <w:rFonts w:ascii="Arial" w:hAnsi="Arial"/>
      <w:sz w:val="24"/>
    </w:rPr>
  </w:style>
  <w:style w:type="paragraph" w:styleId="af6">
    <w:name w:val="Document Map"/>
    <w:basedOn w:val="a"/>
    <w:link w:val="af7"/>
    <w:uiPriority w:val="99"/>
    <w:semiHidden/>
    <w:unhideWhenUsed/>
    <w:rsid w:val="009D31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Схема документа Знак"/>
    <w:basedOn w:val="a0"/>
    <w:link w:val="af6"/>
    <w:uiPriority w:val="99"/>
    <w:semiHidden/>
    <w:rsid w:val="009D31D1"/>
    <w:rPr>
      <w:rFonts w:ascii="Tahoma" w:hAnsi="Tahoma" w:cs="Tahoma"/>
      <w:sz w:val="16"/>
      <w:szCs w:val="16"/>
    </w:rPr>
  </w:style>
  <w:style w:type="paragraph" w:customStyle="1" w:styleId="s1">
    <w:name w:val="s_1"/>
    <w:basedOn w:val="a"/>
    <w:rsid w:val="009D31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_Заголовок1"/>
    <w:basedOn w:val="a"/>
    <w:qFormat/>
    <w:rsid w:val="009D31D1"/>
    <w:pPr>
      <w:keepNext/>
      <w:keepLines/>
      <w:numPr>
        <w:numId w:val="1"/>
      </w:numPr>
      <w:tabs>
        <w:tab w:val="left" w:pos="1134"/>
      </w:tabs>
      <w:spacing w:before="600" w:after="240"/>
      <w:ind w:right="567"/>
      <w:jc w:val="center"/>
      <w:outlineLvl w:val="0"/>
    </w:pPr>
    <w:rPr>
      <w:rFonts w:ascii="Times New Roman" w:eastAsia="Calibri" w:hAnsi="Times New Roman" w:cs="Times New Roman"/>
      <w:b/>
      <w:sz w:val="28"/>
      <w:szCs w:val="28"/>
    </w:rPr>
  </w:style>
  <w:style w:type="paragraph" w:customStyle="1" w:styleId="2">
    <w:name w:val="_Заголовок2"/>
    <w:basedOn w:val="1"/>
    <w:qFormat/>
    <w:rsid w:val="009D31D1"/>
    <w:pPr>
      <w:numPr>
        <w:ilvl w:val="1"/>
      </w:numPr>
      <w:spacing w:before="240" w:after="120"/>
      <w:outlineLvl w:val="1"/>
    </w:pPr>
  </w:style>
  <w:style w:type="paragraph" w:customStyle="1" w:styleId="3">
    <w:name w:val="_Заголовок3"/>
    <w:basedOn w:val="2"/>
    <w:qFormat/>
    <w:rsid w:val="009D31D1"/>
    <w:pPr>
      <w:numPr>
        <w:ilvl w:val="2"/>
      </w:numPr>
      <w:spacing w:before="120" w:after="80"/>
      <w:outlineLvl w:val="2"/>
    </w:pPr>
  </w:style>
  <w:style w:type="paragraph" w:customStyle="1" w:styleId="4">
    <w:name w:val="_Заголовок4"/>
    <w:basedOn w:val="3"/>
    <w:qFormat/>
    <w:rsid w:val="009D31D1"/>
    <w:pPr>
      <w:keepLines w:val="0"/>
      <w:numPr>
        <w:ilvl w:val="3"/>
      </w:numPr>
      <w:spacing w:before="80" w:after="0"/>
      <w:ind w:right="0"/>
      <w:jc w:val="both"/>
      <w:outlineLvl w:val="3"/>
    </w:pPr>
    <w:rPr>
      <w:b w:val="0"/>
    </w:rPr>
  </w:style>
  <w:style w:type="paragraph" w:styleId="HTML">
    <w:name w:val="HTML Preformatted"/>
    <w:basedOn w:val="a"/>
    <w:link w:val="HTML0"/>
    <w:semiHidden/>
    <w:unhideWhenUsed/>
    <w:rsid w:val="009D31D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semiHidden/>
    <w:rsid w:val="009D31D1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ill">
    <w:name w:val="fill"/>
    <w:rsid w:val="009D31D1"/>
    <w:rPr>
      <w:b/>
      <w:bCs/>
      <w:i/>
      <w:iCs/>
      <w:color w:val="FF0000"/>
    </w:rPr>
  </w:style>
  <w:style w:type="character" w:customStyle="1" w:styleId="apple-converted-space">
    <w:name w:val="apple-converted-space"/>
    <w:basedOn w:val="a0"/>
    <w:rsid w:val="009D31D1"/>
  </w:style>
  <w:style w:type="character" w:customStyle="1" w:styleId="s10">
    <w:name w:val="s_10"/>
    <w:basedOn w:val="a0"/>
    <w:rsid w:val="009D31D1"/>
  </w:style>
  <w:style w:type="character" w:styleId="af8">
    <w:name w:val="Emphasis"/>
    <w:basedOn w:val="a0"/>
    <w:uiPriority w:val="20"/>
    <w:qFormat/>
    <w:rsid w:val="009D31D1"/>
    <w:rPr>
      <w:i/>
      <w:iCs/>
    </w:rPr>
  </w:style>
  <w:style w:type="character" w:customStyle="1" w:styleId="af2">
    <w:name w:val="Без интервала Знак"/>
    <w:link w:val="af1"/>
    <w:rsid w:val="009D31D1"/>
    <w:rPr>
      <w:rFonts w:ascii="Calibri" w:eastAsia="Times New Roman" w:hAnsi="Calibri" w:cs="Times New Roman"/>
      <w:lang w:eastAsia="ru-RU"/>
    </w:rPr>
  </w:style>
  <w:style w:type="paragraph" w:styleId="af9">
    <w:name w:val="Body Text Indent"/>
    <w:basedOn w:val="a"/>
    <w:link w:val="afa"/>
    <w:rsid w:val="009D31D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a">
    <w:name w:val="Основной текст с отступом Знак"/>
    <w:basedOn w:val="a0"/>
    <w:link w:val="af9"/>
    <w:rsid w:val="009D31D1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33">
    <w:name w:val="Сетка таблицы3"/>
    <w:basedOn w:val="a1"/>
    <w:next w:val="af3"/>
    <w:uiPriority w:val="59"/>
    <w:rsid w:val="009D31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b">
    <w:name w:val="annotation reference"/>
    <w:uiPriority w:val="99"/>
    <w:semiHidden/>
    <w:unhideWhenUsed/>
    <w:qFormat/>
    <w:rsid w:val="009D31D1"/>
    <w:rPr>
      <w:sz w:val="16"/>
      <w:szCs w:val="16"/>
    </w:rPr>
  </w:style>
  <w:style w:type="character" w:styleId="afc">
    <w:name w:val="footnote reference"/>
    <w:uiPriority w:val="99"/>
    <w:semiHidden/>
    <w:unhideWhenUsed/>
    <w:qFormat/>
    <w:rsid w:val="009D31D1"/>
    <w:rPr>
      <w:vertAlign w:val="superscript"/>
    </w:rPr>
  </w:style>
  <w:style w:type="character" w:customStyle="1" w:styleId="afd">
    <w:name w:val="Привязка сноски"/>
    <w:rsid w:val="009D31D1"/>
    <w:rPr>
      <w:vertAlign w:val="superscript"/>
    </w:rPr>
  </w:style>
  <w:style w:type="paragraph" w:styleId="afe">
    <w:name w:val="footnote text"/>
    <w:basedOn w:val="a"/>
    <w:link w:val="aff"/>
    <w:rsid w:val="009D31D1"/>
    <w:rPr>
      <w:rFonts w:ascii="Calibri" w:eastAsia="Times New Roman" w:hAnsi="Calibri" w:cs="Times New Roman"/>
      <w:color w:val="00000A"/>
      <w:lang w:eastAsia="ru-RU"/>
    </w:rPr>
  </w:style>
  <w:style w:type="character" w:customStyle="1" w:styleId="aff">
    <w:name w:val="Текст сноски Знак"/>
    <w:basedOn w:val="a0"/>
    <w:link w:val="afe"/>
    <w:rsid w:val="009D31D1"/>
    <w:rPr>
      <w:rFonts w:ascii="Calibri" w:eastAsia="Times New Roman" w:hAnsi="Calibri" w:cs="Times New Roman"/>
      <w:color w:val="00000A"/>
      <w:lang w:eastAsia="ru-RU"/>
    </w:rPr>
  </w:style>
  <w:style w:type="paragraph" w:customStyle="1" w:styleId="aff0">
    <w:name w:val="Содержимое врезки"/>
    <w:basedOn w:val="a"/>
    <w:qFormat/>
    <w:rsid w:val="009D31D1"/>
    <w:rPr>
      <w:rFonts w:ascii="Calibri" w:eastAsia="Times New Roman" w:hAnsi="Calibri" w:cs="Times New Roman"/>
      <w:color w:val="00000A"/>
      <w:lang w:eastAsia="ru-RU"/>
    </w:rPr>
  </w:style>
  <w:style w:type="character" w:customStyle="1" w:styleId="CharStyle5">
    <w:name w:val="Char Style 5"/>
    <w:link w:val="Style4"/>
    <w:uiPriority w:val="99"/>
    <w:rsid w:val="009D31D1"/>
    <w:rPr>
      <w:sz w:val="17"/>
      <w:szCs w:val="17"/>
      <w:shd w:val="clear" w:color="auto" w:fill="FFFFFF"/>
    </w:rPr>
  </w:style>
  <w:style w:type="paragraph" w:customStyle="1" w:styleId="Style4">
    <w:name w:val="Style 4"/>
    <w:basedOn w:val="a"/>
    <w:link w:val="CharStyle5"/>
    <w:uiPriority w:val="99"/>
    <w:rsid w:val="009D31D1"/>
    <w:pPr>
      <w:widowControl w:val="0"/>
      <w:shd w:val="clear" w:color="auto" w:fill="FFFFFF"/>
      <w:spacing w:after="0" w:line="230" w:lineRule="exact"/>
    </w:pPr>
    <w:rPr>
      <w:sz w:val="17"/>
      <w:szCs w:val="17"/>
    </w:rPr>
  </w:style>
  <w:style w:type="character" w:customStyle="1" w:styleId="aff1">
    <w:name w:val="Символ сноски"/>
    <w:rsid w:val="009D31D1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qFormat="1"/>
    <w:lsdException w:name="annotation reference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Balloon Text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9D31D1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20">
    <w:name w:val="heading 2"/>
    <w:basedOn w:val="a"/>
    <w:next w:val="a"/>
    <w:link w:val="21"/>
    <w:uiPriority w:val="99"/>
    <w:qFormat/>
    <w:rsid w:val="009D31D1"/>
    <w:pPr>
      <w:keepNext/>
      <w:tabs>
        <w:tab w:val="num" w:pos="0"/>
      </w:tabs>
      <w:suppressAutoHyphens/>
      <w:autoSpaceDE w:val="0"/>
      <w:spacing w:after="0" w:line="312" w:lineRule="auto"/>
      <w:ind w:left="576" w:hanging="576"/>
      <w:jc w:val="right"/>
      <w:outlineLvl w:val="1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40">
    <w:name w:val="heading 4"/>
    <w:basedOn w:val="a"/>
    <w:next w:val="a"/>
    <w:link w:val="41"/>
    <w:uiPriority w:val="9"/>
    <w:semiHidden/>
    <w:unhideWhenUsed/>
    <w:qFormat/>
    <w:rsid w:val="009D31D1"/>
    <w:pPr>
      <w:keepNext/>
      <w:keepLines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D31D1"/>
    <w:pPr>
      <w:keepNext/>
      <w:keepLines/>
      <w:spacing w:before="200" w:after="0" w:line="240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uiPriority w:val="9"/>
    <w:rsid w:val="009D31D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1">
    <w:name w:val="Заголовок 2 Знак"/>
    <w:basedOn w:val="a0"/>
    <w:link w:val="20"/>
    <w:uiPriority w:val="99"/>
    <w:rsid w:val="009D31D1"/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41">
    <w:name w:val="Заголовок 4 Знак"/>
    <w:basedOn w:val="a0"/>
    <w:link w:val="40"/>
    <w:uiPriority w:val="9"/>
    <w:semiHidden/>
    <w:rsid w:val="009D31D1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9D31D1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9D31D1"/>
  </w:style>
  <w:style w:type="character" w:styleId="a3">
    <w:name w:val="Hyperlink"/>
    <w:basedOn w:val="a0"/>
    <w:uiPriority w:val="99"/>
    <w:unhideWhenUsed/>
    <w:rsid w:val="009D31D1"/>
    <w:rPr>
      <w:color w:val="0000FF" w:themeColor="hyperlink"/>
      <w:u w:val="single"/>
    </w:rPr>
  </w:style>
  <w:style w:type="paragraph" w:styleId="a4">
    <w:name w:val="Normal (Web)"/>
    <w:basedOn w:val="a"/>
    <w:unhideWhenUsed/>
    <w:rsid w:val="009D31D1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9D31D1"/>
    <w:pPr>
      <w:spacing w:after="0" w:line="240" w:lineRule="auto"/>
      <w:ind w:left="720" w:firstLine="1134"/>
      <w:contextualSpacing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qFormat/>
    <w:rsid w:val="009D31D1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7">
    <w:name w:val="Текст выноски Знак"/>
    <w:basedOn w:val="a0"/>
    <w:link w:val="a6"/>
    <w:uiPriority w:val="99"/>
    <w:semiHidden/>
    <w:rsid w:val="009D31D1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Strong"/>
    <w:basedOn w:val="a0"/>
    <w:qFormat/>
    <w:rsid w:val="009D31D1"/>
    <w:rPr>
      <w:b/>
      <w:bCs/>
    </w:rPr>
  </w:style>
  <w:style w:type="character" w:customStyle="1" w:styleId="a9">
    <w:name w:val="Основной текст_"/>
    <w:basedOn w:val="a0"/>
    <w:link w:val="13"/>
    <w:rsid w:val="009D31D1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3">
    <w:name w:val="Основной текст1"/>
    <w:basedOn w:val="a"/>
    <w:link w:val="a9"/>
    <w:rsid w:val="009D31D1"/>
    <w:pPr>
      <w:widowControl w:val="0"/>
      <w:shd w:val="clear" w:color="auto" w:fill="FFFFFF"/>
      <w:spacing w:after="0" w:line="638" w:lineRule="exact"/>
      <w:jc w:val="center"/>
    </w:pPr>
    <w:rPr>
      <w:rFonts w:ascii="Times New Roman" w:eastAsia="Times New Roman" w:hAnsi="Times New Roman" w:cs="Times New Roman"/>
      <w:sz w:val="27"/>
      <w:szCs w:val="27"/>
    </w:rPr>
  </w:style>
  <w:style w:type="character" w:styleId="aa">
    <w:name w:val="FollowedHyperlink"/>
    <w:basedOn w:val="a0"/>
    <w:uiPriority w:val="99"/>
    <w:semiHidden/>
    <w:unhideWhenUsed/>
    <w:rsid w:val="009D31D1"/>
    <w:rPr>
      <w:color w:val="800080" w:themeColor="followedHyperlink"/>
      <w:u w:val="single"/>
    </w:rPr>
  </w:style>
  <w:style w:type="paragraph" w:styleId="ab">
    <w:name w:val="Title"/>
    <w:basedOn w:val="a"/>
    <w:link w:val="ac"/>
    <w:qFormat/>
    <w:rsid w:val="009D31D1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c">
    <w:name w:val="Название Знак"/>
    <w:basedOn w:val="a0"/>
    <w:link w:val="ab"/>
    <w:rsid w:val="009D31D1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ConsPlusNormal">
    <w:name w:val="ConsPlusNormal Знак"/>
    <w:basedOn w:val="a0"/>
    <w:link w:val="ConsPlusNormal0"/>
    <w:locked/>
    <w:rsid w:val="009D31D1"/>
    <w:rPr>
      <w:rFonts w:ascii="Arial" w:eastAsia="Times New Roman" w:hAnsi="Arial" w:cs="Arial"/>
    </w:rPr>
  </w:style>
  <w:style w:type="paragraph" w:customStyle="1" w:styleId="ConsPlusNormal0">
    <w:name w:val="ConsPlusNormal"/>
    <w:link w:val="ConsPlusNormal"/>
    <w:rsid w:val="009D31D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</w:rPr>
  </w:style>
  <w:style w:type="character" w:customStyle="1" w:styleId="ConsPlusNormal1">
    <w:name w:val="ConsPlusNormal Знак Знак Знак"/>
    <w:link w:val="ConsPlusNormal2"/>
    <w:locked/>
    <w:rsid w:val="009D31D1"/>
    <w:rPr>
      <w:rFonts w:ascii="Arial" w:hAnsi="Arial" w:cs="Arial"/>
    </w:rPr>
  </w:style>
  <w:style w:type="paragraph" w:customStyle="1" w:styleId="ConsPlusNormal2">
    <w:name w:val="ConsPlusNormal Знак Знак"/>
    <w:link w:val="ConsPlusNormal1"/>
    <w:rsid w:val="009D31D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character" w:customStyle="1" w:styleId="apple-style-span">
    <w:name w:val="apple-style-span"/>
    <w:basedOn w:val="a0"/>
    <w:rsid w:val="009D31D1"/>
  </w:style>
  <w:style w:type="paragraph" w:styleId="ad">
    <w:name w:val="header"/>
    <w:basedOn w:val="a"/>
    <w:link w:val="ae"/>
    <w:uiPriority w:val="99"/>
    <w:unhideWhenUsed/>
    <w:rsid w:val="009D31D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Верхний колонтитул Знак"/>
    <w:basedOn w:val="a0"/>
    <w:link w:val="ad"/>
    <w:uiPriority w:val="99"/>
    <w:rsid w:val="009D31D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9D31D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Нижний колонтитул Знак"/>
    <w:basedOn w:val="a0"/>
    <w:link w:val="af"/>
    <w:uiPriority w:val="99"/>
    <w:rsid w:val="009D31D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9">
    <w:name w:val="Font Style19"/>
    <w:uiPriority w:val="99"/>
    <w:rsid w:val="009D31D1"/>
    <w:rPr>
      <w:rFonts w:ascii="Times New Roman" w:hAnsi="Times New Roman"/>
      <w:sz w:val="26"/>
    </w:rPr>
  </w:style>
  <w:style w:type="paragraph" w:customStyle="1" w:styleId="ConsNormal">
    <w:name w:val="ConsNormal"/>
    <w:uiPriority w:val="99"/>
    <w:rsid w:val="009D31D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1">
    <w:name w:val="No Spacing"/>
    <w:link w:val="af2"/>
    <w:qFormat/>
    <w:rsid w:val="009D31D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Style8">
    <w:name w:val="Style8"/>
    <w:basedOn w:val="a"/>
    <w:uiPriority w:val="99"/>
    <w:rsid w:val="009D31D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10">
    <w:name w:val="Нет списка11"/>
    <w:next w:val="a2"/>
    <w:uiPriority w:val="99"/>
    <w:semiHidden/>
    <w:unhideWhenUsed/>
    <w:rsid w:val="009D31D1"/>
  </w:style>
  <w:style w:type="paragraph" w:customStyle="1" w:styleId="ConsPlusNonformat">
    <w:name w:val="ConsPlusNonformat"/>
    <w:qFormat/>
    <w:rsid w:val="009D31D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f3">
    <w:name w:val="Table Grid"/>
    <w:basedOn w:val="a1"/>
    <w:rsid w:val="009D31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">
    <w:name w:val="Знак Знак1 Знак"/>
    <w:basedOn w:val="a"/>
    <w:rsid w:val="009D31D1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table" w:customStyle="1" w:styleId="15">
    <w:name w:val="Сетка таблицы1"/>
    <w:basedOn w:val="a1"/>
    <w:next w:val="af3"/>
    <w:rsid w:val="009D31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2">
    <w:name w:val="Нет списка2"/>
    <w:next w:val="a2"/>
    <w:uiPriority w:val="99"/>
    <w:semiHidden/>
    <w:unhideWhenUsed/>
    <w:rsid w:val="009D31D1"/>
  </w:style>
  <w:style w:type="table" w:customStyle="1" w:styleId="23">
    <w:name w:val="Сетка таблицы2"/>
    <w:basedOn w:val="a1"/>
    <w:next w:val="af3"/>
    <w:uiPriority w:val="59"/>
    <w:rsid w:val="009D31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9D31D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ConsPlusTitle">
    <w:name w:val="ConsPlusTitle"/>
    <w:uiPriority w:val="99"/>
    <w:rsid w:val="009D31D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0">
    <w:name w:val="Body Text Indent 3"/>
    <w:basedOn w:val="a"/>
    <w:link w:val="31"/>
    <w:uiPriority w:val="99"/>
    <w:rsid w:val="009D31D1"/>
    <w:pPr>
      <w:spacing w:after="120" w:line="240" w:lineRule="auto"/>
      <w:ind w:left="283" w:firstLine="720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1">
    <w:name w:val="Основной текст с отступом 3 Знак"/>
    <w:basedOn w:val="a0"/>
    <w:link w:val="30"/>
    <w:uiPriority w:val="99"/>
    <w:rsid w:val="009D31D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formattext">
    <w:name w:val="formattext"/>
    <w:basedOn w:val="a"/>
    <w:uiPriority w:val="99"/>
    <w:rsid w:val="009D31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32">
    <w:name w:val="Нет списка3"/>
    <w:next w:val="a2"/>
    <w:uiPriority w:val="99"/>
    <w:semiHidden/>
    <w:unhideWhenUsed/>
    <w:rsid w:val="009D31D1"/>
  </w:style>
  <w:style w:type="numbering" w:customStyle="1" w:styleId="111">
    <w:name w:val="Нет списка111"/>
    <w:next w:val="a2"/>
    <w:uiPriority w:val="99"/>
    <w:semiHidden/>
    <w:unhideWhenUsed/>
    <w:rsid w:val="009D31D1"/>
  </w:style>
  <w:style w:type="numbering" w:customStyle="1" w:styleId="1111">
    <w:name w:val="Нет списка1111"/>
    <w:next w:val="a2"/>
    <w:uiPriority w:val="99"/>
    <w:semiHidden/>
    <w:unhideWhenUsed/>
    <w:rsid w:val="009D31D1"/>
  </w:style>
  <w:style w:type="numbering" w:customStyle="1" w:styleId="210">
    <w:name w:val="Нет списка21"/>
    <w:next w:val="a2"/>
    <w:uiPriority w:val="99"/>
    <w:semiHidden/>
    <w:unhideWhenUsed/>
    <w:rsid w:val="009D31D1"/>
  </w:style>
  <w:style w:type="numbering" w:customStyle="1" w:styleId="42">
    <w:name w:val="Нет списка4"/>
    <w:next w:val="a2"/>
    <w:uiPriority w:val="99"/>
    <w:semiHidden/>
    <w:unhideWhenUsed/>
    <w:rsid w:val="009D31D1"/>
  </w:style>
  <w:style w:type="paragraph" w:customStyle="1" w:styleId="Standard">
    <w:name w:val="Standard"/>
    <w:rsid w:val="009D31D1"/>
    <w:pPr>
      <w:suppressAutoHyphens/>
      <w:autoSpaceDN w:val="0"/>
      <w:spacing w:after="0" w:line="240" w:lineRule="auto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character" w:customStyle="1" w:styleId="af4">
    <w:name w:val="Основной текст Знак"/>
    <w:basedOn w:val="a0"/>
    <w:link w:val="af5"/>
    <w:rsid w:val="009D31D1"/>
    <w:rPr>
      <w:color w:val="00000A"/>
    </w:rPr>
  </w:style>
  <w:style w:type="paragraph" w:styleId="af5">
    <w:name w:val="Body Text"/>
    <w:basedOn w:val="a"/>
    <w:link w:val="af4"/>
    <w:rsid w:val="009D31D1"/>
    <w:pPr>
      <w:spacing w:after="140" w:line="288" w:lineRule="auto"/>
    </w:pPr>
    <w:rPr>
      <w:color w:val="00000A"/>
    </w:rPr>
  </w:style>
  <w:style w:type="character" w:customStyle="1" w:styleId="16">
    <w:name w:val="Основной текст Знак1"/>
    <w:basedOn w:val="a0"/>
    <w:uiPriority w:val="99"/>
    <w:semiHidden/>
    <w:rsid w:val="009D31D1"/>
  </w:style>
  <w:style w:type="paragraph" w:customStyle="1" w:styleId="17">
    <w:name w:val="Обычный1"/>
    <w:qFormat/>
    <w:rsid w:val="009D31D1"/>
    <w:pPr>
      <w:spacing w:after="0" w:line="240" w:lineRule="auto"/>
      <w:jc w:val="both"/>
    </w:pPr>
    <w:rPr>
      <w:rFonts w:ascii="Times New Roman" w:eastAsia="Times New Roman" w:hAnsi="Times New Roman" w:cs="Times New Roman"/>
      <w:color w:val="00000A"/>
      <w:sz w:val="28"/>
      <w:szCs w:val="20"/>
      <w:lang w:eastAsia="ru-RU"/>
    </w:rPr>
  </w:style>
  <w:style w:type="paragraph" w:customStyle="1" w:styleId="211">
    <w:name w:val="Заголовок 21"/>
    <w:basedOn w:val="17"/>
    <w:qFormat/>
    <w:rsid w:val="009D31D1"/>
    <w:pPr>
      <w:keepNext/>
      <w:jc w:val="center"/>
      <w:outlineLvl w:val="1"/>
    </w:pPr>
    <w:rPr>
      <w:rFonts w:ascii="Arial" w:hAnsi="Arial"/>
      <w:sz w:val="24"/>
    </w:rPr>
  </w:style>
  <w:style w:type="paragraph" w:styleId="af6">
    <w:name w:val="Document Map"/>
    <w:basedOn w:val="a"/>
    <w:link w:val="af7"/>
    <w:uiPriority w:val="99"/>
    <w:semiHidden/>
    <w:unhideWhenUsed/>
    <w:rsid w:val="009D31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Схема документа Знак"/>
    <w:basedOn w:val="a0"/>
    <w:link w:val="af6"/>
    <w:uiPriority w:val="99"/>
    <w:semiHidden/>
    <w:rsid w:val="009D31D1"/>
    <w:rPr>
      <w:rFonts w:ascii="Tahoma" w:hAnsi="Tahoma" w:cs="Tahoma"/>
      <w:sz w:val="16"/>
      <w:szCs w:val="16"/>
    </w:rPr>
  </w:style>
  <w:style w:type="paragraph" w:customStyle="1" w:styleId="s1">
    <w:name w:val="s_1"/>
    <w:basedOn w:val="a"/>
    <w:rsid w:val="009D31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_Заголовок1"/>
    <w:basedOn w:val="a"/>
    <w:qFormat/>
    <w:rsid w:val="009D31D1"/>
    <w:pPr>
      <w:keepNext/>
      <w:keepLines/>
      <w:numPr>
        <w:numId w:val="1"/>
      </w:numPr>
      <w:tabs>
        <w:tab w:val="left" w:pos="1134"/>
      </w:tabs>
      <w:spacing w:before="600" w:after="240"/>
      <w:ind w:right="567"/>
      <w:jc w:val="center"/>
      <w:outlineLvl w:val="0"/>
    </w:pPr>
    <w:rPr>
      <w:rFonts w:ascii="Times New Roman" w:eastAsia="Calibri" w:hAnsi="Times New Roman" w:cs="Times New Roman"/>
      <w:b/>
      <w:sz w:val="28"/>
      <w:szCs w:val="28"/>
    </w:rPr>
  </w:style>
  <w:style w:type="paragraph" w:customStyle="1" w:styleId="2">
    <w:name w:val="_Заголовок2"/>
    <w:basedOn w:val="1"/>
    <w:qFormat/>
    <w:rsid w:val="009D31D1"/>
    <w:pPr>
      <w:numPr>
        <w:ilvl w:val="1"/>
      </w:numPr>
      <w:spacing w:before="240" w:after="120"/>
      <w:outlineLvl w:val="1"/>
    </w:pPr>
  </w:style>
  <w:style w:type="paragraph" w:customStyle="1" w:styleId="3">
    <w:name w:val="_Заголовок3"/>
    <w:basedOn w:val="2"/>
    <w:qFormat/>
    <w:rsid w:val="009D31D1"/>
    <w:pPr>
      <w:numPr>
        <w:ilvl w:val="2"/>
      </w:numPr>
      <w:spacing w:before="120" w:after="80"/>
      <w:outlineLvl w:val="2"/>
    </w:pPr>
  </w:style>
  <w:style w:type="paragraph" w:customStyle="1" w:styleId="4">
    <w:name w:val="_Заголовок4"/>
    <w:basedOn w:val="3"/>
    <w:qFormat/>
    <w:rsid w:val="009D31D1"/>
    <w:pPr>
      <w:keepLines w:val="0"/>
      <w:numPr>
        <w:ilvl w:val="3"/>
      </w:numPr>
      <w:spacing w:before="80" w:after="0"/>
      <w:ind w:right="0"/>
      <w:jc w:val="both"/>
      <w:outlineLvl w:val="3"/>
    </w:pPr>
    <w:rPr>
      <w:b w:val="0"/>
    </w:rPr>
  </w:style>
  <w:style w:type="paragraph" w:styleId="HTML">
    <w:name w:val="HTML Preformatted"/>
    <w:basedOn w:val="a"/>
    <w:link w:val="HTML0"/>
    <w:semiHidden/>
    <w:unhideWhenUsed/>
    <w:rsid w:val="009D31D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semiHidden/>
    <w:rsid w:val="009D31D1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ill">
    <w:name w:val="fill"/>
    <w:rsid w:val="009D31D1"/>
    <w:rPr>
      <w:b/>
      <w:bCs/>
      <w:i/>
      <w:iCs/>
      <w:color w:val="FF0000"/>
    </w:rPr>
  </w:style>
  <w:style w:type="character" w:customStyle="1" w:styleId="apple-converted-space">
    <w:name w:val="apple-converted-space"/>
    <w:basedOn w:val="a0"/>
    <w:rsid w:val="009D31D1"/>
  </w:style>
  <w:style w:type="character" w:customStyle="1" w:styleId="s10">
    <w:name w:val="s_10"/>
    <w:basedOn w:val="a0"/>
    <w:rsid w:val="009D31D1"/>
  </w:style>
  <w:style w:type="character" w:styleId="af8">
    <w:name w:val="Emphasis"/>
    <w:basedOn w:val="a0"/>
    <w:uiPriority w:val="20"/>
    <w:qFormat/>
    <w:rsid w:val="009D31D1"/>
    <w:rPr>
      <w:i/>
      <w:iCs/>
    </w:rPr>
  </w:style>
  <w:style w:type="character" w:customStyle="1" w:styleId="af2">
    <w:name w:val="Без интервала Знак"/>
    <w:link w:val="af1"/>
    <w:rsid w:val="009D31D1"/>
    <w:rPr>
      <w:rFonts w:ascii="Calibri" w:eastAsia="Times New Roman" w:hAnsi="Calibri" w:cs="Times New Roman"/>
      <w:lang w:eastAsia="ru-RU"/>
    </w:rPr>
  </w:style>
  <w:style w:type="paragraph" w:styleId="af9">
    <w:name w:val="Body Text Indent"/>
    <w:basedOn w:val="a"/>
    <w:link w:val="afa"/>
    <w:rsid w:val="009D31D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a">
    <w:name w:val="Основной текст с отступом Знак"/>
    <w:basedOn w:val="a0"/>
    <w:link w:val="af9"/>
    <w:rsid w:val="009D31D1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33">
    <w:name w:val="Сетка таблицы3"/>
    <w:basedOn w:val="a1"/>
    <w:next w:val="af3"/>
    <w:uiPriority w:val="59"/>
    <w:rsid w:val="009D31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b">
    <w:name w:val="annotation reference"/>
    <w:uiPriority w:val="99"/>
    <w:semiHidden/>
    <w:unhideWhenUsed/>
    <w:qFormat/>
    <w:rsid w:val="009D31D1"/>
    <w:rPr>
      <w:sz w:val="16"/>
      <w:szCs w:val="16"/>
    </w:rPr>
  </w:style>
  <w:style w:type="character" w:styleId="afc">
    <w:name w:val="footnote reference"/>
    <w:uiPriority w:val="99"/>
    <w:semiHidden/>
    <w:unhideWhenUsed/>
    <w:qFormat/>
    <w:rsid w:val="009D31D1"/>
    <w:rPr>
      <w:vertAlign w:val="superscript"/>
    </w:rPr>
  </w:style>
  <w:style w:type="character" w:customStyle="1" w:styleId="afd">
    <w:name w:val="Привязка сноски"/>
    <w:rsid w:val="009D31D1"/>
    <w:rPr>
      <w:vertAlign w:val="superscript"/>
    </w:rPr>
  </w:style>
  <w:style w:type="paragraph" w:styleId="afe">
    <w:name w:val="footnote text"/>
    <w:basedOn w:val="a"/>
    <w:link w:val="aff"/>
    <w:rsid w:val="009D31D1"/>
    <w:rPr>
      <w:rFonts w:ascii="Calibri" w:eastAsia="Times New Roman" w:hAnsi="Calibri" w:cs="Times New Roman"/>
      <w:color w:val="00000A"/>
      <w:lang w:eastAsia="ru-RU"/>
    </w:rPr>
  </w:style>
  <w:style w:type="character" w:customStyle="1" w:styleId="aff">
    <w:name w:val="Текст сноски Знак"/>
    <w:basedOn w:val="a0"/>
    <w:link w:val="afe"/>
    <w:rsid w:val="009D31D1"/>
    <w:rPr>
      <w:rFonts w:ascii="Calibri" w:eastAsia="Times New Roman" w:hAnsi="Calibri" w:cs="Times New Roman"/>
      <w:color w:val="00000A"/>
      <w:lang w:eastAsia="ru-RU"/>
    </w:rPr>
  </w:style>
  <w:style w:type="paragraph" w:customStyle="1" w:styleId="aff0">
    <w:name w:val="Содержимое врезки"/>
    <w:basedOn w:val="a"/>
    <w:qFormat/>
    <w:rsid w:val="009D31D1"/>
    <w:rPr>
      <w:rFonts w:ascii="Calibri" w:eastAsia="Times New Roman" w:hAnsi="Calibri" w:cs="Times New Roman"/>
      <w:color w:val="00000A"/>
      <w:lang w:eastAsia="ru-RU"/>
    </w:rPr>
  </w:style>
  <w:style w:type="character" w:customStyle="1" w:styleId="CharStyle5">
    <w:name w:val="Char Style 5"/>
    <w:link w:val="Style4"/>
    <w:uiPriority w:val="99"/>
    <w:rsid w:val="009D31D1"/>
    <w:rPr>
      <w:sz w:val="17"/>
      <w:szCs w:val="17"/>
      <w:shd w:val="clear" w:color="auto" w:fill="FFFFFF"/>
    </w:rPr>
  </w:style>
  <w:style w:type="paragraph" w:customStyle="1" w:styleId="Style4">
    <w:name w:val="Style 4"/>
    <w:basedOn w:val="a"/>
    <w:link w:val="CharStyle5"/>
    <w:uiPriority w:val="99"/>
    <w:rsid w:val="009D31D1"/>
    <w:pPr>
      <w:widowControl w:val="0"/>
      <w:shd w:val="clear" w:color="auto" w:fill="FFFFFF"/>
      <w:spacing w:after="0" w:line="230" w:lineRule="exact"/>
    </w:pPr>
    <w:rPr>
      <w:sz w:val="17"/>
      <w:szCs w:val="17"/>
    </w:rPr>
  </w:style>
  <w:style w:type="character" w:customStyle="1" w:styleId="aff1">
    <w:name w:val="Символ сноски"/>
    <w:rsid w:val="009D31D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D5C6C0EF7681FEB48F1E26B69E6197A25480F055D7925357363234DEECD3F1A17094A9BB38C87E8BAb1P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9927</Words>
  <Characters>56590</Characters>
  <Application>Microsoft Office Word</Application>
  <DocSecurity>0</DocSecurity>
  <Lines>471</Lines>
  <Paragraphs>132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Зам.Сурково</dc:creator>
  <cp:keywords/>
  <dc:description/>
  <cp:lastModifiedBy>Зам.Сурково</cp:lastModifiedBy>
  <cp:revision>4</cp:revision>
  <cp:lastPrinted>2017-04-20T07:22:00Z</cp:lastPrinted>
  <dcterms:created xsi:type="dcterms:W3CDTF">2017-04-20T06:15:00Z</dcterms:created>
  <dcterms:modified xsi:type="dcterms:W3CDTF">2017-04-20T07:22:00Z</dcterms:modified>
</cp:coreProperties>
</file>